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1F8BC" w14:textId="77777777" w:rsidR="00023E50" w:rsidRDefault="00023E50">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0"/>
          <w:szCs w:val="20"/>
        </w:rPr>
      </w:pPr>
    </w:p>
    <w:p w14:paraId="56C00FAC" w14:textId="77777777" w:rsidR="00023E50" w:rsidRDefault="00290BDC">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Pr>
          <w:rFonts w:asciiTheme="minorHAnsi" w:hAnsiTheme="minorHAnsi" w:cstheme="minorHAnsi"/>
          <w:sz w:val="28"/>
          <w:szCs w:val="28"/>
        </w:rPr>
        <w:t>Zamawiający:</w:t>
      </w:r>
    </w:p>
    <w:p w14:paraId="21262F59" w14:textId="77777777" w:rsidR="00023E50" w:rsidRDefault="00290BDC">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Pr>
          <w:rFonts w:asciiTheme="minorHAnsi" w:hAnsiTheme="minorHAnsi" w:cstheme="minorHAnsi"/>
          <w:b/>
          <w:sz w:val="28"/>
          <w:szCs w:val="28"/>
        </w:rPr>
        <w:t>Specjalistyczny Szpital Miejski im. M. Kopernika w Toruniu</w:t>
      </w:r>
    </w:p>
    <w:p w14:paraId="50F33875" w14:textId="77777777" w:rsidR="00023E50" w:rsidRDefault="00290BDC">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Pr>
          <w:rFonts w:asciiTheme="minorHAnsi" w:hAnsiTheme="minorHAnsi" w:cstheme="minorHAnsi"/>
          <w:b/>
          <w:sz w:val="28"/>
          <w:szCs w:val="28"/>
        </w:rPr>
        <w:t>ul. Batorego 17/19</w:t>
      </w:r>
    </w:p>
    <w:p w14:paraId="1DC9B327" w14:textId="77777777" w:rsidR="00023E50" w:rsidRDefault="00290BDC">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lang w:val="en-US"/>
        </w:rPr>
      </w:pPr>
      <w:r>
        <w:rPr>
          <w:rFonts w:asciiTheme="minorHAnsi" w:hAnsiTheme="minorHAnsi" w:cstheme="minorHAnsi"/>
          <w:b/>
          <w:sz w:val="28"/>
          <w:szCs w:val="28"/>
          <w:lang w:val="en-US"/>
        </w:rPr>
        <w:t xml:space="preserve">87-100 </w:t>
      </w:r>
      <w:proofErr w:type="spellStart"/>
      <w:r>
        <w:rPr>
          <w:rFonts w:asciiTheme="minorHAnsi" w:hAnsiTheme="minorHAnsi" w:cstheme="minorHAnsi"/>
          <w:b/>
          <w:sz w:val="28"/>
          <w:szCs w:val="28"/>
          <w:lang w:val="en-US"/>
        </w:rPr>
        <w:t>Toruń</w:t>
      </w:r>
      <w:proofErr w:type="spellEnd"/>
    </w:p>
    <w:p w14:paraId="5DEAA00E" w14:textId="77777777" w:rsidR="00023E50" w:rsidRDefault="00023E50">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lang w:val="en-US"/>
        </w:rPr>
      </w:pPr>
    </w:p>
    <w:p w14:paraId="0D0B1E78" w14:textId="77777777" w:rsidR="00023E50" w:rsidRDefault="00023E50">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lang w:val="en-US"/>
        </w:rPr>
      </w:pPr>
    </w:p>
    <w:p w14:paraId="7E9C8BDA" w14:textId="77777777" w:rsidR="00023E50" w:rsidRDefault="00290BDC">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lang w:val="en-US"/>
        </w:rPr>
      </w:pPr>
      <w:r>
        <w:rPr>
          <w:rFonts w:asciiTheme="minorHAnsi" w:hAnsiTheme="minorHAnsi" w:cstheme="minorHAnsi"/>
          <w:lang w:val="en-US"/>
        </w:rPr>
        <w:t>tel. 0-56 61 00 319, fax. 0-56 655 75 30</w:t>
      </w:r>
    </w:p>
    <w:p w14:paraId="56AE151E" w14:textId="77777777" w:rsidR="00023E50" w:rsidRDefault="00290BDC">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lang w:val="en-US"/>
        </w:rPr>
      </w:pPr>
      <w:r>
        <w:rPr>
          <w:rFonts w:asciiTheme="minorHAnsi" w:hAnsiTheme="minorHAnsi" w:cstheme="minorHAnsi"/>
          <w:lang w:val="en-US"/>
        </w:rPr>
        <w:t xml:space="preserve">e-mail: </w:t>
      </w:r>
      <w:hyperlink r:id="rId7">
        <w:r>
          <w:rPr>
            <w:rStyle w:val="Hipercze"/>
            <w:rFonts w:asciiTheme="minorHAnsi" w:eastAsiaTheme="majorEastAsia" w:hAnsiTheme="minorHAnsi" w:cstheme="minorHAnsi"/>
            <w:lang w:val="en-US"/>
          </w:rPr>
          <w:t>dzp@med.torun.pl</w:t>
        </w:r>
      </w:hyperlink>
    </w:p>
    <w:p w14:paraId="6F6D0187" w14:textId="77777777" w:rsidR="00023E50" w:rsidRDefault="00290BDC">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rPr>
      </w:pPr>
      <w:r>
        <w:rPr>
          <w:rFonts w:asciiTheme="minorHAnsi" w:hAnsiTheme="minorHAnsi" w:cstheme="minorHAnsi"/>
        </w:rPr>
        <w:t>NIP 879-20-76-803, REGON 870252274</w:t>
      </w:r>
    </w:p>
    <w:p w14:paraId="43E08BE2" w14:textId="77777777" w:rsidR="00023E50" w:rsidRDefault="00290BDC">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rPr>
      </w:pPr>
      <w:r>
        <w:rPr>
          <w:rFonts w:asciiTheme="minorHAnsi" w:hAnsiTheme="minorHAnsi" w:cstheme="minorHAnsi"/>
        </w:rPr>
        <w:t xml:space="preserve">KRS: 0000002564 </w:t>
      </w:r>
    </w:p>
    <w:p w14:paraId="1863300D" w14:textId="77777777" w:rsidR="00023E50" w:rsidRDefault="00290BDC">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rPr>
      </w:pPr>
      <w:r>
        <w:rPr>
          <w:rFonts w:asciiTheme="minorHAnsi" w:hAnsiTheme="minorHAnsi" w:cstheme="minorHAnsi"/>
        </w:rPr>
        <w:t>Rejestr Wojewody 000000002435</w:t>
      </w:r>
    </w:p>
    <w:p w14:paraId="3037191F" w14:textId="77777777" w:rsidR="00023E50" w:rsidRDefault="00023E50">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0"/>
          <w:szCs w:val="20"/>
        </w:rPr>
      </w:pPr>
    </w:p>
    <w:p w14:paraId="4CCB8F28" w14:textId="77777777" w:rsidR="00023E50" w:rsidRDefault="00023E50">
      <w:pPr>
        <w:rPr>
          <w:rFonts w:asciiTheme="minorHAnsi" w:hAnsiTheme="minorHAnsi" w:cstheme="minorHAnsi"/>
          <w:b/>
          <w:bCs/>
          <w:color w:val="FF0000"/>
          <w:sz w:val="20"/>
          <w:szCs w:val="20"/>
        </w:rPr>
      </w:pPr>
    </w:p>
    <w:p w14:paraId="383FC3A7" w14:textId="77777777" w:rsidR="00023E50" w:rsidRDefault="00023E50">
      <w:pPr>
        <w:rPr>
          <w:rFonts w:asciiTheme="minorHAnsi" w:hAnsiTheme="minorHAnsi" w:cstheme="minorHAnsi"/>
          <w:b/>
          <w:bCs/>
          <w:color w:val="FF0000"/>
          <w:sz w:val="22"/>
          <w:szCs w:val="22"/>
        </w:rPr>
      </w:pPr>
    </w:p>
    <w:p w14:paraId="0141BA82" w14:textId="77777777" w:rsidR="00023E50" w:rsidRDefault="00023E50">
      <w:pPr>
        <w:spacing w:line="23" w:lineRule="atLeast"/>
        <w:jc w:val="center"/>
        <w:rPr>
          <w:rFonts w:asciiTheme="minorHAnsi" w:hAnsiTheme="minorHAnsi" w:cstheme="minorHAnsi"/>
          <w:b/>
          <w:bCs/>
          <w:i/>
          <w:iCs/>
          <w:szCs w:val="20"/>
        </w:rPr>
      </w:pPr>
    </w:p>
    <w:p w14:paraId="519CC2BA" w14:textId="77777777" w:rsidR="00023E50" w:rsidRDefault="00023E50">
      <w:pPr>
        <w:spacing w:line="23" w:lineRule="atLeast"/>
        <w:jc w:val="center"/>
        <w:rPr>
          <w:rFonts w:asciiTheme="minorHAnsi" w:hAnsiTheme="minorHAnsi" w:cstheme="minorHAnsi"/>
          <w:b/>
          <w:szCs w:val="20"/>
        </w:rPr>
      </w:pPr>
    </w:p>
    <w:p w14:paraId="05E72793" w14:textId="77777777" w:rsidR="00023E50" w:rsidRDefault="00023E50">
      <w:pPr>
        <w:rPr>
          <w:rStyle w:val="TekstpodstawowywcityZnak"/>
          <w:rFonts w:asciiTheme="minorHAnsi" w:eastAsia="Calibri" w:hAnsiTheme="minorHAnsi" w:cstheme="minorHAnsi"/>
          <w:sz w:val="22"/>
          <w:szCs w:val="22"/>
        </w:rPr>
      </w:pPr>
    </w:p>
    <w:p w14:paraId="0FE5F4B8" w14:textId="77777777" w:rsidR="00023E50" w:rsidRDefault="00290BDC">
      <w:pPr>
        <w:jc w:val="center"/>
        <w:rPr>
          <w:rFonts w:asciiTheme="minorHAnsi" w:hAnsiTheme="minorHAnsi" w:cstheme="minorHAnsi"/>
          <w:b/>
          <w:sz w:val="28"/>
          <w:szCs w:val="28"/>
        </w:rPr>
      </w:pPr>
      <w:r>
        <w:rPr>
          <w:rFonts w:asciiTheme="minorHAnsi" w:hAnsiTheme="minorHAnsi" w:cstheme="minorHAnsi"/>
          <w:b/>
          <w:sz w:val="28"/>
          <w:szCs w:val="28"/>
        </w:rPr>
        <w:t>Specyfikacja Warunków Zamówienia</w:t>
      </w:r>
    </w:p>
    <w:p w14:paraId="03E9E0CF" w14:textId="77777777" w:rsidR="00023E50" w:rsidRDefault="00290BDC">
      <w:pPr>
        <w:ind w:right="-654"/>
        <w:jc w:val="center"/>
        <w:rPr>
          <w:rFonts w:asciiTheme="minorHAnsi" w:hAnsiTheme="minorHAnsi" w:cstheme="minorHAnsi"/>
          <w:sz w:val="22"/>
          <w:szCs w:val="22"/>
        </w:rPr>
      </w:pPr>
      <w:r>
        <w:rPr>
          <w:rFonts w:asciiTheme="minorHAnsi" w:hAnsiTheme="minorHAnsi" w:cstheme="minorHAnsi"/>
          <w:sz w:val="22"/>
          <w:szCs w:val="22"/>
        </w:rPr>
        <w:t>postępowanie o wartości szacunkowej poniżej 221.000 EURO</w:t>
      </w:r>
    </w:p>
    <w:p w14:paraId="3E620DE3" w14:textId="77777777" w:rsidR="00023E50" w:rsidRDefault="00023E50">
      <w:pPr>
        <w:ind w:right="-654"/>
        <w:jc w:val="center"/>
        <w:rPr>
          <w:rFonts w:asciiTheme="minorHAnsi" w:hAnsiTheme="minorHAnsi" w:cstheme="minorHAnsi"/>
          <w:sz w:val="22"/>
          <w:szCs w:val="22"/>
        </w:rPr>
      </w:pPr>
    </w:p>
    <w:p w14:paraId="52BB8924" w14:textId="77777777" w:rsidR="00023E50" w:rsidRDefault="00290BDC">
      <w:pPr>
        <w:spacing w:line="23" w:lineRule="atLeast"/>
        <w:jc w:val="center"/>
      </w:pPr>
      <w:r>
        <w:rPr>
          <w:rFonts w:asciiTheme="minorHAnsi" w:hAnsiTheme="minorHAnsi" w:cstheme="minorHAnsi"/>
          <w:b/>
          <w:szCs w:val="20"/>
        </w:rPr>
        <w:t xml:space="preserve">Sprawa nr: </w:t>
      </w:r>
      <w:r>
        <w:rPr>
          <w:rFonts w:asciiTheme="minorHAnsi" w:hAnsiTheme="minorHAnsi" w:cstheme="minorHAnsi"/>
          <w:b/>
          <w:bCs/>
        </w:rPr>
        <w:t>SSM.DZP.200.193.2025</w:t>
      </w:r>
    </w:p>
    <w:p w14:paraId="7F891572" w14:textId="77777777" w:rsidR="00023E50" w:rsidRDefault="00023E50">
      <w:pPr>
        <w:rPr>
          <w:rFonts w:asciiTheme="minorHAnsi" w:hAnsiTheme="minorHAnsi" w:cstheme="minorHAnsi"/>
          <w:sz w:val="22"/>
          <w:szCs w:val="22"/>
        </w:rPr>
      </w:pPr>
    </w:p>
    <w:p w14:paraId="4908C1C8" w14:textId="77777777" w:rsidR="00023E50" w:rsidRDefault="00023E50">
      <w:pPr>
        <w:rPr>
          <w:rFonts w:asciiTheme="minorHAnsi" w:hAnsiTheme="minorHAnsi" w:cstheme="minorHAnsi"/>
          <w:sz w:val="22"/>
          <w:szCs w:val="22"/>
        </w:rPr>
      </w:pPr>
    </w:p>
    <w:p w14:paraId="6FFEE9CC" w14:textId="77777777" w:rsidR="00023E50" w:rsidRDefault="00290BDC">
      <w:pPr>
        <w:spacing w:line="23" w:lineRule="atLeast"/>
        <w:jc w:val="both"/>
      </w:pPr>
      <w:r>
        <w:rPr>
          <w:rFonts w:asciiTheme="minorHAnsi" w:hAnsiTheme="minorHAnsi" w:cstheme="minorHAnsi"/>
          <w:b/>
          <w:bCs/>
          <w:szCs w:val="20"/>
          <w:u w:val="single"/>
        </w:rPr>
        <w:t>TRYB POSTĘPOWANIA</w:t>
      </w:r>
      <w:r>
        <w:rPr>
          <w:rFonts w:asciiTheme="minorHAnsi" w:hAnsiTheme="minorHAnsi" w:cstheme="minorHAnsi"/>
          <w:b/>
          <w:szCs w:val="20"/>
        </w:rPr>
        <w:t>:</w:t>
      </w:r>
    </w:p>
    <w:p w14:paraId="215C36A4" w14:textId="77777777" w:rsidR="00023E50" w:rsidRDefault="00290BDC">
      <w:pPr>
        <w:jc w:val="both"/>
      </w:pPr>
      <w:r>
        <w:rPr>
          <w:rFonts w:asciiTheme="minorHAnsi" w:hAnsiTheme="minorHAnsi" w:cstheme="minorHAnsi"/>
          <w:b/>
          <w:sz w:val="22"/>
          <w:szCs w:val="22"/>
        </w:rPr>
        <w:t>Tryb podstawowy</w:t>
      </w:r>
      <w:r>
        <w:rPr>
          <w:rFonts w:asciiTheme="minorHAnsi" w:hAnsiTheme="minorHAnsi" w:cstheme="minorHAnsi"/>
          <w:sz w:val="22"/>
          <w:szCs w:val="22"/>
        </w:rPr>
        <w:t xml:space="preserve"> zgodnie z art. 275 pkt 1 ustawy z dnia 11 września 2019 r.  Prawo zamówień publicznych (Dz. U. z 2024 r. poz. 1320) zwanej dalej „uPzp” lub „ustawa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Zamawiający udziela niniejszego zamówienia w trybie podstawowym, w którym w odpowiedzi na ogłoszenie o zamówieniu oferty mogą składać wszyscy zainteresowani Wykonawcy, a następnie Zamawiający wybiera najkorzystniejszą ofertę bez przeprowadzania negocjacji.</w:t>
      </w:r>
    </w:p>
    <w:p w14:paraId="69A8EB0C" w14:textId="77777777" w:rsidR="00023E50" w:rsidRDefault="00023E50">
      <w:pPr>
        <w:ind w:right="-1215"/>
        <w:jc w:val="center"/>
        <w:rPr>
          <w:rFonts w:asciiTheme="minorHAnsi" w:hAnsiTheme="minorHAnsi" w:cstheme="minorHAnsi"/>
          <w:sz w:val="22"/>
          <w:szCs w:val="22"/>
        </w:rPr>
      </w:pPr>
    </w:p>
    <w:p w14:paraId="104E116A" w14:textId="77777777" w:rsidR="00023E50" w:rsidRDefault="00023E50">
      <w:pPr>
        <w:spacing w:line="23" w:lineRule="atLeast"/>
        <w:jc w:val="center"/>
        <w:rPr>
          <w:rFonts w:asciiTheme="minorHAnsi" w:hAnsiTheme="minorHAnsi" w:cstheme="minorHAnsi"/>
          <w:b/>
          <w:szCs w:val="20"/>
        </w:rPr>
      </w:pPr>
    </w:p>
    <w:p w14:paraId="1DFED21F" w14:textId="77777777" w:rsidR="00023E50" w:rsidRDefault="00290BDC">
      <w:pPr>
        <w:spacing w:line="23" w:lineRule="atLeast"/>
        <w:jc w:val="both"/>
      </w:pPr>
      <w:r>
        <w:rPr>
          <w:rFonts w:asciiTheme="minorHAnsi" w:hAnsiTheme="minorHAnsi" w:cstheme="minorHAnsi"/>
          <w:bCs/>
        </w:rPr>
        <w:t>Przedmiotem zamówienia jest:</w:t>
      </w:r>
    </w:p>
    <w:p w14:paraId="53CFB518" w14:textId="77777777" w:rsidR="00023E50" w:rsidRDefault="00290BDC">
      <w:r>
        <w:rPr>
          <w:rStyle w:val="TekstpodstawowywcityZnak"/>
          <w:rFonts w:asciiTheme="minorHAnsi" w:hAnsiTheme="minorHAnsi" w:cstheme="minorHAnsi"/>
          <w:b/>
          <w:bCs/>
          <w:sz w:val="28"/>
          <w:szCs w:val="28"/>
        </w:rPr>
        <w:t>Dostawa zestawów do blokad</w:t>
      </w:r>
    </w:p>
    <w:p w14:paraId="62633EA5" w14:textId="77777777" w:rsidR="00023E50" w:rsidRDefault="00023E50">
      <w:pPr>
        <w:pStyle w:val="Standard"/>
        <w:rPr>
          <w:rFonts w:asciiTheme="minorHAnsi" w:hAnsiTheme="minorHAnsi" w:cstheme="minorHAnsi"/>
        </w:rPr>
      </w:pPr>
    </w:p>
    <w:p w14:paraId="1467337C" w14:textId="77777777" w:rsidR="00023E50" w:rsidRDefault="00023E50">
      <w:pPr>
        <w:pStyle w:val="Standard"/>
        <w:rPr>
          <w:rFonts w:asciiTheme="minorHAnsi" w:hAnsiTheme="minorHAnsi" w:cstheme="minorHAnsi"/>
        </w:rPr>
      </w:pPr>
    </w:p>
    <w:p w14:paraId="562ED2F8" w14:textId="77777777" w:rsidR="00023E50" w:rsidRDefault="00023E50">
      <w:pPr>
        <w:pStyle w:val="Standard"/>
        <w:rPr>
          <w:rFonts w:asciiTheme="minorHAnsi" w:hAnsiTheme="minorHAnsi" w:cstheme="minorHAnsi"/>
        </w:rPr>
      </w:pPr>
    </w:p>
    <w:p w14:paraId="5D605367" w14:textId="77777777" w:rsidR="00023E50" w:rsidRDefault="00023E50">
      <w:pPr>
        <w:pStyle w:val="Standard"/>
        <w:rPr>
          <w:rFonts w:asciiTheme="minorHAnsi" w:hAnsiTheme="minorHAnsi" w:cstheme="minorHAnsi"/>
        </w:rPr>
      </w:pPr>
    </w:p>
    <w:p w14:paraId="536C720E" w14:textId="77777777" w:rsidR="00023E50" w:rsidRDefault="00290BDC">
      <w:pPr>
        <w:spacing w:line="23" w:lineRule="atLeast"/>
        <w:jc w:val="both"/>
      </w:pPr>
      <w:r>
        <w:rPr>
          <w:rFonts w:asciiTheme="minorHAnsi" w:hAnsiTheme="minorHAnsi" w:cstheme="minorHAnsi"/>
          <w:b/>
          <w:bCs/>
          <w:szCs w:val="20"/>
        </w:rPr>
        <w:t>CPV:</w:t>
      </w:r>
    </w:p>
    <w:p w14:paraId="0260628C" w14:textId="77777777" w:rsidR="00023E50" w:rsidRDefault="00290BDC">
      <w:pPr>
        <w:pStyle w:val="Standard1"/>
      </w:pPr>
      <w:r>
        <w:rPr>
          <w:rFonts w:ascii="Calibri" w:hAnsi="Calibri" w:cs="Calibri"/>
          <w:b/>
          <w:bCs/>
          <w:kern w:val="0"/>
          <w:sz w:val="24"/>
        </w:rPr>
        <w:t xml:space="preserve">33141320-9: </w:t>
      </w:r>
      <w:r>
        <w:rPr>
          <w:rFonts w:ascii="Calibri" w:hAnsi="Calibri" w:cs="Calibri"/>
          <w:kern w:val="0"/>
          <w:sz w:val="24"/>
        </w:rPr>
        <w:t>Igły medyczne;</w:t>
      </w:r>
      <w:r>
        <w:rPr>
          <w:rFonts w:ascii="Calibri" w:hAnsi="Calibri" w:cs="Calibri"/>
          <w:kern w:val="0"/>
          <w:sz w:val="24"/>
        </w:rPr>
        <w:br/>
      </w:r>
      <w:r>
        <w:rPr>
          <w:rFonts w:ascii="Calibri" w:hAnsi="Calibri" w:cs="Calibri"/>
          <w:b/>
          <w:bCs/>
          <w:kern w:val="0"/>
          <w:sz w:val="24"/>
        </w:rPr>
        <w:t>33171300-2:</w:t>
      </w:r>
      <w:r>
        <w:rPr>
          <w:rFonts w:ascii="Calibri" w:hAnsi="Calibri" w:cs="Calibri"/>
          <w:kern w:val="0"/>
          <w:sz w:val="24"/>
        </w:rPr>
        <w:t xml:space="preserve"> Zestawy do znieczuleń miejscowych;</w:t>
      </w:r>
      <w:r>
        <w:rPr>
          <w:rFonts w:ascii="Calibri" w:hAnsi="Calibri" w:cs="Calibri"/>
          <w:kern w:val="0"/>
          <w:sz w:val="24"/>
        </w:rPr>
        <w:br/>
      </w:r>
      <w:r>
        <w:rPr>
          <w:rFonts w:asciiTheme="minorHAnsi" w:hAnsiTheme="minorHAnsi" w:cstheme="minorHAnsi"/>
          <w:b/>
          <w:bCs/>
          <w:kern w:val="0"/>
          <w:sz w:val="24"/>
          <w:szCs w:val="24"/>
        </w:rPr>
        <w:t xml:space="preserve">33171100-0: </w:t>
      </w:r>
      <w:r>
        <w:rPr>
          <w:rFonts w:asciiTheme="minorHAnsi" w:hAnsiTheme="minorHAnsi" w:cstheme="minorHAnsi"/>
          <w:kern w:val="0"/>
          <w:sz w:val="24"/>
          <w:szCs w:val="24"/>
        </w:rPr>
        <w:t>Przyrządy do anestezji.</w:t>
      </w:r>
    </w:p>
    <w:p w14:paraId="46B15812" w14:textId="77777777" w:rsidR="00023E50" w:rsidRDefault="00023E50">
      <w:pPr>
        <w:pStyle w:val="Standard"/>
        <w:rPr>
          <w:rFonts w:asciiTheme="minorHAnsi" w:hAnsiTheme="minorHAnsi" w:cstheme="minorHAnsi"/>
        </w:rPr>
      </w:pPr>
    </w:p>
    <w:p w14:paraId="1C8C81C3" w14:textId="77777777" w:rsidR="00023E50" w:rsidRDefault="00023E50">
      <w:pPr>
        <w:pStyle w:val="Standard"/>
        <w:rPr>
          <w:rFonts w:asciiTheme="minorHAnsi" w:hAnsiTheme="minorHAnsi" w:cstheme="minorHAnsi"/>
        </w:rPr>
      </w:pPr>
    </w:p>
    <w:p w14:paraId="555ACA70" w14:textId="77777777" w:rsidR="00023E50" w:rsidRDefault="00023E50">
      <w:pPr>
        <w:pStyle w:val="Standard"/>
        <w:rPr>
          <w:rFonts w:asciiTheme="minorHAnsi" w:hAnsiTheme="minorHAnsi" w:cstheme="minorHAnsi"/>
        </w:rPr>
      </w:pPr>
    </w:p>
    <w:p w14:paraId="17151829" w14:textId="77777777" w:rsidR="00023E50" w:rsidRDefault="00023E50">
      <w:pPr>
        <w:pStyle w:val="Standard"/>
        <w:rPr>
          <w:rFonts w:asciiTheme="minorHAnsi" w:hAnsiTheme="minorHAnsi" w:cstheme="minorHAnsi"/>
        </w:rPr>
      </w:pPr>
    </w:p>
    <w:p w14:paraId="1F4C9ED5" w14:textId="77777777" w:rsidR="00023E50" w:rsidRDefault="00023E50">
      <w:pPr>
        <w:pStyle w:val="Standard"/>
        <w:rPr>
          <w:rFonts w:asciiTheme="minorHAnsi" w:hAnsiTheme="minorHAnsi" w:cstheme="minorHAnsi"/>
        </w:rPr>
      </w:pPr>
    </w:p>
    <w:p w14:paraId="59762539" w14:textId="77777777" w:rsidR="00023E50" w:rsidRDefault="00023E50">
      <w:pPr>
        <w:pStyle w:val="Standard"/>
        <w:rPr>
          <w:rFonts w:asciiTheme="minorHAnsi" w:hAnsiTheme="minorHAnsi" w:cstheme="minorHAnsi"/>
        </w:rPr>
      </w:pPr>
    </w:p>
    <w:p w14:paraId="247EDF5D" w14:textId="77777777" w:rsidR="00023E50" w:rsidRDefault="00023E50">
      <w:pPr>
        <w:pStyle w:val="Standard"/>
        <w:rPr>
          <w:rFonts w:asciiTheme="minorHAnsi" w:hAnsiTheme="minorHAnsi" w:cstheme="minorHAnsi"/>
        </w:rPr>
      </w:pPr>
    </w:p>
    <w:p w14:paraId="324BBC97" w14:textId="77777777" w:rsidR="00023E50" w:rsidRDefault="00023E50">
      <w:pPr>
        <w:pStyle w:val="Standard"/>
        <w:rPr>
          <w:rFonts w:asciiTheme="minorHAnsi" w:hAnsiTheme="minorHAnsi" w:cstheme="minorHAnsi"/>
        </w:rPr>
      </w:pPr>
    </w:p>
    <w:p w14:paraId="1E8EC37A" w14:textId="77777777" w:rsidR="00023E50" w:rsidRDefault="00023E50">
      <w:pPr>
        <w:pStyle w:val="Standard"/>
        <w:rPr>
          <w:rFonts w:asciiTheme="minorHAnsi" w:hAnsiTheme="minorHAnsi" w:cstheme="minorHAnsi"/>
        </w:rPr>
      </w:pPr>
    </w:p>
    <w:p w14:paraId="65EDD1E5" w14:textId="77777777" w:rsidR="00023E50" w:rsidRDefault="00023E50">
      <w:pPr>
        <w:pStyle w:val="Standard"/>
        <w:rPr>
          <w:rFonts w:asciiTheme="minorHAnsi" w:hAnsiTheme="minorHAnsi" w:cstheme="minorHAnsi"/>
        </w:rPr>
      </w:pPr>
    </w:p>
    <w:p w14:paraId="6F9A2F55" w14:textId="77777777" w:rsidR="00023E50" w:rsidRDefault="00023E50">
      <w:pPr>
        <w:pStyle w:val="Standard"/>
        <w:rPr>
          <w:rFonts w:asciiTheme="minorHAnsi" w:hAnsiTheme="minorHAnsi" w:cstheme="minorHAnsi"/>
        </w:rPr>
      </w:pPr>
    </w:p>
    <w:p w14:paraId="0916B45D" w14:textId="77777777" w:rsidR="00023E50" w:rsidRDefault="00290BDC">
      <w:pPr>
        <w:pStyle w:val="western"/>
        <w:numPr>
          <w:ilvl w:val="0"/>
          <w:numId w:val="7"/>
        </w:numPr>
        <w:ind w:left="709" w:hanging="709"/>
        <w:jc w:val="both"/>
        <w:rPr>
          <w:rFonts w:asciiTheme="minorHAnsi" w:hAnsiTheme="minorHAnsi" w:cstheme="minorHAnsi"/>
          <w:b/>
          <w:bCs/>
          <w:sz w:val="22"/>
          <w:szCs w:val="22"/>
        </w:rPr>
      </w:pPr>
      <w:r>
        <w:rPr>
          <w:rFonts w:asciiTheme="minorHAnsi" w:hAnsiTheme="minorHAnsi" w:cstheme="minorHAnsi"/>
          <w:b/>
          <w:bCs/>
          <w:sz w:val="22"/>
          <w:szCs w:val="22"/>
        </w:rPr>
        <w:t>Opis przedmiotu zamówienia.</w:t>
      </w:r>
    </w:p>
    <w:p w14:paraId="4711F73A" w14:textId="77777777" w:rsidR="00023E50" w:rsidRDefault="00290BDC">
      <w:pPr>
        <w:pStyle w:val="western"/>
        <w:numPr>
          <w:ilvl w:val="1"/>
          <w:numId w:val="7"/>
        </w:numPr>
        <w:ind w:left="567" w:firstLine="0"/>
        <w:jc w:val="both"/>
        <w:rPr>
          <w:rFonts w:asciiTheme="minorHAnsi" w:hAnsiTheme="minorHAnsi" w:cstheme="minorHAnsi"/>
          <w:b/>
          <w:bCs/>
          <w:sz w:val="22"/>
          <w:szCs w:val="22"/>
        </w:rPr>
      </w:pPr>
      <w:r>
        <w:rPr>
          <w:rFonts w:asciiTheme="minorHAnsi" w:hAnsiTheme="minorHAnsi" w:cstheme="minorHAnsi"/>
          <w:sz w:val="22"/>
          <w:szCs w:val="22"/>
        </w:rPr>
        <w:t xml:space="preserve"> Przedmiotem zamówienia jest dostawa zestawów do blokad dla Specjalistycznego Szpitala Miejskiego im. M. Kopernika w Toruniu.</w:t>
      </w:r>
    </w:p>
    <w:p w14:paraId="174642B1" w14:textId="77777777" w:rsidR="00023E50" w:rsidRDefault="00290BDC">
      <w:pPr>
        <w:pStyle w:val="western"/>
        <w:numPr>
          <w:ilvl w:val="1"/>
          <w:numId w:val="7"/>
        </w:numPr>
        <w:ind w:left="567" w:firstLine="0"/>
        <w:jc w:val="both"/>
        <w:rPr>
          <w:rFonts w:asciiTheme="minorHAnsi" w:hAnsiTheme="minorHAnsi" w:cstheme="minorHAnsi"/>
          <w:b/>
          <w:bCs/>
          <w:sz w:val="22"/>
          <w:szCs w:val="22"/>
        </w:rPr>
      </w:pPr>
      <w:r>
        <w:rPr>
          <w:rFonts w:asciiTheme="minorHAnsi" w:hAnsiTheme="minorHAnsi" w:cstheme="minorHAnsi"/>
          <w:sz w:val="22"/>
          <w:szCs w:val="22"/>
        </w:rPr>
        <w:t xml:space="preserve">Dokładny opis przedmiotu zamówienia zawiera </w:t>
      </w:r>
      <w:r>
        <w:rPr>
          <w:rFonts w:asciiTheme="minorHAnsi" w:hAnsiTheme="minorHAnsi" w:cstheme="minorHAnsi"/>
          <w:b/>
          <w:bCs/>
          <w:sz w:val="22"/>
          <w:szCs w:val="22"/>
        </w:rPr>
        <w:t>załącznik nr 1 do SWZ</w:t>
      </w:r>
      <w:r>
        <w:rPr>
          <w:rFonts w:asciiTheme="minorHAnsi" w:hAnsiTheme="minorHAnsi" w:cstheme="minorHAnsi"/>
          <w:sz w:val="22"/>
          <w:szCs w:val="22"/>
        </w:rPr>
        <w:t>, który stanowi również formularz asortymentowo-cenowy.</w:t>
      </w:r>
      <w:r>
        <w:rPr>
          <w:rFonts w:asciiTheme="minorHAnsi" w:hAnsiTheme="minorHAnsi" w:cstheme="minorHAnsi"/>
          <w:b/>
          <w:sz w:val="22"/>
          <w:szCs w:val="22"/>
        </w:rPr>
        <w:t xml:space="preserve"> </w:t>
      </w:r>
      <w:r>
        <w:rPr>
          <w:rFonts w:asciiTheme="minorHAnsi" w:hAnsiTheme="minorHAnsi" w:cstheme="minorHAnsi"/>
          <w:sz w:val="22"/>
          <w:szCs w:val="22"/>
        </w:rPr>
        <w:t>Oferowany przedmiot zamówienia musi być dopuszczony do obrotu i używania zgodnie z ustawą z dnia 7 kwietnia 2022 r. o wyrobach medycznych, rozporządzenia EU 2017/745 w sprawie wyrobów medycznych, rozporządzenia EU 2017/746 w sprawie wyrobów medycznych in vitro.</w:t>
      </w:r>
    </w:p>
    <w:p w14:paraId="7D7932E0" w14:textId="77777777" w:rsidR="00023E50" w:rsidRDefault="00290BDC">
      <w:pPr>
        <w:pStyle w:val="Akapitzlist2"/>
        <w:numPr>
          <w:ilvl w:val="0"/>
          <w:numId w:val="7"/>
        </w:numPr>
        <w:overflowPunct w:val="0"/>
        <w:ind w:left="709" w:hanging="709"/>
        <w:jc w:val="both"/>
        <w:rPr>
          <w:rFonts w:asciiTheme="minorHAnsi" w:hAnsiTheme="minorHAnsi" w:cstheme="minorHAnsi"/>
          <w:bCs/>
          <w:sz w:val="22"/>
          <w:szCs w:val="22"/>
        </w:rPr>
      </w:pPr>
      <w:r>
        <w:rPr>
          <w:rFonts w:cstheme="minorHAnsi"/>
          <w:b/>
          <w:sz w:val="22"/>
          <w:szCs w:val="22"/>
        </w:rPr>
        <w:t>Zamawiający nie dopuszcza możliwości składania ofert częściowych ze względu na fakt, iż</w:t>
      </w:r>
      <w:r>
        <w:rPr>
          <w:rFonts w:cstheme="minorHAnsi"/>
          <w:sz w:val="22"/>
          <w:szCs w:val="22"/>
        </w:rPr>
        <w:t xml:space="preserve"> niniejsze zamówienie nie jest podzielne na części. </w:t>
      </w:r>
      <w:r>
        <w:rPr>
          <w:rFonts w:cstheme="minorHAnsi"/>
          <w:bCs/>
          <w:sz w:val="22"/>
          <w:szCs w:val="22"/>
        </w:rPr>
        <w:t>Zamawiający nie podzielił zamówienia na części z uwagi na szczególne trudności techniczne i organizacyjne, które w przypadku niniejszego przedmiotu zamówienia, powodowałby taki podział. Trudności te polegałyby w szczególności na znacznym zwiększeniu kosztów realizacji oraz trudności w koordynacji umów, realizowanych przez kilku Wykonawców. Przedmiot zamówienia stanowi jedną całość.</w:t>
      </w:r>
    </w:p>
    <w:p w14:paraId="2DA1AC85" w14:textId="77777777" w:rsidR="00023E50" w:rsidRDefault="00290BDC">
      <w:pPr>
        <w:ind w:firstLine="284"/>
        <w:rPr>
          <w:rFonts w:asciiTheme="minorHAnsi" w:hAnsiTheme="minorHAnsi" w:cstheme="minorHAnsi"/>
        </w:rPr>
      </w:pPr>
      <w:r>
        <w:rPr>
          <w:rFonts w:asciiTheme="minorHAnsi" w:hAnsiTheme="minorHAnsi" w:cstheme="minorHAnsi"/>
          <w:sz w:val="22"/>
          <w:szCs w:val="22"/>
        </w:rPr>
        <w:t>Oferta musi zawierać wszystkie pozycje asortymentowe wymienione w załączniku nr 1.</w:t>
      </w:r>
    </w:p>
    <w:p w14:paraId="2E642895" w14:textId="77777777" w:rsidR="00023E50" w:rsidRDefault="00023E50">
      <w:pPr>
        <w:pStyle w:val="Standard"/>
        <w:rPr>
          <w:rFonts w:asciiTheme="minorHAnsi" w:hAnsiTheme="minorHAnsi" w:cstheme="minorHAnsi"/>
          <w:b/>
          <w:sz w:val="22"/>
          <w:szCs w:val="22"/>
          <w:lang w:eastAsia="en-US"/>
        </w:rPr>
      </w:pPr>
    </w:p>
    <w:p w14:paraId="5375B3CB" w14:textId="77777777" w:rsidR="00023E50" w:rsidRDefault="00290BDC">
      <w:pPr>
        <w:pStyle w:val="Standard"/>
        <w:numPr>
          <w:ilvl w:val="0"/>
          <w:numId w:val="1"/>
        </w:numPr>
        <w:ind w:left="709" w:hanging="709"/>
        <w:rPr>
          <w:rFonts w:asciiTheme="minorHAnsi" w:hAnsiTheme="minorHAnsi" w:cstheme="minorHAnsi"/>
          <w:sz w:val="22"/>
          <w:szCs w:val="22"/>
          <w:lang w:eastAsia="en-US"/>
        </w:rPr>
      </w:pPr>
      <w:r>
        <w:rPr>
          <w:rFonts w:asciiTheme="minorHAnsi" w:hAnsiTheme="minorHAnsi" w:cstheme="minorHAnsi"/>
          <w:b/>
          <w:sz w:val="22"/>
          <w:szCs w:val="22"/>
          <w:lang w:eastAsia="en-US"/>
        </w:rPr>
        <w:t>Oferty wariantowe</w:t>
      </w:r>
      <w:r>
        <w:rPr>
          <w:rFonts w:asciiTheme="minorHAnsi" w:hAnsiTheme="minorHAnsi" w:cstheme="minorHAnsi"/>
          <w:sz w:val="22"/>
          <w:szCs w:val="22"/>
          <w:lang w:eastAsia="en-US"/>
        </w:rPr>
        <w:t xml:space="preserve"> </w:t>
      </w:r>
    </w:p>
    <w:p w14:paraId="657F6084" w14:textId="77777777" w:rsidR="00023E50" w:rsidRDefault="00290BDC">
      <w:pPr>
        <w:pStyle w:val="Standard"/>
        <w:ind w:left="709" w:hanging="567"/>
        <w:rPr>
          <w:rFonts w:asciiTheme="minorHAnsi" w:hAnsiTheme="minorHAnsi" w:cstheme="minorHAnsi"/>
          <w:sz w:val="22"/>
          <w:szCs w:val="22"/>
          <w:lang w:eastAsia="en-US"/>
        </w:rPr>
      </w:pPr>
      <w:r>
        <w:rPr>
          <w:rFonts w:asciiTheme="minorHAnsi" w:hAnsiTheme="minorHAnsi" w:cstheme="minorHAnsi"/>
          <w:sz w:val="22"/>
          <w:szCs w:val="22"/>
          <w:lang w:eastAsia="en-US"/>
        </w:rPr>
        <w:t>Zamawiający nie dopuszcza możliwości składania ofert wariantowych.</w:t>
      </w:r>
    </w:p>
    <w:p w14:paraId="62A685C3" w14:textId="77777777" w:rsidR="00023E50" w:rsidRDefault="00023E50">
      <w:pPr>
        <w:tabs>
          <w:tab w:val="left" w:pos="426"/>
        </w:tabs>
        <w:spacing w:line="252" w:lineRule="auto"/>
        <w:contextualSpacing/>
        <w:jc w:val="both"/>
        <w:rPr>
          <w:rFonts w:asciiTheme="minorHAnsi" w:hAnsiTheme="minorHAnsi" w:cstheme="minorHAnsi"/>
          <w:b/>
          <w:sz w:val="22"/>
          <w:szCs w:val="22"/>
          <w:lang w:eastAsia="en-US"/>
        </w:rPr>
      </w:pPr>
    </w:p>
    <w:p w14:paraId="29667391" w14:textId="77777777" w:rsidR="00023E50" w:rsidRDefault="00290BDC">
      <w:pPr>
        <w:numPr>
          <w:ilvl w:val="0"/>
          <w:numId w:val="1"/>
        </w:numPr>
        <w:spacing w:line="252" w:lineRule="auto"/>
        <w:ind w:left="709" w:hanging="709"/>
        <w:contextualSpacing/>
        <w:jc w:val="both"/>
        <w:rPr>
          <w:rFonts w:asciiTheme="minorHAnsi" w:hAnsiTheme="minorHAnsi" w:cstheme="minorHAnsi"/>
          <w:sz w:val="22"/>
          <w:szCs w:val="22"/>
          <w:lang w:eastAsia="en-US"/>
        </w:rPr>
      </w:pPr>
      <w:r>
        <w:rPr>
          <w:rFonts w:asciiTheme="minorHAnsi" w:hAnsiTheme="minorHAnsi" w:cstheme="minorHAnsi"/>
          <w:b/>
          <w:sz w:val="22"/>
          <w:szCs w:val="22"/>
          <w:lang w:eastAsia="en-US"/>
        </w:rPr>
        <w:t>Katalogi elektroniczne</w:t>
      </w:r>
    </w:p>
    <w:p w14:paraId="5A6C4077" w14:textId="77777777" w:rsidR="00023E50" w:rsidRDefault="00290BDC">
      <w:pPr>
        <w:spacing w:line="252" w:lineRule="auto"/>
        <w:ind w:left="709" w:hanging="567"/>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Zamawiający nie wymaga złożenia ofert w postaci katalogów elektronicznych.</w:t>
      </w:r>
    </w:p>
    <w:p w14:paraId="05F1F751" w14:textId="77777777" w:rsidR="00023E50" w:rsidRDefault="00023E50">
      <w:pPr>
        <w:tabs>
          <w:tab w:val="left" w:pos="426"/>
        </w:tabs>
        <w:spacing w:line="252" w:lineRule="auto"/>
        <w:contextualSpacing/>
        <w:jc w:val="both"/>
        <w:rPr>
          <w:rFonts w:asciiTheme="minorHAnsi" w:hAnsiTheme="minorHAnsi" w:cstheme="minorHAnsi"/>
          <w:sz w:val="22"/>
          <w:szCs w:val="22"/>
          <w:lang w:eastAsia="en-US"/>
        </w:rPr>
      </w:pPr>
    </w:p>
    <w:p w14:paraId="2EA988FD" w14:textId="77777777" w:rsidR="00023E50" w:rsidRDefault="00290BDC">
      <w:pPr>
        <w:numPr>
          <w:ilvl w:val="0"/>
          <w:numId w:val="1"/>
        </w:numPr>
        <w:spacing w:line="252" w:lineRule="auto"/>
        <w:ind w:left="709" w:hanging="709"/>
        <w:contextualSpacing/>
        <w:jc w:val="both"/>
        <w:rPr>
          <w:rFonts w:asciiTheme="minorHAnsi" w:hAnsiTheme="minorHAnsi" w:cstheme="minorHAnsi"/>
          <w:i/>
          <w:iCs/>
          <w:sz w:val="22"/>
          <w:szCs w:val="22"/>
        </w:rPr>
      </w:pPr>
      <w:r>
        <w:rPr>
          <w:rFonts w:asciiTheme="minorHAnsi" w:hAnsiTheme="minorHAnsi" w:cstheme="minorHAnsi"/>
          <w:b/>
          <w:sz w:val="22"/>
          <w:szCs w:val="22"/>
          <w:lang w:eastAsia="en-US"/>
        </w:rPr>
        <w:t xml:space="preserve">Zamówienia, o których mowa w art. 305 pkt 1 ustawy </w:t>
      </w:r>
      <w:proofErr w:type="spellStart"/>
      <w:r>
        <w:rPr>
          <w:rFonts w:asciiTheme="minorHAnsi" w:hAnsiTheme="minorHAnsi" w:cstheme="minorHAnsi"/>
          <w:b/>
          <w:sz w:val="22"/>
          <w:szCs w:val="22"/>
          <w:lang w:eastAsia="en-US"/>
        </w:rPr>
        <w:t>Pzp</w:t>
      </w:r>
      <w:proofErr w:type="spellEnd"/>
      <w:r>
        <w:rPr>
          <w:rFonts w:asciiTheme="minorHAnsi" w:hAnsiTheme="minorHAnsi" w:cstheme="minorHAnsi"/>
          <w:b/>
          <w:sz w:val="22"/>
          <w:szCs w:val="22"/>
          <w:lang w:eastAsia="en-US"/>
        </w:rPr>
        <w:t xml:space="preserve"> w związku z art. 214 ust. 1 pkt 7 ustawy </w:t>
      </w:r>
      <w:proofErr w:type="spellStart"/>
      <w:r>
        <w:rPr>
          <w:rFonts w:asciiTheme="minorHAnsi" w:hAnsiTheme="minorHAnsi" w:cstheme="minorHAnsi"/>
          <w:b/>
          <w:sz w:val="22"/>
          <w:szCs w:val="22"/>
          <w:lang w:eastAsia="en-US"/>
        </w:rPr>
        <w:t>Pzp</w:t>
      </w:r>
      <w:proofErr w:type="spellEnd"/>
      <w:r>
        <w:rPr>
          <w:rFonts w:asciiTheme="minorHAnsi" w:hAnsiTheme="minorHAnsi" w:cstheme="minorHAnsi"/>
          <w:b/>
          <w:sz w:val="22"/>
          <w:szCs w:val="22"/>
          <w:lang w:eastAsia="en-US"/>
        </w:rPr>
        <w:t>:</w:t>
      </w:r>
    </w:p>
    <w:p w14:paraId="38F90BFB" w14:textId="77777777" w:rsidR="00023E50" w:rsidRDefault="00290BDC">
      <w:pPr>
        <w:spacing w:line="252" w:lineRule="auto"/>
        <w:ind w:left="709" w:hanging="567"/>
        <w:contextualSpacing/>
        <w:jc w:val="both"/>
        <w:rPr>
          <w:rFonts w:asciiTheme="minorHAnsi" w:hAnsiTheme="minorHAnsi" w:cstheme="minorHAnsi"/>
          <w:i/>
          <w:iCs/>
          <w:sz w:val="22"/>
          <w:szCs w:val="22"/>
        </w:rPr>
      </w:pPr>
      <w:r>
        <w:rPr>
          <w:rFonts w:asciiTheme="minorHAnsi" w:hAnsiTheme="minorHAnsi" w:cstheme="minorHAnsi"/>
          <w:bCs/>
          <w:sz w:val="22"/>
          <w:szCs w:val="22"/>
          <w:lang w:eastAsia="en-US"/>
        </w:rPr>
        <w:t>Nie dotyczy</w:t>
      </w:r>
    </w:p>
    <w:p w14:paraId="454D6D42" w14:textId="77777777" w:rsidR="00023E50" w:rsidRDefault="00023E50">
      <w:pPr>
        <w:jc w:val="both"/>
        <w:rPr>
          <w:rFonts w:asciiTheme="minorHAnsi" w:hAnsiTheme="minorHAnsi" w:cstheme="minorHAnsi"/>
          <w:b/>
          <w:bCs/>
          <w:sz w:val="22"/>
          <w:szCs w:val="22"/>
          <w:lang w:eastAsia="ar-SA"/>
        </w:rPr>
      </w:pPr>
    </w:p>
    <w:p w14:paraId="466544FC" w14:textId="77777777" w:rsidR="00023E50" w:rsidRDefault="00290BDC">
      <w:pPr>
        <w:numPr>
          <w:ilvl w:val="0"/>
          <w:numId w:val="1"/>
        </w:numPr>
        <w:ind w:left="709" w:hanging="709"/>
        <w:jc w:val="both"/>
        <w:rPr>
          <w:rFonts w:asciiTheme="minorHAnsi" w:hAnsiTheme="minorHAnsi" w:cstheme="minorHAnsi"/>
          <w:b/>
          <w:bCs/>
          <w:sz w:val="22"/>
          <w:szCs w:val="22"/>
          <w:lang w:eastAsia="ar-SA"/>
        </w:rPr>
      </w:pPr>
      <w:r>
        <w:rPr>
          <w:rFonts w:asciiTheme="minorHAnsi" w:hAnsiTheme="minorHAnsi" w:cstheme="minorHAnsi"/>
          <w:b/>
          <w:bCs/>
          <w:sz w:val="22"/>
          <w:szCs w:val="22"/>
          <w:lang w:eastAsia="ar-SA"/>
        </w:rPr>
        <w:t>Rozwiązania równoważne</w:t>
      </w:r>
    </w:p>
    <w:p w14:paraId="36144061" w14:textId="77777777" w:rsidR="00023E50" w:rsidRDefault="00290BDC">
      <w:pPr>
        <w:numPr>
          <w:ilvl w:val="1"/>
          <w:numId w:val="1"/>
        </w:numPr>
        <w:ind w:left="567" w:firstLine="0"/>
        <w:contextualSpacing/>
        <w:jc w:val="both"/>
        <w:rPr>
          <w:rFonts w:asciiTheme="minorHAnsi" w:eastAsia="Calibri" w:hAnsiTheme="minorHAnsi" w:cstheme="minorHAnsi"/>
          <w:sz w:val="22"/>
          <w:szCs w:val="22"/>
        </w:rPr>
      </w:pPr>
      <w:r>
        <w:rPr>
          <w:rFonts w:asciiTheme="minorHAnsi" w:eastAsia="Calibri" w:hAnsiTheme="minorHAnsi" w:cstheme="minorHAnsi"/>
          <w:sz w:val="22"/>
          <w:szCs w:val="22"/>
        </w:rPr>
        <w:t xml:space="preserve">Wszędzie tam, gdzie przedmiot zamówienia został opisany poprzez wskazanie znaków towarowych, patentów lub pochodzenia, źródła lub szczególnego procesu lub norm, europejskich ocen technicznych, aprobat, specyfikacji technicznych i systemów referencji technicznych, Zamawiający dopuszcza oferowanie przez Wykonawcę materiałów lub rozwiązań równoważnych w stosunku do opisanych w dokumentacji, pod warunkiem, że nie obniżą określonych w dokumentacji standardów, będą posiadały wymagane odpowiednie atesty, certyfikaty lub dopuszczenia oraz zapewnią wykonanie zamówienia zgodnie z oczekiwaniami i wymaganiami Zamawiającego określonymi w SWZ. Wskazanie w </w:t>
      </w:r>
      <w:r>
        <w:rPr>
          <w:rFonts w:asciiTheme="minorHAnsi" w:eastAsia="Calibri" w:hAnsiTheme="minorHAnsi" w:cstheme="minorHAnsi"/>
          <w:iCs/>
          <w:sz w:val="22"/>
          <w:szCs w:val="22"/>
        </w:rPr>
        <w:t>dokumentacji technicznej</w:t>
      </w:r>
      <w:r>
        <w:rPr>
          <w:rFonts w:asciiTheme="minorHAnsi" w:eastAsia="Calibri" w:hAnsiTheme="minorHAnsi" w:cstheme="minorHAnsi"/>
          <w:i/>
          <w:sz w:val="22"/>
          <w:szCs w:val="22"/>
        </w:rPr>
        <w:t xml:space="preserve"> </w:t>
      </w:r>
      <w:r>
        <w:rPr>
          <w:rFonts w:asciiTheme="minorHAnsi" w:eastAsia="Calibri" w:hAnsiTheme="minorHAnsi" w:cstheme="minorHAnsi"/>
          <w:sz w:val="22"/>
          <w:szCs w:val="22"/>
        </w:rPr>
        <w:t xml:space="preserve">przykładowych znaków towarowych patentów lub pochodzenia, norm, europejskich ocen technicznych, aprobat, specyfikacji technicznych i systemów referencji technicznych ma na celu doprecyzowanie oczekiwań Zamawiającego w stosunku do przedmiotu zamówienia i stanowi wyłącznie wzorzec jakościowy przedmiotu zamówienia. W takiej sytuacji Zamawiający wymaga od Wykonawcy stosownie do treści art. 101 ust. 5 </w:t>
      </w:r>
      <w:r>
        <w:rPr>
          <w:rFonts w:asciiTheme="minorHAnsi" w:hAnsiTheme="minorHAnsi" w:cstheme="minorHAnsi"/>
          <w:iCs/>
          <w:sz w:val="22"/>
          <w:szCs w:val="22"/>
        </w:rPr>
        <w:t>Prawa zamówień publicznych</w:t>
      </w:r>
      <w:r>
        <w:rPr>
          <w:rFonts w:asciiTheme="minorHAnsi" w:eastAsia="Calibri" w:hAnsiTheme="minorHAnsi" w:cstheme="minorHAnsi"/>
          <w:sz w:val="22"/>
          <w:szCs w:val="22"/>
        </w:rPr>
        <w:t xml:space="preserve"> złożenia stosownych dokumentów uwiarygodniających zastosowanie rozwiązań równoważnych. W przypadku, gdy Wykonawca nie złoży w ofercie dokumentów o zastosowaniu innych równoważnych materiałów lub urządzeń lub rozwiązań, to rozumie się przez to, że do kalkulacji ceny oferty i wykonania przedmiotu zamówienia ujęto materiały i urządzenia zaproponowane w dokumentacji technicznej; w związku z tym Wykonawca jest zobowiązany zastosować do wykonania zamówienia materiały lub urządzenia lub rozwiązania zaproponowane w dokumentacji technicznej.</w:t>
      </w:r>
    </w:p>
    <w:p w14:paraId="41F691FE" w14:textId="77777777" w:rsidR="00023E50" w:rsidRDefault="00290BDC">
      <w:pPr>
        <w:numPr>
          <w:ilvl w:val="1"/>
          <w:numId w:val="14"/>
        </w:numPr>
        <w:ind w:left="567" w:firstLine="0"/>
        <w:jc w:val="both"/>
        <w:rPr>
          <w:rFonts w:asciiTheme="minorHAnsi" w:eastAsia="Calibri" w:hAnsiTheme="minorHAnsi" w:cstheme="minorHAnsi"/>
          <w:sz w:val="22"/>
          <w:szCs w:val="22"/>
          <w:u w:val="single"/>
        </w:rPr>
      </w:pPr>
      <w:r>
        <w:rPr>
          <w:rFonts w:asciiTheme="minorHAnsi" w:eastAsia="Calibri" w:hAnsiTheme="minorHAnsi" w:cstheme="minorHAnsi"/>
          <w:sz w:val="22"/>
          <w:szCs w:val="22"/>
        </w:rPr>
        <w:t xml:space="preserve">W przypadku, gdy Wykonawca zaproponuje rozwiązania równoważne, w tym materiały, urządzenia i inne elementy, </w:t>
      </w:r>
      <w:r>
        <w:rPr>
          <w:rFonts w:asciiTheme="minorHAnsi" w:eastAsia="Calibri" w:hAnsiTheme="minorHAnsi" w:cstheme="minorHAnsi"/>
          <w:sz w:val="22"/>
          <w:szCs w:val="22"/>
          <w:u w:val="single"/>
        </w:rPr>
        <w:t xml:space="preserve">zobowiązany jest wykonać i załączyć do oferty zestawienie wszystkich zaproponowanych rozwiązań równoważnych (np. materiałów, urządzeń oraz innych elementów równoważnych) i wykazać ich równoważność w stosunku do rozwiązań </w:t>
      </w:r>
      <w:r>
        <w:rPr>
          <w:rFonts w:asciiTheme="minorHAnsi" w:eastAsia="Calibri" w:hAnsiTheme="minorHAnsi" w:cstheme="minorHAnsi"/>
          <w:sz w:val="22"/>
          <w:szCs w:val="22"/>
          <w:u w:val="single"/>
        </w:rPr>
        <w:lastRenderedPageBreak/>
        <w:t>(np. materiału, urządzenia i innego elementu) opisanych w dokumentacji technicznej, ze wskazaniem nazwy, strony i pozycji w dokumentacji technicznej</w:t>
      </w:r>
      <w:r>
        <w:rPr>
          <w:rFonts w:asciiTheme="minorHAnsi" w:eastAsia="Calibri" w:hAnsiTheme="minorHAnsi" w:cstheme="minorHAnsi"/>
          <w:i/>
          <w:sz w:val="22"/>
          <w:szCs w:val="22"/>
          <w:u w:val="single"/>
        </w:rPr>
        <w:t>,</w:t>
      </w:r>
      <w:r>
        <w:rPr>
          <w:rFonts w:asciiTheme="minorHAnsi" w:eastAsia="Calibri" w:hAnsiTheme="minorHAnsi" w:cstheme="minorHAnsi"/>
          <w:sz w:val="22"/>
          <w:szCs w:val="22"/>
          <w:u w:val="single"/>
        </w:rPr>
        <w:t xml:space="preserve"> których dotyczy. Opis zaproponowanych rozwiązań równoważnych powinien być dołączony do oferty </w:t>
      </w:r>
      <w:r>
        <w:rPr>
          <w:rFonts w:asciiTheme="minorHAnsi" w:eastAsia="Calibri" w:hAnsiTheme="minorHAnsi" w:cstheme="minorHAnsi"/>
          <w:sz w:val="22"/>
          <w:szCs w:val="22"/>
        </w:rPr>
        <w:t>i musi być na tyle szczegółowy, żeby Zamawiający przy ocenie ofert mógł ocenić spełnienie wymagań dotyczących ich właściwości funkcjonalnych, jakościowych i parametrów oraz rozstrzygnąć, czy zaproponowane rozwiązania są równoważne. Oznacza to, że na Wykonawcy spoczywa obowiązek wykazania, że oferowane przez niego rozwiązania (np. materiały, urządzenia i inne elementy) są równoważne w stosunku do opisanych przez Zamawiającego.</w:t>
      </w:r>
    </w:p>
    <w:p w14:paraId="2B4BA56D" w14:textId="77777777" w:rsidR="00023E50" w:rsidRDefault="00290BDC">
      <w:pPr>
        <w:ind w:left="567"/>
        <w:jc w:val="both"/>
        <w:rPr>
          <w:rFonts w:asciiTheme="minorHAnsi" w:eastAsia="Calibri" w:hAnsiTheme="minorHAnsi" w:cstheme="minorHAnsi"/>
          <w:sz w:val="22"/>
          <w:szCs w:val="22"/>
          <w:u w:val="single"/>
        </w:rPr>
      </w:pPr>
      <w:r>
        <w:rPr>
          <w:rFonts w:asciiTheme="minorHAnsi" w:eastAsia="Calibri" w:hAnsiTheme="minorHAnsi" w:cstheme="minorHAnsi"/>
          <w:sz w:val="22"/>
          <w:szCs w:val="22"/>
        </w:rPr>
        <w:t>Wszystkie znaki towarowe, patenty lub świadectw pochodzenia, źródła lub szczególnego procesu a także normy, europejskie oceny techniczne, aprobaty, specyfikacje techniczne i systemy referencji technicznych wskazane w dokumentacji technicznej należy traktować wyłącznie jako przykładowe, a Zamawiający dopuszcza zastosowanie materiałów, urządzeń równoważnych, tj. o parametrach funkcjonalnych nie gorszych niż wskazane przez Zamawiającego. Wszystkie przewidziane w dokumentacji przetargowej parametry i wymogi techniczne przykładowych materiałów, urządzeń są parametrami minimalnymi, chyba że zapis mówi inaczej.</w:t>
      </w:r>
    </w:p>
    <w:p w14:paraId="10160C82" w14:textId="77777777" w:rsidR="00023E50" w:rsidRDefault="00290BDC">
      <w:pPr>
        <w:numPr>
          <w:ilvl w:val="1"/>
          <w:numId w:val="15"/>
        </w:numPr>
        <w:ind w:left="567" w:firstLine="0"/>
        <w:jc w:val="both"/>
        <w:rPr>
          <w:rFonts w:asciiTheme="minorHAnsi" w:eastAsia="Calibri" w:hAnsiTheme="minorHAnsi" w:cstheme="minorHAnsi"/>
          <w:sz w:val="22"/>
          <w:szCs w:val="22"/>
        </w:rPr>
      </w:pPr>
      <w:r>
        <w:rPr>
          <w:rFonts w:asciiTheme="minorHAnsi" w:eastAsia="Calibri" w:hAnsiTheme="minorHAnsi" w:cstheme="minorHAnsi"/>
          <w:sz w:val="22"/>
          <w:szCs w:val="22"/>
        </w:rPr>
        <w:t>Do wszystkich znaków towarowych, patentów lub świadectw pochodzenia, źródła lub szczególnego procesu a także norm, europejskich ocen technicznych, aprobat, specyfikacji technicznych i systemów referencji technicznych wskazanych w dokumentacji dopisuje się wyrazy "lub równoważne".</w:t>
      </w:r>
    </w:p>
    <w:p w14:paraId="38EA9CC3" w14:textId="77777777" w:rsidR="00023E50" w:rsidRDefault="00023E50">
      <w:pPr>
        <w:shd w:val="clear" w:color="auto" w:fill="FFFFFF"/>
        <w:tabs>
          <w:tab w:val="left" w:pos="284"/>
        </w:tabs>
        <w:spacing w:line="252" w:lineRule="auto"/>
        <w:contextualSpacing/>
        <w:jc w:val="both"/>
        <w:rPr>
          <w:rFonts w:asciiTheme="minorHAnsi" w:eastAsia="Calibri" w:hAnsiTheme="minorHAnsi" w:cstheme="minorHAnsi"/>
          <w:sz w:val="22"/>
          <w:szCs w:val="22"/>
        </w:rPr>
      </w:pPr>
    </w:p>
    <w:p w14:paraId="1B8CADE6" w14:textId="77777777" w:rsidR="00023E50" w:rsidRDefault="00290BDC">
      <w:pPr>
        <w:numPr>
          <w:ilvl w:val="0"/>
          <w:numId w:val="15"/>
        </w:numPr>
        <w:shd w:val="clear" w:color="auto" w:fill="FFFFFF"/>
        <w:spacing w:line="252" w:lineRule="auto"/>
        <w:ind w:left="709" w:hanging="709"/>
        <w:contextualSpacing/>
        <w:jc w:val="both"/>
        <w:rPr>
          <w:rFonts w:asciiTheme="minorHAnsi" w:hAnsiTheme="minorHAnsi" w:cstheme="minorHAnsi"/>
          <w:sz w:val="22"/>
          <w:szCs w:val="22"/>
        </w:rPr>
      </w:pPr>
      <w:r>
        <w:rPr>
          <w:rFonts w:asciiTheme="minorHAnsi" w:hAnsiTheme="minorHAnsi" w:cstheme="minorHAnsi"/>
          <w:b/>
          <w:sz w:val="22"/>
          <w:szCs w:val="22"/>
          <w:lang w:eastAsia="en-US"/>
        </w:rPr>
        <w:t>Wymagania w zakresie zatrudniania przez Wykonawcę lub podwykonawcę osób na podstawie stosunku pracy.</w:t>
      </w:r>
    </w:p>
    <w:p w14:paraId="7EF807D9" w14:textId="77777777" w:rsidR="00023E50" w:rsidRDefault="00290BDC">
      <w:pPr>
        <w:shd w:val="clear" w:color="auto" w:fill="FFFFFF"/>
        <w:spacing w:line="252" w:lineRule="auto"/>
        <w:ind w:left="709" w:hanging="425"/>
        <w:contextualSpacing/>
        <w:jc w:val="both"/>
        <w:rPr>
          <w:rFonts w:asciiTheme="minorHAnsi" w:hAnsiTheme="minorHAnsi" w:cstheme="minorHAnsi"/>
          <w:sz w:val="22"/>
          <w:szCs w:val="22"/>
        </w:rPr>
      </w:pPr>
      <w:r>
        <w:rPr>
          <w:rFonts w:asciiTheme="minorHAnsi" w:hAnsiTheme="minorHAnsi" w:cstheme="minorHAnsi"/>
          <w:sz w:val="22"/>
          <w:szCs w:val="22"/>
        </w:rPr>
        <w:t>Nie dotyczy.</w:t>
      </w:r>
    </w:p>
    <w:p w14:paraId="0C5211FC" w14:textId="77777777" w:rsidR="00023E50" w:rsidRDefault="00023E50">
      <w:pPr>
        <w:shd w:val="clear" w:color="auto" w:fill="FFFFFF"/>
        <w:spacing w:line="252" w:lineRule="auto"/>
        <w:ind w:left="709" w:hanging="425"/>
        <w:contextualSpacing/>
        <w:jc w:val="both"/>
        <w:rPr>
          <w:rFonts w:asciiTheme="minorHAnsi" w:hAnsiTheme="minorHAnsi" w:cstheme="minorHAnsi"/>
          <w:sz w:val="22"/>
          <w:szCs w:val="22"/>
        </w:rPr>
      </w:pPr>
    </w:p>
    <w:p w14:paraId="4388B7A7" w14:textId="77777777" w:rsidR="00023E50" w:rsidRDefault="00290BDC">
      <w:pPr>
        <w:numPr>
          <w:ilvl w:val="0"/>
          <w:numId w:val="6"/>
        </w:numPr>
        <w:shd w:val="clear" w:color="auto" w:fill="FFFFFF"/>
        <w:spacing w:line="252" w:lineRule="auto"/>
        <w:ind w:left="709" w:hanging="709"/>
        <w:contextualSpacing/>
        <w:jc w:val="both"/>
        <w:rPr>
          <w:rFonts w:asciiTheme="minorHAnsi" w:hAnsiTheme="minorHAnsi" w:cstheme="minorHAnsi"/>
          <w:b/>
          <w:bCs/>
          <w:sz w:val="22"/>
          <w:szCs w:val="22"/>
        </w:rPr>
      </w:pPr>
      <w:r>
        <w:rPr>
          <w:rFonts w:asciiTheme="minorHAnsi" w:hAnsiTheme="minorHAnsi" w:cstheme="minorHAnsi"/>
          <w:b/>
          <w:bCs/>
          <w:sz w:val="22"/>
          <w:szCs w:val="22"/>
          <w:lang w:eastAsia="en-US"/>
        </w:rPr>
        <w:t>Wykonawcy/podwykonawcy/podmioty udostępniające Wykonawcy swój potencjał</w:t>
      </w:r>
    </w:p>
    <w:p w14:paraId="6EFA69F7" w14:textId="77777777" w:rsidR="00023E50" w:rsidRDefault="00290BDC">
      <w:pPr>
        <w:numPr>
          <w:ilvl w:val="1"/>
          <w:numId w:val="16"/>
        </w:numPr>
        <w:ind w:left="567" w:firstLine="0"/>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Wykonawcą </w:t>
      </w:r>
      <w:r>
        <w:rPr>
          <w:rFonts w:asciiTheme="minorHAnsi" w:hAnsiTheme="minorHAnsi" w:cstheme="minorHAnsi"/>
          <w:bCs/>
          <w:sz w:val="22"/>
          <w:szCs w:val="22"/>
          <w:lang w:eastAsia="en-US"/>
        </w:rPr>
        <w:t>jest</w:t>
      </w:r>
      <w:r>
        <w:rPr>
          <w:rFonts w:asciiTheme="minorHAnsi" w:hAnsiTheme="minorHAnsi" w:cstheme="minorHAnsi"/>
          <w:sz w:val="22"/>
          <w:szCs w:val="22"/>
          <w:lang w:eastAsia="en-US"/>
        </w:rPr>
        <w:t xml:space="preserve"> osobą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7C022F1" w14:textId="77777777" w:rsidR="00023E50" w:rsidRDefault="00290BDC">
      <w:pPr>
        <w:numPr>
          <w:ilvl w:val="1"/>
          <w:numId w:val="16"/>
        </w:numPr>
        <w:ind w:left="567" w:firstLine="0"/>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Zamawiający </w:t>
      </w:r>
      <w:r>
        <w:rPr>
          <w:rFonts w:asciiTheme="minorHAnsi" w:hAnsiTheme="minorHAnsi" w:cstheme="minorHAnsi"/>
          <w:sz w:val="22"/>
          <w:szCs w:val="22"/>
          <w:u w:val="single"/>
          <w:lang w:eastAsia="en-US"/>
        </w:rPr>
        <w:t>nie zastrzega</w:t>
      </w:r>
      <w:r>
        <w:rPr>
          <w:rFonts w:asciiTheme="minorHAnsi" w:hAnsiTheme="minorHAnsi" w:cstheme="minorHAnsi"/>
          <w:sz w:val="22"/>
          <w:szCs w:val="22"/>
          <w:lang w:eastAsia="en-US"/>
        </w:rPr>
        <w:t xml:space="preserve"> możliwości ubiegania się o udzielenie zamówienia wyłącznie przez Wykonawców, o których mowa w art. 94 ustawy </w:t>
      </w:r>
      <w:proofErr w:type="spellStart"/>
      <w:r>
        <w:rPr>
          <w:rFonts w:asciiTheme="minorHAnsi" w:hAnsiTheme="minorHAnsi" w:cstheme="minorHAnsi"/>
          <w:sz w:val="22"/>
          <w:szCs w:val="22"/>
          <w:lang w:eastAsia="en-US"/>
        </w:rPr>
        <w:t>Pzp</w:t>
      </w:r>
      <w:proofErr w:type="spellEnd"/>
      <w:r>
        <w:rPr>
          <w:rFonts w:asciiTheme="minorHAnsi" w:hAnsiTheme="minorHAnsi" w:cstheme="minorHAnsi"/>
          <w:sz w:val="22"/>
          <w:szCs w:val="22"/>
          <w:lang w:eastAsia="en-US"/>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410934EB" w14:textId="77777777" w:rsidR="00023E50" w:rsidRDefault="00290BDC">
      <w:pPr>
        <w:numPr>
          <w:ilvl w:val="1"/>
          <w:numId w:val="16"/>
        </w:numPr>
        <w:ind w:left="567" w:firstLine="0"/>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Zamówienie może zostać udzielone Wykonawcy, który:</w:t>
      </w:r>
    </w:p>
    <w:p w14:paraId="193FEC26" w14:textId="77777777" w:rsidR="00023E50" w:rsidRDefault="00290BDC">
      <w:pPr>
        <w:ind w:left="426" w:firstLine="567"/>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 spełnia warunki udziału w postępowaniu określone w pkt 12. SWZ;</w:t>
      </w:r>
    </w:p>
    <w:p w14:paraId="445319F0" w14:textId="77777777" w:rsidR="00023E50" w:rsidRDefault="00290BDC">
      <w:pPr>
        <w:ind w:left="426" w:firstLine="567"/>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nie podlega wykluczeniu na podstawie art. 108 ust. 1 ustawy </w:t>
      </w:r>
      <w:proofErr w:type="spellStart"/>
      <w:r>
        <w:rPr>
          <w:rFonts w:asciiTheme="minorHAnsi" w:hAnsiTheme="minorHAnsi" w:cstheme="minorHAnsi"/>
          <w:sz w:val="22"/>
          <w:szCs w:val="22"/>
          <w:lang w:eastAsia="en-US"/>
        </w:rPr>
        <w:t>Pzp</w:t>
      </w:r>
      <w:proofErr w:type="spellEnd"/>
      <w:r>
        <w:rPr>
          <w:rFonts w:asciiTheme="minorHAnsi" w:hAnsiTheme="minorHAnsi" w:cstheme="minorHAnsi"/>
          <w:sz w:val="22"/>
          <w:szCs w:val="22"/>
          <w:lang w:eastAsia="en-US"/>
        </w:rPr>
        <w:t xml:space="preserve"> i </w:t>
      </w:r>
      <w:r>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Dz.U.</w:t>
      </w:r>
      <w:r>
        <w:rPr>
          <w:rFonts w:asciiTheme="minorHAnsi" w:hAnsiTheme="minorHAnsi" w:cstheme="minorHAnsi"/>
          <w:sz w:val="22"/>
          <w:szCs w:val="22"/>
        </w:rPr>
        <w:br/>
        <w:t>z 2024 r., poz. 507 ze zm.)</w:t>
      </w:r>
    </w:p>
    <w:p w14:paraId="4316E581" w14:textId="77777777" w:rsidR="00023E50" w:rsidRDefault="00290BDC">
      <w:pPr>
        <w:ind w:left="426" w:firstLine="567"/>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złożył ofertę niepodlegającą odrzuceniu na podstawie art. 226 ust. 1 ustawy </w:t>
      </w:r>
      <w:proofErr w:type="spellStart"/>
      <w:r>
        <w:rPr>
          <w:rFonts w:asciiTheme="minorHAnsi" w:hAnsiTheme="minorHAnsi" w:cstheme="minorHAnsi"/>
          <w:sz w:val="22"/>
          <w:szCs w:val="22"/>
          <w:lang w:eastAsia="en-US"/>
        </w:rPr>
        <w:t>Pzp</w:t>
      </w:r>
      <w:proofErr w:type="spellEnd"/>
      <w:r>
        <w:rPr>
          <w:rFonts w:asciiTheme="minorHAnsi" w:hAnsiTheme="minorHAnsi" w:cstheme="minorHAnsi"/>
          <w:sz w:val="22"/>
          <w:szCs w:val="22"/>
          <w:lang w:eastAsia="en-US"/>
        </w:rPr>
        <w:t>.</w:t>
      </w:r>
    </w:p>
    <w:p w14:paraId="606F4D1E" w14:textId="77777777" w:rsidR="00023E50" w:rsidRDefault="00290BDC">
      <w:pPr>
        <w:numPr>
          <w:ilvl w:val="1"/>
          <w:numId w:val="16"/>
        </w:numPr>
        <w:ind w:left="567" w:firstLine="0"/>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Wykonawcy mogą wspólnie ubiegać się o udzielenie zamówienia. </w:t>
      </w:r>
    </w:p>
    <w:p w14:paraId="28EE6E23" w14:textId="77777777" w:rsidR="00023E50" w:rsidRDefault="00290BDC">
      <w:pPr>
        <w:ind w:left="567" w:firstLine="142"/>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W takim przypadku:</w:t>
      </w:r>
    </w:p>
    <w:p w14:paraId="5E040051" w14:textId="77777777" w:rsidR="00023E50" w:rsidRDefault="00290BDC">
      <w:pPr>
        <w:spacing w:after="200" w:line="252" w:lineRule="auto"/>
        <w:ind w:left="426" w:firstLine="708"/>
        <w:contextualSpacing/>
        <w:jc w:val="both"/>
        <w:rPr>
          <w:rFonts w:asciiTheme="minorHAnsi" w:hAnsiTheme="minorHAnsi" w:cstheme="minorHAnsi"/>
          <w:b/>
          <w:bCs/>
          <w:sz w:val="22"/>
          <w:szCs w:val="22"/>
          <w:lang w:eastAsia="en-US"/>
        </w:rPr>
      </w:pPr>
      <w:r>
        <w:rPr>
          <w:rFonts w:asciiTheme="minorHAnsi" w:hAnsiTheme="minorHAnsi" w:cstheme="minorHAnsi"/>
          <w:bCs/>
          <w:sz w:val="22"/>
          <w:szCs w:val="22"/>
          <w:lang w:eastAsia="en-US"/>
        </w:rPr>
        <w:t>- Wykonawcy występujący wspólnie są zobowiązani do ustanowienia pełnomocnika do reprezentowania ich w postępowaniu albo do reprezentowania ich w postępowaniu i zawarcia umowy w sprawie przedmiotowego zamówienia publicznego.</w:t>
      </w:r>
    </w:p>
    <w:p w14:paraId="5A8D07D4" w14:textId="77777777" w:rsidR="00023E50" w:rsidRDefault="00290BDC">
      <w:pPr>
        <w:spacing w:after="200" w:line="252" w:lineRule="auto"/>
        <w:ind w:left="426" w:firstLine="567"/>
        <w:contextualSpacing/>
        <w:jc w:val="both"/>
        <w:rPr>
          <w:rFonts w:asciiTheme="minorHAnsi" w:hAnsiTheme="minorHAnsi" w:cstheme="minorHAnsi"/>
          <w:b/>
          <w:bCs/>
          <w:sz w:val="22"/>
          <w:szCs w:val="22"/>
          <w:lang w:eastAsia="en-US"/>
        </w:rPr>
      </w:pPr>
      <w:r>
        <w:rPr>
          <w:rFonts w:asciiTheme="minorHAnsi" w:hAnsiTheme="minorHAnsi" w:cstheme="minorHAnsi"/>
          <w:bCs/>
          <w:sz w:val="22"/>
          <w:szCs w:val="22"/>
          <w:lang w:eastAsia="en-US"/>
        </w:rPr>
        <w:t>- Wszelka korespondencja będzie prowadzona przez Zamawiającego wyłącznie z pełnomocnikiem.</w:t>
      </w:r>
    </w:p>
    <w:p w14:paraId="6F723923" w14:textId="77777777" w:rsidR="00023E50" w:rsidRDefault="00290BDC">
      <w:pPr>
        <w:numPr>
          <w:ilvl w:val="1"/>
          <w:numId w:val="17"/>
        </w:numPr>
        <w:ind w:left="567" w:firstLine="0"/>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Potencjał podmiotu trzeciego</w:t>
      </w:r>
    </w:p>
    <w:p w14:paraId="0C06EDDA" w14:textId="77777777" w:rsidR="00023E50" w:rsidRDefault="00290BDC">
      <w:pPr>
        <w:pStyle w:val="Akapitzlist"/>
        <w:ind w:left="0"/>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W celu potwierdzenia spełnienia warunków udziału w postępowaniu, Wykonawca może polegać na potencjale podmiotu trzeciego na zasadach opisanych w art.118–123 ustawy </w:t>
      </w:r>
      <w:proofErr w:type="spellStart"/>
      <w:r>
        <w:rPr>
          <w:rFonts w:asciiTheme="minorHAnsi" w:hAnsiTheme="minorHAnsi" w:cstheme="minorHAnsi"/>
          <w:sz w:val="22"/>
          <w:szCs w:val="22"/>
          <w:lang w:eastAsia="en-US"/>
        </w:rPr>
        <w:t>Pzp</w:t>
      </w:r>
      <w:proofErr w:type="spellEnd"/>
      <w:r>
        <w:rPr>
          <w:rFonts w:asciiTheme="minorHAnsi" w:hAnsiTheme="minorHAnsi" w:cstheme="minorHAnsi"/>
          <w:sz w:val="22"/>
          <w:szCs w:val="22"/>
          <w:lang w:eastAsia="en-US"/>
        </w:rPr>
        <w:t xml:space="preserve">. Podmiot trzeci na potencjał, którego Wykonawca powołuje się w celu wykazania spełnienia warunków udziału w </w:t>
      </w:r>
      <w:r>
        <w:rPr>
          <w:rFonts w:asciiTheme="minorHAnsi" w:hAnsiTheme="minorHAnsi" w:cstheme="minorHAnsi"/>
          <w:sz w:val="22"/>
          <w:szCs w:val="22"/>
          <w:lang w:eastAsia="en-US"/>
        </w:rPr>
        <w:lastRenderedPageBreak/>
        <w:t xml:space="preserve">postępowaniu, nie może podlegać wykluczeniu na podstawie art. 108 ust. 1 ustawy </w:t>
      </w:r>
      <w:proofErr w:type="spellStart"/>
      <w:r>
        <w:rPr>
          <w:rFonts w:asciiTheme="minorHAnsi" w:hAnsiTheme="minorHAnsi" w:cstheme="minorHAnsi"/>
          <w:sz w:val="22"/>
          <w:szCs w:val="22"/>
          <w:lang w:eastAsia="en-US"/>
        </w:rPr>
        <w:t>Pzp</w:t>
      </w:r>
      <w:proofErr w:type="spellEnd"/>
      <w:r>
        <w:rPr>
          <w:rFonts w:asciiTheme="minorHAnsi" w:hAnsiTheme="minorHAnsi" w:cstheme="minorHAnsi"/>
          <w:sz w:val="22"/>
          <w:szCs w:val="22"/>
          <w:lang w:eastAsia="en-US"/>
        </w:rPr>
        <w:t xml:space="preserve"> i </w:t>
      </w:r>
      <w:r>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Dz.U. z 2024 r., poz. 507 ze zm.).</w:t>
      </w:r>
    </w:p>
    <w:p w14:paraId="00DF7AAC" w14:textId="77777777" w:rsidR="00023E50" w:rsidRDefault="00023E50">
      <w:pPr>
        <w:pStyle w:val="Akapitzlist"/>
        <w:ind w:left="0"/>
        <w:jc w:val="both"/>
        <w:rPr>
          <w:rFonts w:asciiTheme="minorHAnsi" w:hAnsiTheme="minorHAnsi" w:cstheme="minorHAnsi"/>
          <w:sz w:val="22"/>
          <w:szCs w:val="22"/>
        </w:rPr>
      </w:pPr>
    </w:p>
    <w:p w14:paraId="1871CDFC" w14:textId="77777777" w:rsidR="00023E50" w:rsidRDefault="00290BDC">
      <w:pPr>
        <w:numPr>
          <w:ilvl w:val="0"/>
          <w:numId w:val="17"/>
        </w:numPr>
        <w:ind w:left="709" w:hanging="709"/>
        <w:jc w:val="both"/>
        <w:rPr>
          <w:rFonts w:asciiTheme="minorHAnsi" w:hAnsiTheme="minorHAnsi" w:cstheme="minorHAnsi"/>
          <w:b/>
          <w:bCs/>
          <w:sz w:val="22"/>
          <w:szCs w:val="22"/>
        </w:rPr>
      </w:pPr>
      <w:r>
        <w:rPr>
          <w:rFonts w:asciiTheme="minorHAnsi" w:hAnsiTheme="minorHAnsi" w:cstheme="minorHAnsi"/>
          <w:b/>
          <w:sz w:val="22"/>
          <w:szCs w:val="22"/>
          <w:lang w:eastAsia="en-US"/>
        </w:rPr>
        <w:t xml:space="preserve">Komunikacja w postępowaniu, wymagania techniczne dla dokumentów elektronicznych oraz środków komunikacji elektronicznej, </w:t>
      </w:r>
      <w:r>
        <w:rPr>
          <w:rFonts w:asciiTheme="minorHAnsi" w:hAnsiTheme="minorHAnsi" w:cstheme="minorHAnsi"/>
          <w:b/>
          <w:bCs/>
          <w:sz w:val="22"/>
          <w:szCs w:val="22"/>
        </w:rPr>
        <w:t>osoby uprawnione do porozumiewania się z Wykonawcami. Wyjaśnienia treści oferty.</w:t>
      </w:r>
    </w:p>
    <w:p w14:paraId="60F80A8C" w14:textId="77777777" w:rsidR="00023E50" w:rsidRDefault="00290BDC">
      <w:pPr>
        <w:pStyle w:val="Tekstprzypisudolnego"/>
        <w:numPr>
          <w:ilvl w:val="1"/>
          <w:numId w:val="18"/>
        </w:numPr>
        <w:spacing w:line="22" w:lineRule="atLeast"/>
        <w:ind w:left="567" w:firstLine="0"/>
        <w:jc w:val="both"/>
        <w:rPr>
          <w:rFonts w:asciiTheme="minorHAnsi" w:hAnsiTheme="minorHAnsi" w:cstheme="minorHAnsi"/>
          <w:sz w:val="22"/>
          <w:szCs w:val="22"/>
        </w:rPr>
      </w:pPr>
      <w:bookmarkStart w:id="0" w:name="_Hlk120705171"/>
      <w:r>
        <w:rPr>
          <w:rFonts w:asciiTheme="minorHAnsi" w:hAnsiTheme="minorHAnsi" w:cstheme="minorHAnsi"/>
          <w:sz w:val="22"/>
          <w:szCs w:val="22"/>
        </w:rPr>
        <w:t xml:space="preserve">W postępowaniu o udzielenie zamówienia publicznego komunikacja między Zamawiającym, a Wykonawcami odbywa się przy użyciu Platformy e-Zamówienia, która jest dostępna pod adresem </w:t>
      </w:r>
      <w:hyperlink r:id="rId8">
        <w:r>
          <w:rPr>
            <w:rStyle w:val="Hipercze"/>
            <w:rFonts w:asciiTheme="minorHAnsi" w:eastAsiaTheme="majorEastAsia" w:hAnsiTheme="minorHAnsi" w:cstheme="minorHAnsi"/>
            <w:sz w:val="22"/>
            <w:szCs w:val="22"/>
          </w:rPr>
          <w:t>https://ezamowienia.gov.pl</w:t>
        </w:r>
      </w:hyperlink>
    </w:p>
    <w:p w14:paraId="26B98593" w14:textId="77777777" w:rsidR="00023E50" w:rsidRDefault="00290BDC">
      <w:pPr>
        <w:pStyle w:val="Tekstprzypisudolnego"/>
        <w:numPr>
          <w:ilvl w:val="1"/>
          <w:numId w:val="18"/>
        </w:numPr>
        <w:spacing w:line="22" w:lineRule="atLeast"/>
        <w:ind w:left="567" w:firstLine="0"/>
        <w:jc w:val="both"/>
        <w:rPr>
          <w:rFonts w:asciiTheme="minorHAnsi" w:hAnsiTheme="minorHAnsi" w:cstheme="minorHAnsi"/>
          <w:sz w:val="22"/>
          <w:szCs w:val="22"/>
        </w:rPr>
      </w:pPr>
      <w:r>
        <w:rPr>
          <w:rFonts w:asciiTheme="minorHAnsi" w:hAnsiTheme="minorHAnsi" w:cstheme="minorHAnsi"/>
          <w:sz w:val="22"/>
          <w:szCs w:val="22"/>
        </w:rPr>
        <w:t>Korzystanie z Platformy e-Zamówienia jest bezpłatne.</w:t>
      </w:r>
    </w:p>
    <w:p w14:paraId="364618FE" w14:textId="77777777" w:rsidR="00023E50" w:rsidRDefault="00290BDC">
      <w:pPr>
        <w:pStyle w:val="Tekstprzypisudolnego"/>
        <w:numPr>
          <w:ilvl w:val="1"/>
          <w:numId w:val="18"/>
        </w:numPr>
        <w:spacing w:line="22" w:lineRule="atLeast"/>
        <w:ind w:left="567" w:firstLine="0"/>
        <w:jc w:val="both"/>
        <w:rPr>
          <w:rFonts w:asciiTheme="minorHAnsi" w:hAnsiTheme="minorHAnsi" w:cstheme="minorHAnsi"/>
          <w:sz w:val="22"/>
          <w:szCs w:val="22"/>
        </w:rPr>
      </w:pPr>
      <w:r>
        <w:rPr>
          <w:rFonts w:asciiTheme="minorHAnsi" w:hAnsiTheme="minorHAnsi" w:cstheme="minorHAnsi"/>
          <w:sz w:val="22"/>
          <w:szCs w:val="22"/>
        </w:rPr>
        <w:t>Zamawiający wyznacza następujące osoby do porozumiewania się z Wykonawcami:</w:t>
      </w:r>
    </w:p>
    <w:p w14:paraId="3A3991C7" w14:textId="186E7F16" w:rsidR="00023E50" w:rsidRDefault="00290BDC">
      <w:pPr>
        <w:pStyle w:val="Tekstprzypisudolnego"/>
        <w:spacing w:line="22" w:lineRule="atLeast"/>
        <w:ind w:left="357"/>
        <w:jc w:val="both"/>
      </w:pPr>
      <w:r>
        <w:rPr>
          <w:rFonts w:asciiTheme="minorHAnsi" w:hAnsiTheme="minorHAnsi" w:cstheme="minorHAnsi"/>
          <w:sz w:val="22"/>
          <w:szCs w:val="22"/>
        </w:rPr>
        <w:t xml:space="preserve">Róża Walczak – </w:t>
      </w:r>
      <w:proofErr w:type="spellStart"/>
      <w:r>
        <w:rPr>
          <w:rFonts w:asciiTheme="minorHAnsi" w:hAnsiTheme="minorHAnsi" w:cstheme="minorHAnsi"/>
          <w:sz w:val="22"/>
          <w:szCs w:val="22"/>
        </w:rPr>
        <w:t>Cupa</w:t>
      </w:r>
      <w:proofErr w:type="spellEnd"/>
      <w:r>
        <w:rPr>
          <w:rFonts w:asciiTheme="minorHAnsi" w:hAnsiTheme="minorHAnsi" w:cstheme="minorHAnsi"/>
          <w:sz w:val="22"/>
          <w:szCs w:val="22"/>
        </w:rPr>
        <w:t xml:space="preserve"> - tel. 56 61 00 200; Dominika Kilińska - tel. 56 61 00 319,</w:t>
      </w:r>
    </w:p>
    <w:p w14:paraId="4D9A6066" w14:textId="77777777" w:rsidR="00023E50" w:rsidRDefault="00290BDC">
      <w:pPr>
        <w:pStyle w:val="Tekstprzypisudolnego"/>
        <w:spacing w:line="22" w:lineRule="atLeast"/>
        <w:ind w:left="357"/>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e-mail: </w:t>
      </w:r>
      <w:hyperlink r:id="rId9">
        <w:r>
          <w:rPr>
            <w:rStyle w:val="Hipercze"/>
            <w:rFonts w:asciiTheme="minorHAnsi" w:eastAsiaTheme="majorEastAsia" w:hAnsiTheme="minorHAnsi" w:cstheme="minorHAnsi"/>
            <w:sz w:val="22"/>
            <w:szCs w:val="22"/>
            <w:lang w:val="en-US"/>
          </w:rPr>
          <w:t>dzp@med.torun.pl</w:t>
        </w:r>
      </w:hyperlink>
    </w:p>
    <w:p w14:paraId="3671127B" w14:textId="77777777" w:rsidR="00023E50" w:rsidRDefault="00290BDC">
      <w:pPr>
        <w:pStyle w:val="Tekstprzypisudolnego"/>
        <w:numPr>
          <w:ilvl w:val="1"/>
          <w:numId w:val="18"/>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color w:val="000000"/>
          <w:sz w:val="22"/>
          <w:szCs w:val="22"/>
        </w:rPr>
        <w:t xml:space="preserve">Adres strony internetowej prowadzącego postępowania na Platformie e-Zamówienia: </w:t>
      </w:r>
      <w:hyperlink r:id="rId10">
        <w:r>
          <w:rPr>
            <w:rStyle w:val="Hipercze"/>
            <w:rFonts w:asciiTheme="minorHAnsi" w:eastAsiaTheme="majorEastAsia" w:hAnsiTheme="minorHAnsi" w:cstheme="minorHAnsi"/>
            <w:b/>
            <w:bCs/>
            <w:sz w:val="22"/>
            <w:szCs w:val="22"/>
          </w:rPr>
          <w:t>https://ezamowienia.gov.pl/pl/</w:t>
        </w:r>
      </w:hyperlink>
    </w:p>
    <w:p w14:paraId="2ADEC1F7" w14:textId="77777777" w:rsidR="00023E50" w:rsidRDefault="00290BDC">
      <w:pPr>
        <w:pStyle w:val="Tekstprzypisudolnego"/>
        <w:numPr>
          <w:ilvl w:val="1"/>
          <w:numId w:val="18"/>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Postępowanie można wyszukać również ze strony głównej Platformy e-Zamówienia (przycisk „Przeglądaj postępowania/konkursy”)</w:t>
      </w:r>
    </w:p>
    <w:p w14:paraId="3EC3ECEF" w14:textId="77777777" w:rsidR="00023E50" w:rsidRDefault="00290BDC">
      <w:pPr>
        <w:pStyle w:val="Tekstprzypisudolnego"/>
        <w:numPr>
          <w:ilvl w:val="1"/>
          <w:numId w:val="18"/>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color w:val="0040C0"/>
          <w:sz w:val="22"/>
          <w:szCs w:val="22"/>
        </w:rPr>
        <w:t xml:space="preserve"> </w:t>
      </w:r>
      <w:r>
        <w:rPr>
          <w:rFonts w:asciiTheme="minorHAnsi" w:hAnsiTheme="minorHAnsi" w:cstheme="minorHAnsi"/>
          <w:sz w:val="22"/>
          <w:szCs w:val="22"/>
        </w:rPr>
        <w:t>Identyfikator (ID) postępowania na Platformie e-Zamówienia:</w:t>
      </w:r>
      <w:r>
        <w:rPr>
          <w:rFonts w:asciiTheme="minorHAnsi" w:hAnsiTheme="minorHAnsi" w:cstheme="minorHAnsi"/>
          <w:sz w:val="22"/>
          <w:szCs w:val="22"/>
        </w:rPr>
        <w:br/>
      </w:r>
      <w:r>
        <w:rPr>
          <w:rFonts w:asciiTheme="minorHAnsi" w:hAnsiTheme="minorHAnsi" w:cstheme="minorHAnsi"/>
          <w:b/>
          <w:bCs/>
          <w:sz w:val="22"/>
          <w:szCs w:val="22"/>
        </w:rPr>
        <w:t>ocds-148610-de0d86d8-e5d9-45cb-bdf2-eb585051b89f</w:t>
      </w:r>
      <w:r>
        <w:rPr>
          <w:rFonts w:asciiTheme="minorHAnsi" w:hAnsiTheme="minorHAnsi" w:cstheme="minorHAnsi"/>
          <w:sz w:val="22"/>
          <w:szCs w:val="22"/>
        </w:rPr>
        <w:t xml:space="preserve"> </w:t>
      </w:r>
    </w:p>
    <w:p w14:paraId="7D655C3F" w14:textId="77777777" w:rsidR="00023E50" w:rsidRDefault="00290BDC">
      <w:pPr>
        <w:pStyle w:val="Tekstprzypisudolnego"/>
        <w:numPr>
          <w:ilvl w:val="1"/>
          <w:numId w:val="18"/>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Pr>
          <w:rFonts w:asciiTheme="minorHAnsi" w:hAnsiTheme="minorHAnsi" w:cstheme="minorHAnsi"/>
          <w:i/>
          <w:iCs/>
          <w:sz w:val="22"/>
          <w:szCs w:val="22"/>
        </w:rPr>
        <w:t>Regulamin Platformy e-Zamówienia</w:t>
      </w:r>
      <w:r>
        <w:rPr>
          <w:rFonts w:asciiTheme="minorHAnsi" w:hAnsiTheme="minorHAnsi" w:cstheme="minorHAnsi"/>
          <w:sz w:val="22"/>
          <w:szCs w:val="22"/>
        </w:rPr>
        <w:t>, dostępny na stronie internetowej https://ezamowienia.gov.pl oraz informacje zamieszczone w zakładce „Centrum Pomocy”.</w:t>
      </w:r>
    </w:p>
    <w:p w14:paraId="3490CB68" w14:textId="77777777" w:rsidR="00023E50" w:rsidRDefault="00290BDC">
      <w:pPr>
        <w:pStyle w:val="Tekstprzypisudolnego"/>
        <w:numPr>
          <w:ilvl w:val="1"/>
          <w:numId w:val="18"/>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Przeglądanie i pobieranie publicznej treści dokumentacji postępowania nie wymaga posiadania konta na Platformie e-Zamówienia ani logowania.</w:t>
      </w:r>
    </w:p>
    <w:p w14:paraId="31D82BA0" w14:textId="77777777" w:rsidR="00023E50" w:rsidRDefault="00290BDC">
      <w:pPr>
        <w:pStyle w:val="Tekstprzypisudolnego"/>
        <w:numPr>
          <w:ilvl w:val="1"/>
          <w:numId w:val="18"/>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D0E609B" w14:textId="77777777" w:rsidR="00023E50" w:rsidRDefault="00290BDC">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Dokumenty elektroniczne, o których mowa w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Pr>
          <w:rFonts w:asciiTheme="minorHAnsi" w:hAnsiTheme="minorHAnsi" w:cstheme="minorHAnsi"/>
          <w:b/>
          <w:bCs/>
          <w:color w:val="000000"/>
          <w:sz w:val="22"/>
          <w:szCs w:val="22"/>
        </w:rPr>
        <w:t xml:space="preserve"> </w:t>
      </w:r>
      <w:r>
        <w:rPr>
          <w:rFonts w:asciiTheme="minorHAnsi" w:hAnsiTheme="minorHAnsi" w:cstheme="minorHAnsi"/>
          <w:sz w:val="22"/>
          <w:szCs w:val="22"/>
        </w:rPr>
        <w:t xml:space="preserve">W przypadku formatów, o których mowa w art. 66 ust. 1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ww. regulacje nie będą miały bezpośredniego zastosowania.</w:t>
      </w:r>
    </w:p>
    <w:p w14:paraId="3B9CFF16" w14:textId="77777777" w:rsidR="00023E50" w:rsidRDefault="00290BDC">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Informacje, oświadczenia lub dokumenty, inne niż wymienione w § 2 ust. 1 rozporządzenia Prezesa Rady Ministrów w sprawie wymagań dla dokumentów elektronicznych, przekazywane w postępowaniu sporządza się w postaci elektronicznej:</w:t>
      </w:r>
    </w:p>
    <w:p w14:paraId="10F2D499" w14:textId="77777777" w:rsidR="00023E50" w:rsidRDefault="00290BDC">
      <w:pPr>
        <w:pStyle w:val="Tekstprzypisudolnego"/>
        <w:numPr>
          <w:ilvl w:val="0"/>
          <w:numId w:val="9"/>
        </w:numPr>
        <w:spacing w:line="22" w:lineRule="atLeast"/>
        <w:ind w:firstLine="273"/>
        <w:jc w:val="both"/>
        <w:rPr>
          <w:rFonts w:asciiTheme="minorHAnsi" w:hAnsiTheme="minorHAnsi" w:cstheme="minorHAnsi"/>
          <w:b/>
          <w:bCs/>
          <w:color w:val="000000"/>
          <w:sz w:val="22"/>
          <w:szCs w:val="22"/>
        </w:rPr>
      </w:pPr>
      <w:r>
        <w:rPr>
          <w:rFonts w:asciiTheme="minorHAnsi" w:hAnsiTheme="minorHAnsi" w:cstheme="minorHAnsi"/>
          <w:sz w:val="22"/>
          <w:szCs w:val="22"/>
        </w:rPr>
        <w:t>w formatach danych określonych w przepisach rozporządzenia Rady Ministrów w sprawie Krajowych Ram Interoperacyjności (i przekazuje się jako załącznik), lub</w:t>
      </w:r>
    </w:p>
    <w:p w14:paraId="4ED2B0BF" w14:textId="77777777" w:rsidR="00023E50" w:rsidRDefault="00290BDC">
      <w:pPr>
        <w:pStyle w:val="Tekstprzypisudolnego"/>
        <w:numPr>
          <w:ilvl w:val="0"/>
          <w:numId w:val="9"/>
        </w:numPr>
        <w:spacing w:line="22" w:lineRule="atLeast"/>
        <w:ind w:firstLine="273"/>
        <w:jc w:val="both"/>
        <w:rPr>
          <w:rFonts w:asciiTheme="minorHAnsi" w:hAnsiTheme="minorHAnsi" w:cstheme="minorHAnsi"/>
          <w:b/>
          <w:bCs/>
          <w:color w:val="000000"/>
          <w:sz w:val="22"/>
          <w:szCs w:val="22"/>
        </w:rPr>
      </w:pPr>
      <w:r>
        <w:rPr>
          <w:rFonts w:asciiTheme="minorHAnsi" w:hAnsiTheme="minorHAnsi" w:cstheme="minorHAnsi"/>
          <w:sz w:val="22"/>
          <w:szCs w:val="22"/>
        </w:rPr>
        <w:t>jako tekst wpisany bezpośrednio do wiadomości przekazywanej przy użyciu środków komunikacji elektronicznej (np. w treści wiadomości e-mail lub w treści „Formularza do komunikacji”).</w:t>
      </w:r>
    </w:p>
    <w:p w14:paraId="03D36DF3" w14:textId="77777777" w:rsidR="00023E50" w:rsidRDefault="00290BDC">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Dz. U. z 2022 r., poz. 1233 ze zm.) Wykonawca, w celu utrzymania w poufności tych informacji, przekazuje je w wydzielonym i odpowiednio oznaczonym pliku, wraz z jednoczesnym zaznaczeniem w nazwie pliku „Dokument stanowiący tajemnicę przedsiębiorstwa”.</w:t>
      </w:r>
    </w:p>
    <w:p w14:paraId="612DBF98" w14:textId="77777777" w:rsidR="00023E50" w:rsidRDefault="00290BDC">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 xml:space="preserve">Komunikacja w postępowaniu, z wyłączeniem składania ofert, odbywa się drogą elektroniczną za pośrednictwem formularzy do komunikacji dostępnych w zakładce </w:t>
      </w:r>
      <w:r>
        <w:rPr>
          <w:rFonts w:asciiTheme="minorHAnsi" w:hAnsiTheme="minorHAnsi" w:cstheme="minorHAnsi"/>
          <w:sz w:val="22"/>
          <w:szCs w:val="22"/>
        </w:rPr>
        <w:lastRenderedPageBreak/>
        <w:t>„Formularze”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31C0C87" w14:textId="77777777" w:rsidR="00023E50" w:rsidRDefault="00290BDC">
      <w:pPr>
        <w:pStyle w:val="Tekstprzypisudolnego"/>
        <w:spacing w:line="22" w:lineRule="atLeast"/>
        <w:ind w:left="709"/>
        <w:jc w:val="both"/>
        <w:rPr>
          <w:rFonts w:asciiTheme="minorHAnsi" w:hAnsiTheme="minorHAnsi" w:cstheme="minorHAnsi"/>
          <w:b/>
          <w:bCs/>
          <w:color w:val="000000"/>
          <w:sz w:val="22"/>
          <w:szCs w:val="22"/>
        </w:rPr>
      </w:pPr>
      <w:r>
        <w:rPr>
          <w:rFonts w:asciiTheme="minorHAnsi" w:hAnsiTheme="minorHAnsi" w:cstheme="minorHAnsi"/>
          <w:sz w:val="22"/>
          <w:szCs w:val="22"/>
        </w:rPr>
        <w:t xml:space="preserve">W przypadku załączników, które są zgodnie z ustawą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6195682" w14:textId="77777777" w:rsidR="00023E50" w:rsidRDefault="00290BDC">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5188D4C" w14:textId="77777777" w:rsidR="00023E50" w:rsidRDefault="00290BDC">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Wszystkie wysłane i odebrane w postępowaniu przez Wykonawcę wiadomości widoczne są po zalogowaniu w podglądzie postępowania w zakładce „Komunikacja”.</w:t>
      </w:r>
    </w:p>
    <w:p w14:paraId="39F16ECE" w14:textId="77777777" w:rsidR="00023E50" w:rsidRDefault="00290BDC">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Maksymalny rozmiar plików przesyłanych za pośrednictwem „Formularzy do komunikacji” wynosi 150 MB (wielkość ta dotyczy plików przesyłanych jako załączniki do jednego formularza).</w:t>
      </w:r>
    </w:p>
    <w:p w14:paraId="7E34B8A3" w14:textId="77777777" w:rsidR="00023E50" w:rsidRDefault="00290BDC">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 xml:space="preserve">Minimalne wymagania techniczne dotyczące sprzętu używanego w celu korzystania z usług Platformy e-Zamówienia oraz informacje dotyczące specyfikacji połączenia określa </w:t>
      </w:r>
      <w:r>
        <w:rPr>
          <w:rFonts w:asciiTheme="minorHAnsi" w:hAnsiTheme="minorHAnsi" w:cstheme="minorHAnsi"/>
          <w:i/>
          <w:iCs/>
          <w:sz w:val="22"/>
          <w:szCs w:val="22"/>
        </w:rPr>
        <w:t>Regulamin Platformy e-Zamówienia</w:t>
      </w:r>
      <w:r>
        <w:rPr>
          <w:rFonts w:asciiTheme="minorHAnsi" w:hAnsiTheme="minorHAnsi" w:cstheme="minorHAnsi"/>
          <w:sz w:val="22"/>
          <w:szCs w:val="22"/>
        </w:rPr>
        <w:t>.</w:t>
      </w:r>
    </w:p>
    <w:p w14:paraId="479C4352" w14:textId="77777777" w:rsidR="00023E50" w:rsidRDefault="00290BDC">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1">
        <w:r>
          <w:rPr>
            <w:rStyle w:val="Hipercze"/>
            <w:rFonts w:asciiTheme="minorHAnsi" w:eastAsiaTheme="majorEastAsia" w:hAnsiTheme="minorHAnsi" w:cstheme="minorHAnsi"/>
            <w:sz w:val="22"/>
            <w:szCs w:val="22"/>
          </w:rPr>
          <w:t>https://ezamowienia.gov.pl</w:t>
        </w:r>
      </w:hyperlink>
      <w:r>
        <w:rPr>
          <w:rFonts w:asciiTheme="minorHAnsi" w:hAnsiTheme="minorHAnsi" w:cstheme="minorHAnsi"/>
          <w:sz w:val="22"/>
          <w:szCs w:val="22"/>
        </w:rPr>
        <w:t xml:space="preserve"> w zakładce „Zgłoś problem”.</w:t>
      </w:r>
    </w:p>
    <w:p w14:paraId="50CF6F3D" w14:textId="77777777" w:rsidR="00023E50" w:rsidRDefault="00290BDC">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 xml:space="preserve">Zamawiający dopuszcza komunikację za pomocą poczty elektronicznej na adres e-mail: </w:t>
      </w:r>
      <w:r>
        <w:rPr>
          <w:rFonts w:asciiTheme="minorHAnsi" w:hAnsiTheme="minorHAnsi" w:cstheme="minorHAnsi"/>
          <w:b/>
          <w:bCs/>
          <w:sz w:val="22"/>
          <w:szCs w:val="22"/>
        </w:rPr>
        <w:t>dzp@med.torun.pl</w:t>
      </w:r>
      <w:r>
        <w:rPr>
          <w:rFonts w:asciiTheme="minorHAnsi" w:hAnsiTheme="minorHAnsi" w:cstheme="minorHAnsi"/>
          <w:sz w:val="22"/>
          <w:szCs w:val="22"/>
        </w:rPr>
        <w:t xml:space="preserve"> (nie dotyczy składania ofert, podmiotowych i przedmiotowych środków dowodowych).</w:t>
      </w:r>
      <w:bookmarkEnd w:id="0"/>
    </w:p>
    <w:p w14:paraId="40EB57D1" w14:textId="77777777" w:rsidR="00023E50" w:rsidRDefault="00290BDC">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Zamawiający nie przewiduje innego sposobu kontaktowania się z Wykonawcami niż przy użyciu środków komunikacji elektronicznej.</w:t>
      </w:r>
    </w:p>
    <w:p w14:paraId="1F94D2E8" w14:textId="77777777" w:rsidR="00023E50" w:rsidRDefault="00290BDC">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Wyjaśnienia dotyczące SWZ udzielane są z zachowaniem zasad określonych w art. 284 uPzp.</w:t>
      </w:r>
    </w:p>
    <w:p w14:paraId="2B6BC9ED" w14:textId="77777777" w:rsidR="00023E50" w:rsidRDefault="00290BDC">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Wykonawca za pośrednictwem Platformy e-Zamówienia lub e-mailem może zwrócić się do Zamawiającego – z wnioskiem o wyjaśnienie treści SWZ.</w:t>
      </w:r>
    </w:p>
    <w:p w14:paraId="612E530D" w14:textId="77777777" w:rsidR="00023E50" w:rsidRDefault="00290BDC">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Zamawiający jest obowiązany udzielić wyjaśnień niezwłocznie, jednak nie później niż na 2 dni przed upływem terminu składania ofert, pod warunkiem, że wniosek o wyjaśnienie treści SWZ wpłynął do zamawiającego nie później niż na 4 przed upływem terminu składania odpowiednio ofert albo ofert podlegających negocjacjom.</w:t>
      </w:r>
    </w:p>
    <w:p w14:paraId="4934FE47" w14:textId="77777777" w:rsidR="00023E50" w:rsidRDefault="00290BDC">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Zamawiający umieści wyjaśnienia treści SWZ na stronie internetowej prowadzonego postępowania.</w:t>
      </w:r>
    </w:p>
    <w:p w14:paraId="110BBA7E" w14:textId="77777777" w:rsidR="00023E50" w:rsidRDefault="00023E50">
      <w:pPr>
        <w:contextualSpacing/>
        <w:jc w:val="both"/>
        <w:rPr>
          <w:rFonts w:asciiTheme="minorHAnsi" w:hAnsiTheme="minorHAnsi" w:cstheme="minorHAnsi"/>
          <w:b/>
          <w:bCs/>
          <w:color w:val="000000"/>
          <w:sz w:val="22"/>
          <w:szCs w:val="22"/>
          <w:lang w:eastAsia="en-US"/>
        </w:rPr>
      </w:pPr>
    </w:p>
    <w:p w14:paraId="09FE3F4E" w14:textId="77777777" w:rsidR="00023E50" w:rsidRDefault="00290BDC">
      <w:pPr>
        <w:numPr>
          <w:ilvl w:val="0"/>
          <w:numId w:val="18"/>
        </w:numPr>
        <w:ind w:left="709" w:hanging="709"/>
        <w:contextualSpacing/>
        <w:jc w:val="both"/>
        <w:rPr>
          <w:rFonts w:asciiTheme="minorHAnsi" w:hAnsiTheme="minorHAnsi" w:cstheme="minorHAnsi"/>
          <w:b/>
          <w:sz w:val="22"/>
          <w:szCs w:val="22"/>
          <w:lang w:eastAsia="en-US"/>
        </w:rPr>
      </w:pPr>
      <w:r>
        <w:rPr>
          <w:rFonts w:asciiTheme="minorHAnsi" w:hAnsiTheme="minorHAnsi" w:cstheme="minorHAnsi"/>
          <w:b/>
          <w:sz w:val="22"/>
          <w:szCs w:val="22"/>
          <w:lang w:eastAsia="en-US"/>
        </w:rPr>
        <w:t>Wizja lokalna</w:t>
      </w:r>
    </w:p>
    <w:p w14:paraId="79CF4A68" w14:textId="77777777" w:rsidR="00023E50" w:rsidRDefault="00290BDC">
      <w:pPr>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Zamawiający </w:t>
      </w:r>
      <w:r>
        <w:rPr>
          <w:rFonts w:asciiTheme="minorHAnsi" w:hAnsiTheme="minorHAnsi" w:cstheme="minorHAnsi"/>
          <w:b/>
          <w:sz w:val="22"/>
          <w:szCs w:val="22"/>
          <w:lang w:eastAsia="en-US"/>
        </w:rPr>
        <w:t>nie przewiduje obowiązku</w:t>
      </w:r>
      <w:r>
        <w:rPr>
          <w:rFonts w:asciiTheme="minorHAnsi" w:hAnsiTheme="minorHAnsi" w:cstheme="minorHAnsi"/>
          <w:sz w:val="22"/>
          <w:szCs w:val="22"/>
          <w:lang w:eastAsia="en-US"/>
        </w:rPr>
        <w:t xml:space="preserve"> odbycia przez Wykonawcę wizji lokalnej oraz sprawdzenia przez Wykonawcę dokumentów niezbędnych do realizacji zamówienia dostępnych na miejscu u Zamawiającego.</w:t>
      </w:r>
    </w:p>
    <w:p w14:paraId="20666507" w14:textId="77777777" w:rsidR="00023E50" w:rsidRDefault="00023E50">
      <w:pPr>
        <w:contextualSpacing/>
        <w:jc w:val="both"/>
        <w:rPr>
          <w:rFonts w:asciiTheme="minorHAnsi" w:hAnsiTheme="minorHAnsi" w:cstheme="minorHAnsi"/>
          <w:sz w:val="22"/>
          <w:szCs w:val="22"/>
          <w:lang w:eastAsia="en-US"/>
        </w:rPr>
      </w:pPr>
    </w:p>
    <w:p w14:paraId="133E9117" w14:textId="77777777" w:rsidR="00023E50" w:rsidRDefault="00290BDC">
      <w:pPr>
        <w:numPr>
          <w:ilvl w:val="0"/>
          <w:numId w:val="18"/>
        </w:numPr>
        <w:ind w:left="709" w:hanging="709"/>
        <w:contextualSpacing/>
        <w:jc w:val="both"/>
        <w:rPr>
          <w:rFonts w:asciiTheme="minorHAnsi" w:hAnsiTheme="minorHAnsi" w:cstheme="minorHAnsi"/>
          <w:b/>
          <w:sz w:val="22"/>
          <w:szCs w:val="22"/>
          <w:lang w:eastAsia="en-US"/>
        </w:rPr>
      </w:pPr>
      <w:r>
        <w:rPr>
          <w:rFonts w:asciiTheme="minorHAnsi" w:hAnsiTheme="minorHAnsi" w:cstheme="minorHAnsi"/>
          <w:b/>
          <w:sz w:val="22"/>
          <w:szCs w:val="22"/>
          <w:lang w:eastAsia="en-US"/>
        </w:rPr>
        <w:t>Termin wykonania zamówienia</w:t>
      </w:r>
    </w:p>
    <w:p w14:paraId="6250E723" w14:textId="77777777" w:rsidR="00023E50" w:rsidRDefault="00290BDC">
      <w:pPr>
        <w:pStyle w:val="Akapitzlist"/>
        <w:spacing w:line="23" w:lineRule="atLeast"/>
        <w:ind w:left="0"/>
        <w:jc w:val="both"/>
        <w:outlineLvl w:val="0"/>
        <w:rPr>
          <w:rFonts w:asciiTheme="minorHAnsi" w:hAnsiTheme="minorHAnsi" w:cstheme="minorHAnsi"/>
          <w:sz w:val="22"/>
          <w:szCs w:val="22"/>
        </w:rPr>
      </w:pPr>
      <w:r>
        <w:rPr>
          <w:rFonts w:asciiTheme="minorHAnsi" w:hAnsiTheme="minorHAnsi" w:cstheme="minorHAnsi"/>
          <w:sz w:val="22"/>
          <w:szCs w:val="22"/>
        </w:rPr>
        <w:t>Termin wykonania zamówienia – 24 miesiące od dnia zawarcia umowy.</w:t>
      </w:r>
    </w:p>
    <w:p w14:paraId="54C00401" w14:textId="77777777" w:rsidR="00023E50" w:rsidRDefault="00023E50">
      <w:pPr>
        <w:rPr>
          <w:rFonts w:asciiTheme="minorHAnsi" w:hAnsiTheme="minorHAnsi" w:cstheme="minorHAnsi"/>
          <w:sz w:val="22"/>
          <w:szCs w:val="22"/>
        </w:rPr>
      </w:pPr>
    </w:p>
    <w:p w14:paraId="65666F7B" w14:textId="77777777" w:rsidR="00023E50" w:rsidRDefault="00290BDC">
      <w:pPr>
        <w:pStyle w:val="Nagwek9"/>
        <w:numPr>
          <w:ilvl w:val="0"/>
          <w:numId w:val="18"/>
        </w:numPr>
        <w:ind w:left="709" w:hanging="709"/>
        <w:rPr>
          <w:rFonts w:asciiTheme="minorHAnsi" w:hAnsiTheme="minorHAnsi" w:cstheme="minorHAnsi"/>
          <w:sz w:val="22"/>
          <w:szCs w:val="22"/>
        </w:rPr>
      </w:pPr>
      <w:r>
        <w:rPr>
          <w:rFonts w:asciiTheme="minorHAnsi" w:hAnsiTheme="minorHAnsi" w:cstheme="minorHAnsi"/>
          <w:sz w:val="22"/>
          <w:szCs w:val="22"/>
        </w:rPr>
        <w:lastRenderedPageBreak/>
        <w:t>Informacja o warunkach udziału w postępowaniu o udzielenie zamówienia publicznego</w:t>
      </w:r>
    </w:p>
    <w:p w14:paraId="25CFA8B6" w14:textId="77777777" w:rsidR="00023E50" w:rsidRDefault="00290BDC">
      <w:pPr>
        <w:jc w:val="both"/>
        <w:rPr>
          <w:rFonts w:asciiTheme="minorHAnsi" w:hAnsiTheme="minorHAnsi" w:cstheme="minorHAnsi"/>
          <w:b/>
          <w:sz w:val="22"/>
          <w:szCs w:val="22"/>
          <w:lang w:eastAsia="en-US"/>
        </w:rPr>
      </w:pPr>
      <w:r>
        <w:rPr>
          <w:rFonts w:asciiTheme="minorHAnsi" w:hAnsiTheme="minorHAnsi" w:cstheme="minorHAnsi"/>
          <w:sz w:val="22"/>
          <w:szCs w:val="22"/>
          <w:lang w:eastAsia="en-US"/>
        </w:rPr>
        <w:t xml:space="preserve">Na podstawie art. 112 ustawy </w:t>
      </w:r>
      <w:proofErr w:type="spellStart"/>
      <w:r>
        <w:rPr>
          <w:rFonts w:asciiTheme="minorHAnsi" w:hAnsiTheme="minorHAnsi" w:cstheme="minorHAnsi"/>
          <w:sz w:val="22"/>
          <w:szCs w:val="22"/>
          <w:lang w:eastAsia="en-US"/>
        </w:rPr>
        <w:t>Pzp</w:t>
      </w:r>
      <w:proofErr w:type="spellEnd"/>
      <w:r>
        <w:rPr>
          <w:rFonts w:asciiTheme="minorHAnsi" w:hAnsiTheme="minorHAnsi" w:cstheme="minorHAnsi"/>
          <w:sz w:val="22"/>
          <w:szCs w:val="22"/>
          <w:lang w:eastAsia="en-US"/>
        </w:rPr>
        <w:t>, Zamawiający określa warunek/warunki udziału w postępowaniu dotyczące:</w:t>
      </w:r>
    </w:p>
    <w:p w14:paraId="2A881E98" w14:textId="77777777" w:rsidR="00023E50" w:rsidRDefault="00290BDC">
      <w:pPr>
        <w:numPr>
          <w:ilvl w:val="0"/>
          <w:numId w:val="3"/>
        </w:numPr>
        <w:ind w:firstLine="66"/>
        <w:jc w:val="both"/>
      </w:pPr>
      <w:r>
        <w:rPr>
          <w:rFonts w:asciiTheme="minorHAnsi" w:hAnsiTheme="minorHAnsi" w:cstheme="minorHAnsi"/>
          <w:sz w:val="22"/>
          <w:szCs w:val="22"/>
          <w:lang w:eastAsia="en-US"/>
        </w:rPr>
        <w:t>Zdolności do występowania w obrocie gospodarczym.</w:t>
      </w:r>
    </w:p>
    <w:p w14:paraId="430A63D7" w14:textId="77777777" w:rsidR="00023E50" w:rsidRDefault="00290BDC">
      <w:pPr>
        <w:ind w:left="284"/>
        <w:jc w:val="both"/>
      </w:pPr>
      <w:r>
        <w:rPr>
          <w:rFonts w:asciiTheme="minorHAnsi" w:hAnsiTheme="minorHAnsi" w:cstheme="minorHAnsi"/>
          <w:sz w:val="22"/>
          <w:szCs w:val="22"/>
          <w:lang w:eastAsia="en-US"/>
        </w:rPr>
        <w:t>Zamawiający nie stawia szczegółowego warunku w tym zakresie,</w:t>
      </w:r>
    </w:p>
    <w:p w14:paraId="00A518E9" w14:textId="77777777" w:rsidR="00023E50" w:rsidRDefault="00023E50">
      <w:pPr>
        <w:ind w:left="284"/>
        <w:jc w:val="both"/>
        <w:rPr>
          <w:rFonts w:asciiTheme="minorHAnsi" w:hAnsiTheme="minorHAnsi" w:cstheme="minorHAnsi"/>
          <w:sz w:val="22"/>
          <w:szCs w:val="22"/>
          <w:lang w:eastAsia="en-US"/>
        </w:rPr>
      </w:pPr>
    </w:p>
    <w:p w14:paraId="58B9420A" w14:textId="77777777" w:rsidR="00023E50" w:rsidRDefault="00290BDC">
      <w:pPr>
        <w:numPr>
          <w:ilvl w:val="0"/>
          <w:numId w:val="3"/>
        </w:numPr>
        <w:ind w:firstLine="66"/>
        <w:jc w:val="both"/>
      </w:pPr>
      <w:r>
        <w:rPr>
          <w:rFonts w:asciiTheme="minorHAnsi" w:hAnsiTheme="minorHAnsi" w:cstheme="minorHAnsi"/>
          <w:bCs/>
          <w:sz w:val="22"/>
          <w:szCs w:val="22"/>
          <w:lang w:eastAsia="en-US"/>
        </w:rPr>
        <w:t>U</w:t>
      </w:r>
      <w:r>
        <w:rPr>
          <w:rFonts w:asciiTheme="minorHAnsi" w:hAnsiTheme="minorHAnsi" w:cstheme="minorHAnsi"/>
          <w:sz w:val="22"/>
          <w:szCs w:val="22"/>
          <w:lang w:eastAsia="en-US"/>
        </w:rPr>
        <w:t>prawnień do prowadzenia określonej działalności gospodarczej lub zawodowej, o ile wynika to z odrębnych przepisów.</w:t>
      </w:r>
    </w:p>
    <w:p w14:paraId="56275798" w14:textId="77777777" w:rsidR="00023E50" w:rsidRDefault="00290BDC">
      <w:pPr>
        <w:ind w:left="284"/>
        <w:jc w:val="both"/>
      </w:pPr>
      <w:r>
        <w:rPr>
          <w:rFonts w:asciiTheme="minorHAnsi" w:hAnsiTheme="minorHAnsi" w:cstheme="minorHAnsi"/>
          <w:sz w:val="22"/>
          <w:szCs w:val="22"/>
          <w:lang w:eastAsia="en-US"/>
        </w:rPr>
        <w:t>Zamawiający nie stawia szczegółowego warunku w tym zakresie,</w:t>
      </w:r>
    </w:p>
    <w:p w14:paraId="3E583EFB" w14:textId="77777777" w:rsidR="00023E50" w:rsidRDefault="00023E50">
      <w:pPr>
        <w:ind w:left="284"/>
        <w:jc w:val="both"/>
        <w:rPr>
          <w:rFonts w:asciiTheme="minorHAnsi" w:hAnsiTheme="minorHAnsi" w:cstheme="minorHAnsi"/>
          <w:sz w:val="22"/>
          <w:szCs w:val="22"/>
          <w:lang w:eastAsia="en-US"/>
        </w:rPr>
      </w:pPr>
    </w:p>
    <w:p w14:paraId="5A74F813" w14:textId="77777777" w:rsidR="00023E50" w:rsidRDefault="00290BDC">
      <w:pPr>
        <w:numPr>
          <w:ilvl w:val="0"/>
          <w:numId w:val="3"/>
        </w:numPr>
        <w:ind w:firstLine="66"/>
        <w:jc w:val="both"/>
      </w:pPr>
      <w:r>
        <w:rPr>
          <w:rFonts w:asciiTheme="minorHAnsi" w:hAnsiTheme="minorHAnsi" w:cstheme="minorHAnsi"/>
          <w:bCs/>
          <w:sz w:val="22"/>
          <w:szCs w:val="22"/>
          <w:lang w:eastAsia="en-US"/>
        </w:rPr>
        <w:t>S</w:t>
      </w:r>
      <w:r>
        <w:rPr>
          <w:rFonts w:asciiTheme="minorHAnsi" w:hAnsiTheme="minorHAnsi" w:cstheme="minorHAnsi"/>
          <w:sz w:val="22"/>
          <w:szCs w:val="22"/>
          <w:lang w:eastAsia="en-US"/>
        </w:rPr>
        <w:t>ytuacji ekonomicznej lub finansowej.</w:t>
      </w:r>
    </w:p>
    <w:p w14:paraId="545DE963" w14:textId="77777777" w:rsidR="00023E50" w:rsidRDefault="00290BDC">
      <w:pPr>
        <w:ind w:left="284"/>
        <w:jc w:val="both"/>
      </w:pPr>
      <w:r>
        <w:rPr>
          <w:rFonts w:asciiTheme="minorHAnsi" w:hAnsiTheme="minorHAnsi" w:cstheme="minorHAnsi"/>
          <w:sz w:val="22"/>
          <w:szCs w:val="22"/>
          <w:lang w:eastAsia="en-US"/>
        </w:rPr>
        <w:t>Zamawiający nie stawia szczegółowego warunku w tym zakresie,</w:t>
      </w:r>
    </w:p>
    <w:p w14:paraId="31CF57CD" w14:textId="77777777" w:rsidR="00023E50" w:rsidRDefault="00023E50">
      <w:pPr>
        <w:ind w:left="284"/>
        <w:jc w:val="both"/>
        <w:rPr>
          <w:rFonts w:asciiTheme="minorHAnsi" w:hAnsiTheme="minorHAnsi" w:cstheme="minorHAnsi"/>
          <w:sz w:val="22"/>
          <w:szCs w:val="22"/>
          <w:lang w:eastAsia="en-US"/>
        </w:rPr>
      </w:pPr>
    </w:p>
    <w:p w14:paraId="7A682F55" w14:textId="77777777" w:rsidR="00023E50" w:rsidRDefault="00290BDC">
      <w:pPr>
        <w:numPr>
          <w:ilvl w:val="0"/>
          <w:numId w:val="3"/>
        </w:numPr>
        <w:ind w:firstLine="66"/>
        <w:jc w:val="both"/>
      </w:pPr>
      <w:r>
        <w:rPr>
          <w:rFonts w:asciiTheme="minorHAnsi" w:hAnsiTheme="minorHAnsi" w:cstheme="minorHAnsi"/>
          <w:sz w:val="22"/>
          <w:szCs w:val="22"/>
          <w:lang w:eastAsia="en-US"/>
        </w:rPr>
        <w:t>Zdolności technicznej lub zawodowej.</w:t>
      </w:r>
    </w:p>
    <w:p w14:paraId="09ECC43F" w14:textId="77777777" w:rsidR="00023E50" w:rsidRDefault="00290BDC">
      <w:pPr>
        <w:ind w:left="218"/>
        <w:jc w:val="both"/>
      </w:pPr>
      <w:r>
        <w:rPr>
          <w:rFonts w:asciiTheme="minorHAnsi" w:hAnsiTheme="minorHAnsi" w:cstheme="minorHAnsi"/>
          <w:sz w:val="22"/>
          <w:szCs w:val="22"/>
          <w:lang w:eastAsia="en-US"/>
        </w:rPr>
        <w:t>Zamawiający nie stawia szczegółowego warunku w tym zakresie.</w:t>
      </w:r>
    </w:p>
    <w:p w14:paraId="5B315BCF" w14:textId="77777777" w:rsidR="00023E50" w:rsidRDefault="00023E50">
      <w:pPr>
        <w:jc w:val="both"/>
        <w:rPr>
          <w:rFonts w:asciiTheme="minorHAnsi" w:hAnsiTheme="minorHAnsi" w:cstheme="minorHAnsi"/>
          <w:sz w:val="22"/>
          <w:szCs w:val="22"/>
          <w:lang w:eastAsia="en-US"/>
        </w:rPr>
      </w:pPr>
    </w:p>
    <w:p w14:paraId="0F9BF383" w14:textId="77777777" w:rsidR="00023E50" w:rsidRDefault="00290BDC">
      <w:pPr>
        <w:numPr>
          <w:ilvl w:val="0"/>
          <w:numId w:val="18"/>
        </w:numPr>
        <w:ind w:left="709" w:hanging="709"/>
        <w:jc w:val="both"/>
        <w:rPr>
          <w:rFonts w:asciiTheme="minorHAnsi" w:hAnsiTheme="minorHAnsi" w:cstheme="minorHAnsi"/>
          <w:b/>
          <w:sz w:val="22"/>
          <w:szCs w:val="22"/>
          <w:lang w:eastAsia="en-US"/>
        </w:rPr>
      </w:pPr>
      <w:r>
        <w:rPr>
          <w:rFonts w:asciiTheme="minorHAnsi" w:hAnsiTheme="minorHAnsi" w:cstheme="minorHAnsi"/>
          <w:b/>
          <w:sz w:val="22"/>
          <w:szCs w:val="22"/>
          <w:lang w:eastAsia="en-US"/>
        </w:rPr>
        <w:t xml:space="preserve">Podstawy wykluczenia </w:t>
      </w:r>
    </w:p>
    <w:p w14:paraId="6CD99DDD" w14:textId="77777777" w:rsidR="00023E50" w:rsidRDefault="00290BDC">
      <w:pPr>
        <w:pStyle w:val="Akapitzlist"/>
        <w:ind w:left="0"/>
        <w:jc w:val="both"/>
        <w:rPr>
          <w:rFonts w:asciiTheme="minorHAnsi" w:hAnsiTheme="minorHAnsi" w:cstheme="minorHAnsi"/>
          <w:sz w:val="22"/>
          <w:szCs w:val="22"/>
        </w:rPr>
      </w:pPr>
      <w:r>
        <w:rPr>
          <w:rFonts w:asciiTheme="minorHAnsi" w:hAnsiTheme="minorHAnsi" w:cstheme="minorHAnsi"/>
          <w:sz w:val="22"/>
          <w:szCs w:val="22"/>
        </w:rPr>
        <w:t xml:space="preserve">Zamawiający wykluczy z postępowania Wykonawców, wobec których zachodzą podstawy wykluczenia, o których mowa w art. 108 ust. 1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i art. 7 ust. 1 pkt 1-3 ustawy z dnia 13 kwietnia 2022 r. o szczególnych rozwiązaniach w zakresie przeciwdziałania wspieraniu agresji na Ukrainę oraz służących ochronie bezpieczeństwa narodowego (tj. Dz.U. z 2024 r., poz. 507 ze zm.). Z postępowania o udzielenie zamówienia wyklucza się Wykonawcę:</w:t>
      </w:r>
    </w:p>
    <w:p w14:paraId="738A06BE" w14:textId="77777777" w:rsidR="00023E50" w:rsidRDefault="00290BDC">
      <w:pPr>
        <w:numPr>
          <w:ilvl w:val="0"/>
          <w:numId w:val="20"/>
        </w:numPr>
        <w:ind w:left="851" w:hanging="567"/>
        <w:jc w:val="both"/>
        <w:rPr>
          <w:rFonts w:asciiTheme="minorHAnsi" w:hAnsiTheme="minorHAnsi" w:cstheme="minorHAnsi"/>
          <w:sz w:val="22"/>
          <w:szCs w:val="22"/>
        </w:rPr>
      </w:pPr>
      <w:r>
        <w:rPr>
          <w:rFonts w:asciiTheme="minorHAnsi" w:hAnsiTheme="minorHAnsi" w:cstheme="minorHAnsi"/>
          <w:sz w:val="22"/>
          <w:szCs w:val="22"/>
        </w:rPr>
        <w:t>będącego osobą fizyczną, którego prawomocnie skazano za przestępstwo:</w:t>
      </w:r>
    </w:p>
    <w:p w14:paraId="113190C0" w14:textId="77777777" w:rsidR="00023E50" w:rsidRDefault="00290BDC">
      <w:pPr>
        <w:numPr>
          <w:ilvl w:val="0"/>
          <w:numId w:val="21"/>
        </w:numPr>
        <w:ind w:left="709" w:hanging="142"/>
        <w:jc w:val="both"/>
        <w:rPr>
          <w:rFonts w:asciiTheme="minorHAnsi" w:hAnsiTheme="minorHAnsi" w:cstheme="minorHAnsi"/>
          <w:sz w:val="22"/>
          <w:szCs w:val="22"/>
        </w:rPr>
      </w:pPr>
      <w:r>
        <w:rPr>
          <w:rFonts w:asciiTheme="minorHAnsi" w:hAnsiTheme="minorHAnsi" w:cstheme="minorHAnsi"/>
          <w:sz w:val="22"/>
          <w:szCs w:val="22"/>
        </w:rPr>
        <w:t>udziału w zorganizowanej grupie przestępczej albo związku mającym na celu popełnienie przestępstwa lub przestępstwa skarbowego, o którym mowa w art. 258 Kodeksu karnego,</w:t>
      </w:r>
    </w:p>
    <w:p w14:paraId="358AD49E" w14:textId="77777777" w:rsidR="00023E50" w:rsidRDefault="00290BDC">
      <w:pPr>
        <w:numPr>
          <w:ilvl w:val="0"/>
          <w:numId w:val="21"/>
        </w:numPr>
        <w:ind w:left="709" w:hanging="142"/>
        <w:jc w:val="both"/>
        <w:rPr>
          <w:rFonts w:asciiTheme="minorHAnsi" w:hAnsiTheme="minorHAnsi" w:cstheme="minorHAnsi"/>
          <w:sz w:val="22"/>
          <w:szCs w:val="22"/>
        </w:rPr>
      </w:pPr>
      <w:r>
        <w:rPr>
          <w:rFonts w:asciiTheme="minorHAnsi" w:hAnsiTheme="minorHAnsi" w:cstheme="minorHAnsi"/>
          <w:sz w:val="22"/>
          <w:szCs w:val="22"/>
        </w:rPr>
        <w:t>handlu ludźmi, o którym mowa w art.189a Kodeksu karnego,</w:t>
      </w:r>
    </w:p>
    <w:p w14:paraId="2A0B7416" w14:textId="77777777" w:rsidR="00023E50" w:rsidRDefault="00290BDC">
      <w:pPr>
        <w:numPr>
          <w:ilvl w:val="0"/>
          <w:numId w:val="21"/>
        </w:numPr>
        <w:ind w:left="709" w:hanging="142"/>
        <w:jc w:val="both"/>
        <w:rPr>
          <w:rFonts w:asciiTheme="minorHAnsi" w:hAnsiTheme="minorHAnsi" w:cstheme="minorHAnsi"/>
          <w:sz w:val="22"/>
          <w:szCs w:val="22"/>
        </w:rPr>
      </w:pPr>
      <w:r>
        <w:rPr>
          <w:rFonts w:asciiTheme="minorHAnsi" w:hAnsiTheme="minorHAnsi" w:cstheme="minorHAnsi"/>
          <w:sz w:val="22"/>
          <w:szCs w:val="22"/>
        </w:rPr>
        <w:t xml:space="preserve">o którym mowa w </w:t>
      </w:r>
      <w:hyperlink r:id="rId12" w:anchor="/document/16798683?unitId=art(228)&amp;cm=DOCUMENT" w:history="1">
        <w:r>
          <w:rPr>
            <w:rStyle w:val="Hipercze"/>
            <w:rFonts w:asciiTheme="minorHAnsi" w:eastAsiaTheme="majorEastAsia" w:hAnsiTheme="minorHAnsi" w:cstheme="minorHAnsi"/>
            <w:color w:val="auto"/>
            <w:sz w:val="22"/>
            <w:szCs w:val="22"/>
          </w:rPr>
          <w:t>art. 228-230a</w:t>
        </w:r>
      </w:hyperlink>
      <w:r>
        <w:rPr>
          <w:rFonts w:asciiTheme="minorHAnsi" w:hAnsiTheme="minorHAnsi" w:cstheme="minorHAnsi"/>
          <w:sz w:val="22"/>
          <w:szCs w:val="22"/>
        </w:rPr>
        <w:t xml:space="preserve">, </w:t>
      </w:r>
      <w:hyperlink r:id="rId13" w:anchor="/document/17631344?unitId=art(250(a))&amp;cm=DOCUMENT" w:history="1">
        <w:r>
          <w:rPr>
            <w:rStyle w:val="Hipercze"/>
            <w:rFonts w:asciiTheme="minorHAnsi" w:eastAsiaTheme="majorEastAsia" w:hAnsiTheme="minorHAnsi" w:cstheme="minorHAnsi"/>
            <w:color w:val="auto"/>
            <w:sz w:val="22"/>
            <w:szCs w:val="22"/>
          </w:rPr>
          <w:t>art. 250a</w:t>
        </w:r>
      </w:hyperlink>
      <w:r>
        <w:rPr>
          <w:rFonts w:asciiTheme="minorHAnsi" w:hAnsiTheme="minorHAnsi" w:cstheme="minorHAnsi"/>
          <w:sz w:val="22"/>
          <w:szCs w:val="22"/>
        </w:rPr>
        <w:t xml:space="preserve"> Kodeksu karnego, w </w:t>
      </w:r>
      <w:hyperlink r:id="rId14" w:anchor="/document/17631344?unitId=art(46)&amp;cm=DOCUMENT" w:history="1">
        <w:r>
          <w:rPr>
            <w:rStyle w:val="Hipercze"/>
            <w:rFonts w:asciiTheme="minorHAnsi" w:eastAsiaTheme="majorEastAsia" w:hAnsiTheme="minorHAnsi" w:cstheme="minorHAnsi"/>
            <w:color w:val="auto"/>
            <w:sz w:val="22"/>
            <w:szCs w:val="22"/>
          </w:rPr>
          <w:t>art. 46-48</w:t>
        </w:r>
      </w:hyperlink>
      <w:r>
        <w:rPr>
          <w:rFonts w:asciiTheme="minorHAnsi" w:hAnsiTheme="minorHAnsi" w:cstheme="minorHAnsi"/>
          <w:sz w:val="22"/>
          <w:szCs w:val="22"/>
        </w:rPr>
        <w:t xml:space="preserve"> ustawy z dnia 25 czerwca 2010 r. o sporcie (tj. Dz. U. z 2023 r., poz. 2048) lub w </w:t>
      </w:r>
      <w:hyperlink r:id="rId15" w:anchor="/document/17712396?unitId=art(54)ust(1)&amp;cm=DOCUMENT" w:history="1">
        <w:r>
          <w:rPr>
            <w:rStyle w:val="Hipercze"/>
            <w:rFonts w:asciiTheme="minorHAnsi" w:eastAsiaTheme="majorEastAsia" w:hAnsiTheme="minorHAnsi" w:cstheme="minorHAnsi"/>
            <w:color w:val="auto"/>
            <w:sz w:val="22"/>
            <w:szCs w:val="22"/>
          </w:rPr>
          <w:t>art. 54 ust. 1-4</w:t>
        </w:r>
      </w:hyperlink>
      <w:r>
        <w:rPr>
          <w:rFonts w:asciiTheme="minorHAnsi" w:hAnsiTheme="minorHAnsi" w:cstheme="minorHAnsi"/>
          <w:sz w:val="22"/>
          <w:szCs w:val="22"/>
        </w:rPr>
        <w:t xml:space="preserve"> ustawy z dnia 12 maja 2011 r. o refundacji leków, środków spożywczych specjalnego przeznaczenia żywieniowego oraz wyrobów medycznych (tj. Dz. U. z 2023 r., poz. 826 ze zm.),</w:t>
      </w:r>
    </w:p>
    <w:p w14:paraId="14713CCC" w14:textId="77777777" w:rsidR="00023E50" w:rsidRDefault="00290BDC">
      <w:pPr>
        <w:numPr>
          <w:ilvl w:val="0"/>
          <w:numId w:val="21"/>
        </w:numPr>
        <w:ind w:left="709" w:hanging="142"/>
        <w:jc w:val="both"/>
        <w:rPr>
          <w:rFonts w:asciiTheme="minorHAnsi" w:hAnsiTheme="minorHAnsi" w:cstheme="minorHAnsi"/>
          <w:sz w:val="22"/>
          <w:szCs w:val="22"/>
        </w:rPr>
      </w:pPr>
      <w:r>
        <w:rPr>
          <w:rFonts w:asciiTheme="minorHAnsi" w:hAnsiTheme="minorHAnsi" w:cstheme="minorHAnsi"/>
          <w:sz w:val="22"/>
          <w:szCs w:val="22"/>
        </w:rPr>
        <w:t>finansowania przestępstwa o charakterze terrorystycznym, o którym mowa w art.165a Kodeksu karnego, lub przestępstwo udaremniania lub utrudniania stwierdzenia przestępnego pochodzenia pieniędzy lub ukrywania ich pochodzenia, o którym mowa w art. 299 Kodeksu karnego,</w:t>
      </w:r>
    </w:p>
    <w:p w14:paraId="5736188D" w14:textId="77777777" w:rsidR="00023E50" w:rsidRDefault="00290BDC">
      <w:pPr>
        <w:numPr>
          <w:ilvl w:val="0"/>
          <w:numId w:val="21"/>
        </w:numPr>
        <w:ind w:left="709" w:hanging="142"/>
        <w:jc w:val="both"/>
        <w:rPr>
          <w:rFonts w:asciiTheme="minorHAnsi" w:hAnsiTheme="minorHAnsi" w:cstheme="minorHAnsi"/>
          <w:sz w:val="22"/>
          <w:szCs w:val="22"/>
        </w:rPr>
      </w:pPr>
      <w:r>
        <w:rPr>
          <w:rFonts w:asciiTheme="minorHAnsi" w:hAnsiTheme="minorHAnsi" w:cstheme="minorHAnsi"/>
          <w:sz w:val="22"/>
          <w:szCs w:val="22"/>
        </w:rPr>
        <w:t>o charakterze terrorystycznym, o którym mowa w art. 115§20 Kodeksu karnego, lub mające na celu popełnienie tego przestępstwa,</w:t>
      </w:r>
    </w:p>
    <w:p w14:paraId="5158CD23" w14:textId="77777777" w:rsidR="00023E50" w:rsidRDefault="00290BDC">
      <w:pPr>
        <w:numPr>
          <w:ilvl w:val="0"/>
          <w:numId w:val="21"/>
        </w:numPr>
        <w:tabs>
          <w:tab w:val="left" w:pos="1418"/>
        </w:tabs>
        <w:ind w:left="709" w:hanging="153"/>
        <w:jc w:val="both"/>
        <w:rPr>
          <w:rFonts w:asciiTheme="minorHAnsi" w:hAnsiTheme="minorHAnsi" w:cstheme="minorHAnsi"/>
          <w:sz w:val="22"/>
          <w:szCs w:val="22"/>
        </w:rPr>
      </w:pPr>
      <w:r>
        <w:rPr>
          <w:rFonts w:asciiTheme="minorHAnsi" w:hAnsiTheme="minorHAnsi" w:cstheme="minorHAns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(tj. Dz.U. z 2021 r., poz. 1745),</w:t>
      </w:r>
    </w:p>
    <w:p w14:paraId="56C2917A" w14:textId="77777777" w:rsidR="00023E50" w:rsidRDefault="00290BDC">
      <w:pPr>
        <w:numPr>
          <w:ilvl w:val="0"/>
          <w:numId w:val="21"/>
        </w:numPr>
        <w:ind w:left="709" w:hanging="142"/>
        <w:jc w:val="both"/>
        <w:rPr>
          <w:rFonts w:asciiTheme="minorHAnsi" w:hAnsiTheme="minorHAnsi" w:cstheme="minorHAnsi"/>
          <w:sz w:val="22"/>
          <w:szCs w:val="22"/>
        </w:rPr>
      </w:pPr>
      <w:r>
        <w:rPr>
          <w:rFonts w:asciiTheme="minorHAnsi" w:hAnsiTheme="minorHAnsi" w:cstheme="minorHAnsi"/>
          <w:sz w:val="22"/>
          <w:szCs w:val="22"/>
        </w:rPr>
        <w:t>przeciwko obrotowi gospodarczemu, o których mowa w art. 296–307 Kodeksu karnego, przestępstwo oszustwa, o którym mowa w art.2 86 Kodeksu karnego, przestępstwo przeciwko wiarygodności dokumentów, o których mowa w art. 270–277d Kodeksu karnego, lub przestępstwo skarbowe,</w:t>
      </w:r>
    </w:p>
    <w:p w14:paraId="0153E664" w14:textId="77777777" w:rsidR="00023E50" w:rsidRDefault="00290BDC">
      <w:pPr>
        <w:numPr>
          <w:ilvl w:val="0"/>
          <w:numId w:val="21"/>
        </w:numPr>
        <w:ind w:left="709" w:hanging="142"/>
        <w:jc w:val="both"/>
        <w:rPr>
          <w:rFonts w:asciiTheme="minorHAnsi" w:hAnsiTheme="minorHAnsi" w:cstheme="minorHAnsi"/>
          <w:sz w:val="22"/>
          <w:szCs w:val="22"/>
        </w:rPr>
      </w:pPr>
      <w:r>
        <w:rPr>
          <w:rFonts w:asciiTheme="minorHAnsi" w:hAnsiTheme="minorHAnsi" w:cstheme="minorHAnsi"/>
          <w:sz w:val="22"/>
          <w:szCs w:val="22"/>
        </w:rPr>
        <w:t>o którym mowa w art.9 ust.1 i 3 lub art.10 ustawy z dnia 15 czerwca 2012 r. o skutkach powierzania wykonywania pracy cudzoziemcom przebywającym wbrew przepisom na terytorium Rzeczypospolitej Polskiej lub za odpowiedni czyn zabroniony określony w przepisach prawa obcego;</w:t>
      </w:r>
    </w:p>
    <w:p w14:paraId="0ABA417B" w14:textId="77777777" w:rsidR="00023E50" w:rsidRDefault="00290BDC">
      <w:pPr>
        <w:numPr>
          <w:ilvl w:val="0"/>
          <w:numId w:val="20"/>
        </w:numPr>
        <w:ind w:left="851" w:hanging="567"/>
        <w:jc w:val="both"/>
        <w:rPr>
          <w:rFonts w:asciiTheme="minorHAnsi" w:hAnsiTheme="minorHAnsi" w:cstheme="minorHAnsi"/>
          <w:sz w:val="22"/>
          <w:szCs w:val="22"/>
        </w:rPr>
      </w:pPr>
      <w:r>
        <w:rPr>
          <w:rFonts w:asciiTheme="minorHAnsi" w:hAnsiTheme="minorHAnsi" w:cstheme="minorHAnsi"/>
          <w:sz w:val="22"/>
          <w:szCs w:val="22"/>
        </w:rPr>
        <w:t xml:space="preserve">jeżeli urzędującego członka jego organu zarządzającego lub nadzorczego, wspólnika spółki </w:t>
      </w:r>
      <w:r>
        <w:rPr>
          <w:rFonts w:asciiTheme="minorHAnsi" w:hAnsiTheme="minorHAnsi" w:cstheme="minorHAnsi"/>
          <w:sz w:val="22"/>
          <w:szCs w:val="22"/>
        </w:rPr>
        <w:br/>
        <w:t>w spółce jawnej lub partnerskiej albo komplementariusza w spółce komandytowej lub komandytowo-akcyjnej lub prokurenta prawomocnie skazano za przestępstwo, o którym mowa w pkt 1;</w:t>
      </w:r>
    </w:p>
    <w:p w14:paraId="266EB32D" w14:textId="77777777" w:rsidR="00023E50" w:rsidRDefault="00290BDC">
      <w:pPr>
        <w:numPr>
          <w:ilvl w:val="0"/>
          <w:numId w:val="20"/>
        </w:numPr>
        <w:ind w:left="851" w:hanging="567"/>
        <w:jc w:val="both"/>
        <w:rPr>
          <w:rFonts w:asciiTheme="minorHAnsi" w:hAnsiTheme="minorHAnsi" w:cstheme="minorHAnsi"/>
          <w:sz w:val="22"/>
          <w:szCs w:val="22"/>
        </w:rPr>
      </w:pPr>
      <w:r>
        <w:rPr>
          <w:rFonts w:asciiTheme="minorHAnsi" w:hAnsiTheme="minorHAnsi" w:cstheme="minorHAnsi"/>
          <w:sz w:val="22"/>
          <w:szCs w:val="22"/>
        </w:rPr>
        <w:lastRenderedPageBreak/>
        <w:t xml:space="preserve">wobec którego wydano prawomocny wyrok sądu lub ostateczną decyzję administracyjną </w:t>
      </w:r>
      <w:r>
        <w:rPr>
          <w:rFonts w:asciiTheme="minorHAnsi" w:hAnsiTheme="minorHAnsi" w:cstheme="minorHAnsi"/>
          <w:sz w:val="22"/>
          <w:szCs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FDC79C2" w14:textId="77777777" w:rsidR="00023E50" w:rsidRDefault="00290BDC">
      <w:pPr>
        <w:numPr>
          <w:ilvl w:val="0"/>
          <w:numId w:val="20"/>
        </w:numPr>
        <w:ind w:left="851" w:hanging="567"/>
        <w:jc w:val="both"/>
        <w:rPr>
          <w:rFonts w:asciiTheme="minorHAnsi" w:hAnsiTheme="minorHAnsi" w:cstheme="minorHAnsi"/>
          <w:sz w:val="22"/>
          <w:szCs w:val="22"/>
        </w:rPr>
      </w:pPr>
      <w:r>
        <w:rPr>
          <w:rFonts w:asciiTheme="minorHAnsi" w:hAnsiTheme="minorHAnsi" w:cstheme="minorHAnsi"/>
          <w:sz w:val="22"/>
          <w:szCs w:val="22"/>
        </w:rPr>
        <w:t xml:space="preserve"> wobec którego prawomocnie orzeczono zakaz ubiegania się o zamówienia publiczne;</w:t>
      </w:r>
    </w:p>
    <w:p w14:paraId="4837F6B5" w14:textId="77777777" w:rsidR="00023E50" w:rsidRDefault="00290BDC">
      <w:pPr>
        <w:numPr>
          <w:ilvl w:val="0"/>
          <w:numId w:val="20"/>
        </w:numPr>
        <w:ind w:left="851" w:hanging="567"/>
        <w:jc w:val="both"/>
        <w:rPr>
          <w:rFonts w:asciiTheme="minorHAnsi" w:hAnsiTheme="minorHAnsi" w:cstheme="minorHAnsi"/>
          <w:sz w:val="22"/>
          <w:szCs w:val="22"/>
        </w:rPr>
      </w:pPr>
      <w:r>
        <w:rPr>
          <w:rFonts w:asciiTheme="minorHAnsi" w:hAnsiTheme="minorHAnsi" w:cstheme="minorHAnsi"/>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6005D4A" w14:textId="77777777" w:rsidR="00023E50" w:rsidRDefault="00290BDC">
      <w:pPr>
        <w:numPr>
          <w:ilvl w:val="0"/>
          <w:numId w:val="20"/>
        </w:numPr>
        <w:ind w:left="851" w:hanging="567"/>
        <w:jc w:val="both"/>
        <w:rPr>
          <w:rFonts w:asciiTheme="minorHAnsi" w:hAnsiTheme="minorHAnsi" w:cstheme="minorHAnsi"/>
          <w:sz w:val="22"/>
          <w:szCs w:val="22"/>
        </w:rPr>
      </w:pPr>
      <w:r>
        <w:rPr>
          <w:rFonts w:asciiTheme="minorHAnsi" w:hAnsiTheme="minorHAnsi" w:cstheme="minorHAnsi"/>
          <w:sz w:val="22"/>
          <w:szCs w:val="22"/>
        </w:rPr>
        <w:t>jeżeli, w przypadkach, o których mowa w art. 85 ust.1,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winny sposób niż przez wykluczenie Wykonawcy z udziału w postępowaniu o udzielenie zamówienia.</w:t>
      </w:r>
    </w:p>
    <w:p w14:paraId="7707AA0F" w14:textId="77777777" w:rsidR="00023E50" w:rsidRDefault="00290BDC">
      <w:pPr>
        <w:numPr>
          <w:ilvl w:val="0"/>
          <w:numId w:val="20"/>
        </w:numPr>
        <w:ind w:left="851" w:hanging="567"/>
        <w:jc w:val="both"/>
        <w:rPr>
          <w:rFonts w:asciiTheme="minorHAnsi" w:hAnsiTheme="minorHAnsi" w:cstheme="minorHAnsi"/>
          <w:sz w:val="22"/>
          <w:szCs w:val="22"/>
        </w:rPr>
      </w:pPr>
      <w:r>
        <w:rPr>
          <w:rFonts w:asciiTheme="minorHAnsi" w:hAnsiTheme="minorHAnsi" w:cstheme="minorHAnsi"/>
          <w:sz w:val="22"/>
          <w:szCs w:val="22"/>
        </w:rPr>
        <w:t>Z postępowania o udzielenie zamówienia publicznego lub konkursu prowadzonego na podstawie ustawy z dnia 11 września 2019 r. – Prawo zamówień publicznych wyklucza się:</w:t>
      </w:r>
    </w:p>
    <w:p w14:paraId="7C13FAE8" w14:textId="77777777" w:rsidR="00023E50" w:rsidRDefault="00290BDC">
      <w:pPr>
        <w:numPr>
          <w:ilvl w:val="0"/>
          <w:numId w:val="22"/>
        </w:numPr>
        <w:ind w:left="709" w:hanging="142"/>
        <w:jc w:val="both"/>
        <w:rPr>
          <w:rFonts w:asciiTheme="minorHAnsi" w:hAnsiTheme="minorHAnsi" w:cstheme="minorHAnsi"/>
          <w:sz w:val="22"/>
          <w:szCs w:val="22"/>
        </w:rPr>
      </w:pPr>
      <w:r>
        <w:rPr>
          <w:rFonts w:asciiTheme="minorHAnsi" w:hAnsiTheme="minorHAnsi" w:cstheme="minorHAnsi"/>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(tj. Dz.U. z 2024 r., poz. 507 ze zm.);</w:t>
      </w:r>
    </w:p>
    <w:p w14:paraId="258D810E" w14:textId="77777777" w:rsidR="00023E50" w:rsidRDefault="00290BDC">
      <w:pPr>
        <w:numPr>
          <w:ilvl w:val="0"/>
          <w:numId w:val="22"/>
        </w:numPr>
        <w:ind w:left="709" w:hanging="142"/>
        <w:jc w:val="both"/>
        <w:rPr>
          <w:rFonts w:asciiTheme="minorHAnsi" w:hAnsiTheme="minorHAnsi" w:cstheme="minorHAnsi"/>
          <w:sz w:val="22"/>
          <w:szCs w:val="22"/>
        </w:rPr>
      </w:pPr>
      <w:r>
        <w:rPr>
          <w:rFonts w:asciiTheme="minorHAnsi" w:hAnsiTheme="minorHAnsi" w:cstheme="minorHAnsi"/>
          <w:sz w:val="22"/>
          <w:szCs w:val="22"/>
        </w:rPr>
        <w:t>Wykonawcę oraz uczestnika konkursu, którego beneficjentem rzeczywistym w rozumieniu ustawy z dnia 1 marca 2018 r. o przeciwdziałaniu praniu pieniędzy oraz finansowaniu terroryzmu (tj.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(tj. Dz.U. z 2024 r., poz. 507 ze zm.);</w:t>
      </w:r>
    </w:p>
    <w:p w14:paraId="409CC9C8" w14:textId="77777777" w:rsidR="00023E50" w:rsidRDefault="00290BDC">
      <w:pPr>
        <w:numPr>
          <w:ilvl w:val="0"/>
          <w:numId w:val="22"/>
        </w:numPr>
        <w:ind w:left="709" w:hanging="142"/>
        <w:jc w:val="both"/>
        <w:rPr>
          <w:rFonts w:asciiTheme="minorHAnsi" w:hAnsiTheme="minorHAnsi" w:cstheme="minorHAnsi"/>
          <w:sz w:val="22"/>
          <w:szCs w:val="22"/>
        </w:rPr>
      </w:pPr>
      <w:r>
        <w:rPr>
          <w:rFonts w:asciiTheme="minorHAnsi" w:hAnsiTheme="minorHAnsi" w:cstheme="minorHAnsi"/>
          <w:sz w:val="22"/>
          <w:szCs w:val="22"/>
        </w:rPr>
        <w:t>Wykonawcę oraz uczestnika konkursu, którego jednostką dominującą w rozumieniu art.3 ust. 1 pkt 37 ustawy z dnia 29 września 1994 r. o rachunkowości (tj.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(tj. Dz.U. z 2024 r., poz. 507 ze zm.).</w:t>
      </w:r>
    </w:p>
    <w:p w14:paraId="59F5D35F" w14:textId="77777777" w:rsidR="00023E50" w:rsidRDefault="00290BDC">
      <w:pPr>
        <w:numPr>
          <w:ilvl w:val="0"/>
          <w:numId w:val="20"/>
        </w:numPr>
        <w:ind w:left="851" w:hanging="567"/>
        <w:jc w:val="both"/>
        <w:rPr>
          <w:rFonts w:asciiTheme="minorHAnsi" w:hAnsiTheme="minorHAnsi" w:cstheme="minorHAnsi"/>
          <w:sz w:val="22"/>
          <w:szCs w:val="22"/>
        </w:rPr>
      </w:pPr>
      <w:r>
        <w:rPr>
          <w:rFonts w:asciiTheme="minorHAnsi" w:hAnsiTheme="minorHAnsi" w:cstheme="minorHAnsi"/>
          <w:sz w:val="22"/>
          <w:szCs w:val="22"/>
        </w:rPr>
        <w:t>Wykluczenie następuje na okres trwania okoliczności określonych w ust. 7.</w:t>
      </w:r>
    </w:p>
    <w:p w14:paraId="46BADBEC" w14:textId="77777777" w:rsidR="00023E50" w:rsidRDefault="00290BDC">
      <w:pPr>
        <w:numPr>
          <w:ilvl w:val="0"/>
          <w:numId w:val="20"/>
        </w:numPr>
        <w:ind w:left="851" w:hanging="567"/>
        <w:jc w:val="both"/>
        <w:rPr>
          <w:rFonts w:asciiTheme="minorHAnsi" w:hAnsiTheme="minorHAnsi" w:cstheme="minorHAnsi"/>
          <w:sz w:val="22"/>
          <w:szCs w:val="22"/>
        </w:rPr>
      </w:pPr>
      <w:r>
        <w:rPr>
          <w:rFonts w:asciiTheme="minorHAnsi" w:hAnsiTheme="minorHAnsi" w:cstheme="minorHAnsi"/>
          <w:sz w:val="22"/>
          <w:szCs w:val="22"/>
        </w:rPr>
        <w:t xml:space="preserve">W przypadku Wykonawcy lub uczestnika konkursu wykluczonego na podstawie ust. 7,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w:t>
      </w:r>
      <w:r>
        <w:rPr>
          <w:rFonts w:asciiTheme="minorHAnsi" w:hAnsiTheme="minorHAnsi" w:cstheme="minorHAnsi"/>
          <w:sz w:val="22"/>
          <w:szCs w:val="22"/>
        </w:rPr>
        <w:lastRenderedPageBreak/>
        <w:t>pracy konkursowej, odpowiednio do trybu stosowanego do udzielenia zamówienia publicznego oraz etapu prowadzonego postępowania o udzielenie zamówienia publicznego.</w:t>
      </w:r>
    </w:p>
    <w:p w14:paraId="0993C29B" w14:textId="77777777" w:rsidR="00023E50" w:rsidRDefault="00023E50">
      <w:pPr>
        <w:ind w:left="644" w:hanging="644"/>
        <w:jc w:val="both"/>
        <w:rPr>
          <w:rFonts w:asciiTheme="minorHAnsi" w:hAnsiTheme="minorHAnsi" w:cstheme="minorHAnsi"/>
          <w:sz w:val="22"/>
          <w:szCs w:val="22"/>
        </w:rPr>
      </w:pPr>
    </w:p>
    <w:p w14:paraId="049D6DEF" w14:textId="77777777" w:rsidR="00023E50" w:rsidRDefault="00290BDC">
      <w:pPr>
        <w:numPr>
          <w:ilvl w:val="0"/>
          <w:numId w:val="18"/>
        </w:numPr>
        <w:ind w:left="709" w:hanging="709"/>
        <w:jc w:val="both"/>
        <w:rPr>
          <w:rFonts w:asciiTheme="minorHAnsi" w:hAnsiTheme="minorHAnsi" w:cstheme="minorHAnsi"/>
          <w:sz w:val="22"/>
          <w:szCs w:val="22"/>
        </w:rPr>
      </w:pPr>
      <w:r>
        <w:rPr>
          <w:rFonts w:asciiTheme="minorHAnsi" w:hAnsiTheme="minorHAnsi" w:cstheme="minorHAnsi"/>
          <w:b/>
          <w:sz w:val="22"/>
          <w:szCs w:val="22"/>
          <w:lang w:eastAsia="en-US"/>
        </w:rPr>
        <w:t>Podmiotowe środki dowodowe</w:t>
      </w:r>
    </w:p>
    <w:p w14:paraId="268F1117" w14:textId="77777777" w:rsidR="00023E50" w:rsidRDefault="00290BDC">
      <w:pPr>
        <w:numPr>
          <w:ilvl w:val="1"/>
          <w:numId w:val="18"/>
        </w:numPr>
        <w:shd w:val="clear" w:color="auto" w:fill="FFFFFF"/>
        <w:ind w:left="567" w:firstLine="0"/>
        <w:rPr>
          <w:rFonts w:asciiTheme="minorHAnsi" w:hAnsiTheme="minorHAnsi" w:cstheme="minorHAnsi"/>
          <w:bCs/>
          <w:sz w:val="22"/>
          <w:szCs w:val="22"/>
          <w:lang w:eastAsia="en-US"/>
        </w:rPr>
      </w:pPr>
      <w:r>
        <w:rPr>
          <w:rFonts w:asciiTheme="minorHAnsi" w:hAnsiTheme="minorHAnsi" w:cstheme="minorHAnsi"/>
          <w:bCs/>
          <w:sz w:val="22"/>
          <w:szCs w:val="22"/>
          <w:lang w:eastAsia="en-US"/>
        </w:rPr>
        <w:t>Dokumenty składane wraz z ofertą:</w:t>
      </w:r>
    </w:p>
    <w:p w14:paraId="598F59B9" w14:textId="77777777" w:rsidR="00023E50" w:rsidRDefault="00290BDC">
      <w:pPr>
        <w:numPr>
          <w:ilvl w:val="0"/>
          <w:numId w:val="23"/>
        </w:numPr>
        <w:shd w:val="clear" w:color="auto" w:fill="FFFFFF"/>
        <w:ind w:left="709" w:firstLine="142"/>
        <w:rPr>
          <w:rFonts w:asciiTheme="minorHAnsi" w:hAnsiTheme="minorHAnsi" w:cstheme="minorHAnsi"/>
          <w:b/>
          <w:sz w:val="22"/>
          <w:szCs w:val="22"/>
          <w:lang w:eastAsia="en-US"/>
        </w:rPr>
      </w:pPr>
      <w:r>
        <w:rPr>
          <w:rFonts w:asciiTheme="minorHAnsi" w:hAnsiTheme="minorHAnsi" w:cstheme="minorHAnsi"/>
          <w:sz w:val="22"/>
          <w:szCs w:val="22"/>
        </w:rPr>
        <w:t xml:space="preserve">Formularz oferty (stanowiący treść oferty) zgodny z </w:t>
      </w:r>
      <w:r>
        <w:rPr>
          <w:rFonts w:asciiTheme="minorHAnsi" w:hAnsiTheme="minorHAnsi" w:cstheme="minorHAnsi"/>
          <w:b/>
          <w:bCs/>
          <w:sz w:val="22"/>
          <w:szCs w:val="22"/>
          <w:u w:val="single"/>
        </w:rPr>
        <w:t>załącznikiem nr 3 do SWZ</w:t>
      </w:r>
      <w:r>
        <w:rPr>
          <w:rFonts w:asciiTheme="minorHAnsi" w:hAnsiTheme="minorHAnsi" w:cstheme="minorHAnsi"/>
          <w:sz w:val="22"/>
          <w:szCs w:val="22"/>
          <w:u w:val="single"/>
        </w:rPr>
        <w:t>,</w:t>
      </w:r>
    </w:p>
    <w:p w14:paraId="6B71FB27" w14:textId="77777777" w:rsidR="00023E50" w:rsidRDefault="00290BDC">
      <w:pPr>
        <w:numPr>
          <w:ilvl w:val="0"/>
          <w:numId w:val="23"/>
        </w:numPr>
        <w:shd w:val="clear" w:color="auto" w:fill="FFFFFF"/>
        <w:ind w:left="709" w:firstLine="142"/>
        <w:rPr>
          <w:rFonts w:asciiTheme="minorHAnsi" w:hAnsiTheme="minorHAnsi" w:cstheme="minorHAnsi"/>
          <w:b/>
          <w:sz w:val="22"/>
          <w:szCs w:val="22"/>
          <w:lang w:eastAsia="en-US"/>
        </w:rPr>
      </w:pPr>
      <w:r>
        <w:rPr>
          <w:rFonts w:asciiTheme="minorHAnsi" w:hAnsiTheme="minorHAnsi" w:cstheme="minorHAnsi"/>
          <w:sz w:val="22"/>
          <w:szCs w:val="22"/>
          <w:lang w:eastAsia="en-US"/>
        </w:rPr>
        <w:t>O</w:t>
      </w:r>
      <w:r>
        <w:rPr>
          <w:rFonts w:asciiTheme="minorHAnsi" w:hAnsiTheme="minorHAnsi" w:cstheme="minorHAnsi"/>
          <w:sz w:val="22"/>
          <w:szCs w:val="22"/>
        </w:rPr>
        <w:t xml:space="preserve">świadczenie, o którym mowa w art. 125 ust. 1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o niepodleganiu wykluczeniu – w zakresie wskazanym w pkt 13 SWZ - </w:t>
      </w:r>
      <w:r>
        <w:rPr>
          <w:rFonts w:asciiTheme="minorHAnsi" w:hAnsiTheme="minorHAnsi" w:cstheme="minorHAnsi"/>
          <w:b/>
          <w:bCs/>
          <w:sz w:val="22"/>
          <w:szCs w:val="22"/>
          <w:u w:val="single"/>
        </w:rPr>
        <w:t>załącznik nr 4 do SWZ</w:t>
      </w:r>
    </w:p>
    <w:p w14:paraId="0EBCE50E" w14:textId="77777777" w:rsidR="00023E50" w:rsidRDefault="00290BDC">
      <w:pPr>
        <w:numPr>
          <w:ilvl w:val="0"/>
          <w:numId w:val="23"/>
        </w:numPr>
        <w:shd w:val="clear" w:color="auto" w:fill="FFFFFF"/>
        <w:tabs>
          <w:tab w:val="left" w:pos="1560"/>
        </w:tabs>
        <w:ind w:left="709" w:firstLine="142"/>
        <w:rPr>
          <w:rFonts w:asciiTheme="minorHAnsi" w:hAnsiTheme="minorHAnsi" w:cstheme="minorHAnsi"/>
          <w:b/>
          <w:sz w:val="22"/>
          <w:szCs w:val="22"/>
          <w:lang w:eastAsia="en-US"/>
        </w:rPr>
      </w:pPr>
      <w:r>
        <w:rPr>
          <w:rFonts w:asciiTheme="minorHAnsi" w:hAnsiTheme="minorHAnsi" w:cstheme="minorHAnsi"/>
          <w:sz w:val="22"/>
          <w:szCs w:val="22"/>
        </w:rPr>
        <w:t xml:space="preserve">Formularz asortymentowo-cenowy (stanowiący treść oferty) zgodny z </w:t>
      </w:r>
      <w:r>
        <w:rPr>
          <w:rFonts w:asciiTheme="minorHAnsi" w:hAnsiTheme="minorHAnsi" w:cstheme="minorHAnsi"/>
          <w:b/>
          <w:bCs/>
          <w:sz w:val="22"/>
          <w:szCs w:val="22"/>
          <w:u w:val="single"/>
        </w:rPr>
        <w:t>załącznikiem nr 1</w:t>
      </w:r>
      <w:r>
        <w:rPr>
          <w:rFonts w:asciiTheme="minorHAnsi" w:hAnsiTheme="minorHAnsi" w:cstheme="minorHAnsi"/>
          <w:b/>
          <w:bCs/>
          <w:sz w:val="22"/>
          <w:szCs w:val="22"/>
        </w:rPr>
        <w:t>.</w:t>
      </w:r>
    </w:p>
    <w:p w14:paraId="7FAC147C" w14:textId="77777777" w:rsidR="00023E50" w:rsidRDefault="00290BDC">
      <w:pPr>
        <w:tabs>
          <w:tab w:val="left" w:pos="284"/>
        </w:tabs>
        <w:jc w:val="both"/>
        <w:rPr>
          <w:rFonts w:asciiTheme="minorHAnsi" w:hAnsiTheme="minorHAnsi" w:cstheme="minorHAnsi"/>
          <w:sz w:val="22"/>
          <w:szCs w:val="22"/>
          <w:u w:val="single"/>
        </w:rPr>
      </w:pPr>
      <w:r>
        <w:rPr>
          <w:rFonts w:asciiTheme="minorHAnsi" w:hAnsiTheme="minorHAnsi" w:cstheme="minorHAnsi"/>
          <w:sz w:val="22"/>
          <w:szCs w:val="22"/>
          <w:u w:val="single"/>
        </w:rPr>
        <w:t>Wymagana forma:</w:t>
      </w:r>
    </w:p>
    <w:p w14:paraId="079AE76A" w14:textId="77777777" w:rsidR="00023E50" w:rsidRDefault="00290BDC">
      <w:pPr>
        <w:jc w:val="both"/>
        <w:rPr>
          <w:rFonts w:asciiTheme="minorHAnsi" w:hAnsiTheme="minorHAnsi" w:cstheme="minorHAnsi"/>
          <w:sz w:val="22"/>
          <w:szCs w:val="22"/>
        </w:rPr>
      </w:pPr>
      <w:r>
        <w:rPr>
          <w:rFonts w:asciiTheme="minorHAnsi" w:hAnsiTheme="minorHAnsi" w:cstheme="minorHAnsi"/>
          <w:sz w:val="22"/>
          <w:szCs w:val="22"/>
        </w:rPr>
        <w:t>Oświadczenia i formularze składane są pod rygorem nieważności w formie elektronicznej lub w postaci elektronicznej opatrzonej podpisem kwalifikowanym lub zaufanym, lub podpisem osobistym.</w:t>
      </w:r>
    </w:p>
    <w:p w14:paraId="5CAC857A" w14:textId="77777777" w:rsidR="00023E50" w:rsidRDefault="00290BDC">
      <w:pPr>
        <w:numPr>
          <w:ilvl w:val="1"/>
          <w:numId w:val="24"/>
        </w:numPr>
        <w:ind w:left="567" w:firstLine="0"/>
        <w:jc w:val="both"/>
        <w:rPr>
          <w:rFonts w:asciiTheme="minorHAnsi" w:hAnsiTheme="minorHAnsi" w:cstheme="minorHAnsi"/>
          <w:sz w:val="22"/>
          <w:szCs w:val="22"/>
        </w:rPr>
      </w:pPr>
      <w:r>
        <w:rPr>
          <w:rFonts w:asciiTheme="minorHAnsi" w:hAnsiTheme="minorHAnsi" w:cstheme="minorHAnsi"/>
          <w:bCs/>
          <w:sz w:val="22"/>
          <w:szCs w:val="22"/>
        </w:rPr>
        <w:t>W przypadku podmiotów wspólnie ubiegających się o udzielenie zamówienia lub podmiotów udostępniających swoje zasoby oświadczenie, o którym mowa w pkt 14.1. składają odrębnie:</w:t>
      </w:r>
    </w:p>
    <w:p w14:paraId="61898D75" w14:textId="77777777" w:rsidR="00023E50" w:rsidRDefault="00290BDC">
      <w:pPr>
        <w:numPr>
          <w:ilvl w:val="0"/>
          <w:numId w:val="2"/>
        </w:numPr>
        <w:ind w:left="709" w:firstLine="142"/>
        <w:jc w:val="both"/>
        <w:rPr>
          <w:rFonts w:asciiTheme="minorHAnsi" w:hAnsiTheme="minorHAnsi" w:cstheme="minorHAnsi"/>
          <w:sz w:val="22"/>
          <w:szCs w:val="22"/>
        </w:rPr>
      </w:pPr>
      <w:r>
        <w:rPr>
          <w:rFonts w:asciiTheme="minorHAnsi" w:hAnsiTheme="minorHAnsi" w:cstheme="minorHAnsi"/>
          <w:bCs/>
          <w:sz w:val="22"/>
          <w:szCs w:val="22"/>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7504B02C" w14:textId="77777777" w:rsidR="00023E50" w:rsidRDefault="00290BDC">
      <w:pPr>
        <w:numPr>
          <w:ilvl w:val="0"/>
          <w:numId w:val="2"/>
        </w:numPr>
        <w:ind w:left="709" w:firstLine="142"/>
        <w:jc w:val="both"/>
        <w:rPr>
          <w:rFonts w:asciiTheme="minorHAnsi" w:hAnsiTheme="minorHAnsi" w:cstheme="minorHAnsi"/>
          <w:sz w:val="22"/>
          <w:szCs w:val="22"/>
        </w:rPr>
      </w:pPr>
      <w:r>
        <w:rPr>
          <w:rFonts w:asciiTheme="minorHAnsi" w:hAnsiTheme="minorHAnsi" w:cstheme="minorHAnsi"/>
          <w:bCs/>
          <w:sz w:val="22"/>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4FE76CB0" w14:textId="77777777" w:rsidR="00023E50" w:rsidRDefault="00290BDC">
      <w:pPr>
        <w:numPr>
          <w:ilvl w:val="1"/>
          <w:numId w:val="24"/>
        </w:numPr>
        <w:ind w:left="567" w:firstLine="0"/>
        <w:jc w:val="both"/>
        <w:rPr>
          <w:rFonts w:asciiTheme="minorHAnsi" w:hAnsiTheme="minorHAnsi" w:cstheme="minorHAnsi"/>
          <w:bCs/>
          <w:sz w:val="22"/>
          <w:szCs w:val="22"/>
        </w:rPr>
      </w:pPr>
      <w:r>
        <w:rPr>
          <w:rFonts w:asciiTheme="minorHAnsi" w:hAnsiTheme="minorHAnsi" w:cstheme="minorHAnsi"/>
          <w:bCs/>
          <w:sz w:val="22"/>
          <w:szCs w:val="22"/>
        </w:rPr>
        <w:t>Do oferty Wykonawca załącza również:</w:t>
      </w:r>
    </w:p>
    <w:p w14:paraId="7C417A92" w14:textId="77777777" w:rsidR="00023E50" w:rsidRDefault="00290BDC">
      <w:pPr>
        <w:numPr>
          <w:ilvl w:val="0"/>
          <w:numId w:val="25"/>
        </w:numPr>
        <w:ind w:left="709" w:firstLine="142"/>
        <w:jc w:val="both"/>
        <w:rPr>
          <w:rFonts w:asciiTheme="minorHAnsi" w:hAnsiTheme="minorHAnsi" w:cstheme="minorHAnsi"/>
          <w:bCs/>
          <w:sz w:val="22"/>
          <w:szCs w:val="22"/>
        </w:rPr>
      </w:pPr>
      <w:r>
        <w:rPr>
          <w:rFonts w:asciiTheme="minorHAnsi" w:hAnsiTheme="minorHAnsi" w:cstheme="minorHAnsi"/>
          <w:b/>
          <w:bCs/>
          <w:sz w:val="22"/>
          <w:szCs w:val="22"/>
        </w:rPr>
        <w:t>pełnomocnictwo</w:t>
      </w:r>
      <w:r>
        <w:rPr>
          <w:rFonts w:asciiTheme="minorHAnsi" w:hAnsiTheme="minorHAnsi" w:cstheme="minorHAnsi"/>
          <w:sz w:val="22"/>
          <w:szCs w:val="22"/>
        </w:rPr>
        <w:t xml:space="preserve"> -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r>
        <w:rPr>
          <w:rFonts w:asciiTheme="minorHAnsi" w:hAnsiTheme="minorHAnsi" w:cstheme="minorHAnsi"/>
          <w:bCs/>
          <w:sz w:val="22"/>
          <w:szCs w:val="22"/>
          <w:lang w:eastAsia="en-US"/>
        </w:rPr>
        <w:t>Pełnomocnictwo powinno być załączone do oferty i powinno zawierać w szczególności wskazanie:</w:t>
      </w:r>
    </w:p>
    <w:p w14:paraId="77081CAF" w14:textId="77777777" w:rsidR="00023E50" w:rsidRDefault="00290BDC">
      <w:pPr>
        <w:ind w:left="1276"/>
        <w:jc w:val="both"/>
        <w:rPr>
          <w:rFonts w:asciiTheme="minorHAnsi" w:hAnsiTheme="minorHAnsi" w:cstheme="minorHAnsi"/>
          <w:bCs/>
          <w:sz w:val="22"/>
          <w:szCs w:val="22"/>
          <w:lang w:eastAsia="en-US"/>
        </w:rPr>
      </w:pPr>
      <w:r>
        <w:rPr>
          <w:rFonts w:asciiTheme="minorHAnsi" w:hAnsiTheme="minorHAnsi" w:cstheme="minorHAnsi"/>
          <w:bCs/>
          <w:sz w:val="22"/>
          <w:szCs w:val="22"/>
          <w:lang w:eastAsia="en-US"/>
        </w:rPr>
        <w:t>- wszystkich Wykonawców ubiegających się wspólnie o udzielenie zamówienia wymienionych z nazwy z określeniem adresu siedziby</w:t>
      </w:r>
    </w:p>
    <w:p w14:paraId="0D416A47" w14:textId="77777777" w:rsidR="00023E50" w:rsidRDefault="00290BDC">
      <w:pPr>
        <w:ind w:left="1276"/>
        <w:jc w:val="both"/>
        <w:rPr>
          <w:rFonts w:asciiTheme="minorHAnsi" w:hAnsiTheme="minorHAnsi" w:cstheme="minorHAnsi"/>
          <w:bCs/>
          <w:sz w:val="22"/>
          <w:szCs w:val="22"/>
        </w:rPr>
      </w:pPr>
      <w:r>
        <w:rPr>
          <w:rFonts w:asciiTheme="minorHAnsi" w:hAnsiTheme="minorHAnsi" w:cstheme="minorHAnsi"/>
          <w:bCs/>
          <w:sz w:val="22"/>
          <w:szCs w:val="22"/>
          <w:lang w:eastAsia="en-US"/>
        </w:rPr>
        <w:t>- ustanowionego pełnomocnika oraz zakresu jego umocowania.</w:t>
      </w:r>
    </w:p>
    <w:p w14:paraId="2196CD48" w14:textId="77777777" w:rsidR="00023E50" w:rsidRDefault="00290BDC">
      <w:pPr>
        <w:ind w:right="20"/>
        <w:jc w:val="both"/>
        <w:rPr>
          <w:rFonts w:asciiTheme="minorHAnsi" w:hAnsiTheme="minorHAnsi" w:cstheme="minorHAnsi"/>
          <w:sz w:val="22"/>
          <w:szCs w:val="22"/>
          <w:u w:val="single"/>
        </w:rPr>
      </w:pPr>
      <w:r>
        <w:rPr>
          <w:rFonts w:asciiTheme="minorHAnsi" w:hAnsiTheme="minorHAnsi" w:cstheme="minorHAnsi"/>
          <w:sz w:val="22"/>
          <w:szCs w:val="22"/>
          <w:u w:val="single"/>
        </w:rPr>
        <w:t>Wymagana forma:</w:t>
      </w:r>
    </w:p>
    <w:p w14:paraId="314E126E" w14:textId="77777777" w:rsidR="00023E50" w:rsidRDefault="00290BDC">
      <w:pPr>
        <w:ind w:right="20"/>
        <w:jc w:val="both"/>
        <w:rPr>
          <w:rFonts w:asciiTheme="minorHAnsi" w:hAnsiTheme="minorHAnsi" w:cstheme="minorHAnsi"/>
          <w:sz w:val="22"/>
          <w:szCs w:val="22"/>
        </w:rPr>
      </w:pPr>
      <w:r>
        <w:rPr>
          <w:rFonts w:asciiTheme="minorHAnsi" w:hAnsiTheme="minorHAnsi" w:cstheme="minorHAnsi"/>
          <w:sz w:val="22"/>
          <w:szCs w:val="22"/>
        </w:rPr>
        <w:t>Pełnomocnictwo powinno zostać złożone w formie elektronicznej lub w postaci elektronicznej opatrzonej podpisem kwalifikowanym lub zaufanym, lub podpisem osobistym.</w:t>
      </w:r>
    </w:p>
    <w:p w14:paraId="1B25E68C" w14:textId="77777777" w:rsidR="00023E50" w:rsidRDefault="00290BDC">
      <w:pPr>
        <w:ind w:right="20"/>
        <w:jc w:val="both"/>
        <w:rPr>
          <w:rFonts w:asciiTheme="minorHAnsi" w:hAnsiTheme="minorHAnsi" w:cstheme="minorHAnsi"/>
          <w:sz w:val="22"/>
          <w:szCs w:val="22"/>
        </w:rPr>
      </w:pPr>
      <w:r>
        <w:rPr>
          <w:rFonts w:asciiTheme="minorHAnsi" w:hAnsiTheme="minorHAnsi" w:cstheme="minorHAnsi"/>
          <w:sz w:val="22"/>
          <w:szCs w:val="22"/>
        </w:rPr>
        <w:t>Dopuszcza się również przedłożenie elektronicznej kopii dokumentu poświadczonej za zgodność z oryginałem przez notariusza, tj. podpisanej kwalifikowanym podpisem elektronicznym osoby posiadającej uprawnienia notariusza.</w:t>
      </w:r>
    </w:p>
    <w:p w14:paraId="180A4182" w14:textId="77777777" w:rsidR="00023E50" w:rsidRDefault="00290BDC">
      <w:pPr>
        <w:numPr>
          <w:ilvl w:val="0"/>
          <w:numId w:val="25"/>
        </w:numPr>
        <w:ind w:left="709" w:right="20" w:firstLine="142"/>
        <w:jc w:val="both"/>
        <w:rPr>
          <w:rFonts w:asciiTheme="minorHAnsi" w:hAnsiTheme="minorHAnsi" w:cstheme="minorHAnsi"/>
          <w:sz w:val="22"/>
          <w:szCs w:val="22"/>
        </w:rPr>
      </w:pPr>
      <w:r>
        <w:rPr>
          <w:rFonts w:asciiTheme="minorHAnsi" w:hAnsiTheme="minorHAnsi" w:cstheme="minorHAnsi"/>
          <w:sz w:val="22"/>
          <w:szCs w:val="22"/>
        </w:rPr>
        <w:t xml:space="preserve">oświadczenie Wykonawców wspólnie ubiegających się o udzielenie zamówienia </w:t>
      </w:r>
      <w:r>
        <w:rPr>
          <w:rFonts w:asciiTheme="minorHAnsi" w:hAnsiTheme="minorHAnsi" w:cstheme="minorHAnsi"/>
          <w:i/>
          <w:sz w:val="22"/>
          <w:szCs w:val="22"/>
        </w:rPr>
        <w:t xml:space="preserve">(dotyczy też spółki cywilnej) </w:t>
      </w:r>
      <w:r>
        <w:rPr>
          <w:rFonts w:asciiTheme="minorHAnsi" w:hAnsiTheme="minorHAnsi" w:cstheme="minorHAnsi"/>
          <w:sz w:val="22"/>
          <w:szCs w:val="22"/>
        </w:rPr>
        <w:t>- Wykonawcy wspólnie ubiegający się o udzielenie zamówienia, są zobowiązani dołączyć do oferty oświadczenie, z którego wynika, które roboty budowlane wykonają poszczególni Wykonawcy;</w:t>
      </w:r>
    </w:p>
    <w:p w14:paraId="5C7FD7FD" w14:textId="77777777" w:rsidR="00023E50" w:rsidRDefault="00290BDC">
      <w:pPr>
        <w:numPr>
          <w:ilvl w:val="0"/>
          <w:numId w:val="25"/>
        </w:numPr>
        <w:ind w:left="709" w:right="20" w:firstLine="142"/>
        <w:jc w:val="both"/>
        <w:rPr>
          <w:rFonts w:asciiTheme="minorHAnsi" w:hAnsiTheme="minorHAnsi" w:cstheme="minorHAnsi"/>
          <w:sz w:val="22"/>
          <w:szCs w:val="22"/>
        </w:rPr>
      </w:pPr>
      <w:r>
        <w:rPr>
          <w:rFonts w:asciiTheme="minorHAnsi" w:hAnsiTheme="minorHAnsi" w:cstheme="minorHAnsi"/>
          <w:sz w:val="22"/>
          <w:szCs w:val="22"/>
        </w:rPr>
        <w:t xml:space="preserve">zastrzeżenie tajemnicy przedsiębiorstwa </w:t>
      </w:r>
      <w:r>
        <w:rPr>
          <w:rFonts w:asciiTheme="minorHAnsi" w:hAnsiTheme="minorHAnsi" w:cstheme="minorHAnsi"/>
          <w:i/>
          <w:sz w:val="22"/>
          <w:szCs w:val="22"/>
        </w:rPr>
        <w:t>(o ile dotyczy)</w:t>
      </w:r>
      <w:r>
        <w:rPr>
          <w:rFonts w:asciiTheme="minorHAnsi" w:hAnsiTheme="minorHAnsi" w:cstheme="minorHAnsi"/>
          <w:sz w:val="22"/>
          <w:szCs w:val="22"/>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2F8DF4DB" w14:textId="77777777" w:rsidR="00023E50" w:rsidRDefault="00290BDC">
      <w:pPr>
        <w:numPr>
          <w:ilvl w:val="0"/>
          <w:numId w:val="25"/>
        </w:numPr>
        <w:ind w:left="709" w:right="20" w:firstLine="142"/>
        <w:jc w:val="both"/>
        <w:rPr>
          <w:rFonts w:asciiTheme="minorHAnsi" w:hAnsiTheme="minorHAnsi" w:cstheme="minorHAnsi"/>
          <w:sz w:val="22"/>
          <w:szCs w:val="22"/>
        </w:rPr>
      </w:pPr>
      <w:r>
        <w:rPr>
          <w:rFonts w:asciiTheme="minorHAnsi" w:hAnsiTheme="minorHAnsi" w:cstheme="minorHAnsi"/>
          <w:sz w:val="22"/>
          <w:szCs w:val="22"/>
        </w:rPr>
        <w:t xml:space="preserve">Wykaz rozwiązań równoważnych </w:t>
      </w:r>
      <w:r>
        <w:rPr>
          <w:rFonts w:asciiTheme="minorHAnsi" w:hAnsiTheme="minorHAnsi" w:cstheme="minorHAnsi"/>
          <w:i/>
          <w:sz w:val="22"/>
          <w:szCs w:val="22"/>
        </w:rPr>
        <w:t>(o ile dotyczy</w:t>
      </w:r>
      <w:r>
        <w:rPr>
          <w:rFonts w:asciiTheme="minorHAnsi" w:hAnsiTheme="minorHAnsi" w:cstheme="minorHAnsi"/>
          <w:sz w:val="22"/>
          <w:szCs w:val="22"/>
        </w:rPr>
        <w:t>) - 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w:t>
      </w:r>
    </w:p>
    <w:p w14:paraId="73F73745" w14:textId="77777777" w:rsidR="00023E50" w:rsidRDefault="00290BDC">
      <w:pPr>
        <w:ind w:right="20"/>
        <w:jc w:val="both"/>
        <w:rPr>
          <w:rFonts w:asciiTheme="minorHAnsi" w:hAnsiTheme="minorHAnsi" w:cstheme="minorHAnsi"/>
          <w:bCs/>
          <w:sz w:val="22"/>
          <w:szCs w:val="22"/>
          <w:u w:val="single"/>
        </w:rPr>
      </w:pPr>
      <w:r>
        <w:rPr>
          <w:rFonts w:asciiTheme="minorHAnsi" w:hAnsiTheme="minorHAnsi" w:cstheme="minorHAnsi"/>
          <w:bCs/>
          <w:sz w:val="22"/>
          <w:szCs w:val="22"/>
          <w:u w:val="single"/>
        </w:rPr>
        <w:t>Wymagana forma dla dokumentów, o których mowa w pkt od b do d.</w:t>
      </w:r>
    </w:p>
    <w:p w14:paraId="6E10375E" w14:textId="77777777" w:rsidR="00023E50" w:rsidRDefault="00290BDC">
      <w:pPr>
        <w:ind w:right="20"/>
        <w:jc w:val="both"/>
        <w:rPr>
          <w:rFonts w:asciiTheme="minorHAnsi" w:hAnsiTheme="minorHAnsi" w:cstheme="minorHAnsi"/>
          <w:sz w:val="22"/>
          <w:szCs w:val="22"/>
        </w:rPr>
      </w:pPr>
      <w:r>
        <w:rPr>
          <w:rFonts w:asciiTheme="minorHAnsi" w:hAnsiTheme="minorHAnsi" w:cstheme="minorHAnsi"/>
          <w:sz w:val="22"/>
          <w:szCs w:val="22"/>
        </w:rPr>
        <w:t xml:space="preserve">Dokumenty muszą być złożone w formie elektronicznej lub w postaci elektronicznej opatrzonej podpisem kwalifikowanym lub zaufanym lub podpisem osobistym osoby upoważnionej do </w:t>
      </w:r>
      <w:r>
        <w:rPr>
          <w:rFonts w:asciiTheme="minorHAnsi" w:hAnsiTheme="minorHAnsi" w:cstheme="minorHAnsi"/>
          <w:sz w:val="22"/>
          <w:szCs w:val="22"/>
        </w:rPr>
        <w:lastRenderedPageBreak/>
        <w:t>reprezentowania Wykonawców zgodnie z formą reprezentacji określoną w dokumencie rejestrowym właściwym dla formy organizacyjnej lub innym dokumencie.</w:t>
      </w:r>
    </w:p>
    <w:p w14:paraId="7F29012A" w14:textId="77777777" w:rsidR="00023E50" w:rsidRDefault="00290BDC">
      <w:pPr>
        <w:numPr>
          <w:ilvl w:val="0"/>
          <w:numId w:val="25"/>
        </w:numPr>
        <w:ind w:left="709" w:right="20" w:firstLine="142"/>
        <w:jc w:val="both"/>
        <w:rPr>
          <w:rFonts w:asciiTheme="minorHAnsi" w:hAnsiTheme="minorHAnsi" w:cstheme="minorHAnsi"/>
          <w:sz w:val="22"/>
          <w:szCs w:val="22"/>
        </w:rPr>
      </w:pPr>
      <w:r>
        <w:rPr>
          <w:rFonts w:asciiTheme="minorHAnsi" w:hAnsiTheme="minorHAnsi" w:cstheme="minorHAnsi"/>
          <w:sz w:val="22"/>
          <w:szCs w:val="22"/>
        </w:rPr>
        <w:t xml:space="preserve">zobowiązanie podmiotu trzeciego </w:t>
      </w:r>
      <w:r>
        <w:rPr>
          <w:rFonts w:asciiTheme="minorHAnsi" w:hAnsiTheme="minorHAnsi" w:cstheme="minorHAnsi"/>
          <w:i/>
          <w:sz w:val="22"/>
          <w:szCs w:val="22"/>
        </w:rPr>
        <w:t>(o ile dotyczy)</w:t>
      </w:r>
      <w:r>
        <w:rPr>
          <w:rFonts w:asciiTheme="minorHAnsi" w:hAnsiTheme="minorHAnsi" w:cstheme="minorHAnsi"/>
          <w:sz w:val="22"/>
          <w:szCs w:val="22"/>
        </w:rPr>
        <w:t>. Zobowiązanie podmiotu udostępniającego zasoby lub inny podmiotowy środek dowodowy potwierdza, że stosunek łączący Wykonawcę z podmiotami udostępniającymi zasoby gwarantuje rzeczywisty dostęp do tych zasobów oraz określa w szczególności:</w:t>
      </w:r>
    </w:p>
    <w:p w14:paraId="631E9760" w14:textId="77777777" w:rsidR="00023E50" w:rsidRDefault="00290BDC">
      <w:pPr>
        <w:ind w:left="1353" w:right="20"/>
        <w:jc w:val="both"/>
        <w:rPr>
          <w:rFonts w:asciiTheme="minorHAnsi" w:hAnsiTheme="minorHAnsi" w:cstheme="minorHAnsi"/>
          <w:sz w:val="22"/>
          <w:szCs w:val="22"/>
        </w:rPr>
      </w:pPr>
      <w:r>
        <w:rPr>
          <w:rFonts w:asciiTheme="minorHAnsi" w:hAnsiTheme="minorHAnsi" w:cstheme="minorHAnsi"/>
          <w:sz w:val="22"/>
          <w:szCs w:val="22"/>
        </w:rPr>
        <w:t>- zakres dostępnych Wykonawcy zasobów podmiotu udostępniającego zasoby;</w:t>
      </w:r>
    </w:p>
    <w:p w14:paraId="27A2261A" w14:textId="77777777" w:rsidR="00023E50" w:rsidRDefault="00290BDC">
      <w:pPr>
        <w:ind w:left="1353" w:right="20"/>
        <w:jc w:val="both"/>
        <w:rPr>
          <w:rFonts w:asciiTheme="minorHAnsi" w:hAnsiTheme="minorHAnsi" w:cstheme="minorHAnsi"/>
          <w:sz w:val="22"/>
          <w:szCs w:val="22"/>
        </w:rPr>
      </w:pPr>
      <w:r>
        <w:rPr>
          <w:rFonts w:asciiTheme="minorHAnsi" w:hAnsiTheme="minorHAnsi" w:cstheme="minorHAnsi"/>
          <w:sz w:val="22"/>
          <w:szCs w:val="22"/>
        </w:rPr>
        <w:t>- sposób i okres udostępnienia Wykonawcy i wykorzystania przez niego zasobów podmiotu udostępniającego te zasoby przy wykonywaniu zamówienia;</w:t>
      </w:r>
    </w:p>
    <w:p w14:paraId="129C8053" w14:textId="77777777" w:rsidR="00023E50" w:rsidRDefault="00290BDC">
      <w:pPr>
        <w:ind w:left="1353" w:right="20"/>
        <w:jc w:val="both"/>
        <w:rPr>
          <w:rFonts w:asciiTheme="minorHAnsi" w:hAnsiTheme="minorHAnsi" w:cstheme="minorHAnsi"/>
          <w:sz w:val="22"/>
          <w:szCs w:val="22"/>
        </w:rPr>
      </w:pPr>
      <w:r>
        <w:rPr>
          <w:rFonts w:asciiTheme="minorHAnsi" w:hAnsiTheme="minorHAnsi" w:cstheme="minorHAnsi"/>
          <w:sz w:val="22"/>
          <w:szCs w:val="22"/>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8F3B191" w14:textId="77777777" w:rsidR="00023E50" w:rsidRDefault="00290BDC">
      <w:pPr>
        <w:ind w:right="20"/>
        <w:jc w:val="both"/>
        <w:rPr>
          <w:rFonts w:asciiTheme="minorHAnsi" w:hAnsiTheme="minorHAnsi" w:cstheme="minorHAnsi"/>
          <w:sz w:val="22"/>
          <w:szCs w:val="22"/>
        </w:rPr>
      </w:pPr>
      <w:r>
        <w:rPr>
          <w:rFonts w:asciiTheme="minorHAnsi" w:hAnsiTheme="minorHAnsi" w:cstheme="minorHAnsi"/>
          <w:sz w:val="22"/>
          <w:szCs w:val="22"/>
        </w:rPr>
        <w:t xml:space="preserve">Dokument musi być złożony w formie elektronicznej lub w postaci elektronicznej opatrzonej podpisem kwalifikowanym lub zaufanym lub podpisem osobistym osoby upoważnionej do reprezentowania podmiotu udostępniającego zgodnie z formą reprezentacji określoną w dokumencie rejestrowym właściwym dla formy organizacyjnej lub innym dokumencie. </w:t>
      </w:r>
    </w:p>
    <w:p w14:paraId="57EFD11B" w14:textId="77777777" w:rsidR="00023E50" w:rsidRDefault="00290BDC">
      <w:pPr>
        <w:ind w:right="20"/>
        <w:jc w:val="both"/>
        <w:rPr>
          <w:rFonts w:asciiTheme="minorHAnsi" w:hAnsiTheme="minorHAnsi" w:cstheme="minorHAnsi"/>
          <w:sz w:val="22"/>
          <w:szCs w:val="22"/>
        </w:rPr>
      </w:pPr>
      <w:r>
        <w:rPr>
          <w:rFonts w:asciiTheme="minorHAnsi" w:hAnsiTheme="minorHAnsi" w:cstheme="minorHAnsi"/>
          <w:sz w:val="22"/>
          <w:szCs w:val="22"/>
        </w:rPr>
        <w:t>Dopuszcza się również przedłożenie elektronicznej kopii dokumentu poświadczonej za zgodność z oryginałem przez Wykonawcę.</w:t>
      </w:r>
    </w:p>
    <w:p w14:paraId="2635D2F3" w14:textId="77777777" w:rsidR="00023E50" w:rsidRDefault="00023E50">
      <w:pPr>
        <w:ind w:right="20"/>
        <w:jc w:val="both"/>
        <w:rPr>
          <w:rFonts w:asciiTheme="minorHAnsi" w:hAnsiTheme="minorHAnsi" w:cstheme="minorHAnsi"/>
          <w:sz w:val="22"/>
          <w:szCs w:val="22"/>
        </w:rPr>
      </w:pPr>
    </w:p>
    <w:p w14:paraId="79EA7B75" w14:textId="77777777" w:rsidR="00023E50" w:rsidRDefault="00290BDC">
      <w:pPr>
        <w:numPr>
          <w:ilvl w:val="0"/>
          <w:numId w:val="18"/>
        </w:numPr>
        <w:ind w:left="709" w:right="20" w:hanging="709"/>
        <w:jc w:val="both"/>
        <w:rPr>
          <w:rFonts w:asciiTheme="minorHAnsi" w:hAnsiTheme="minorHAnsi" w:cstheme="minorHAnsi"/>
          <w:b/>
          <w:sz w:val="22"/>
          <w:szCs w:val="22"/>
        </w:rPr>
      </w:pPr>
      <w:r>
        <w:rPr>
          <w:rFonts w:asciiTheme="minorHAnsi" w:hAnsiTheme="minorHAnsi" w:cstheme="minorHAnsi"/>
          <w:b/>
          <w:sz w:val="22"/>
          <w:szCs w:val="22"/>
        </w:rPr>
        <w:t>Przedmiotowe środki dowodowe</w:t>
      </w:r>
    </w:p>
    <w:p w14:paraId="338F26C6" w14:textId="77777777" w:rsidR="00023E50" w:rsidRDefault="00290BDC">
      <w:pPr>
        <w:ind w:right="20"/>
        <w:jc w:val="both"/>
        <w:rPr>
          <w:rFonts w:asciiTheme="minorHAnsi" w:hAnsiTheme="minorHAnsi" w:cstheme="minorHAnsi"/>
          <w:bCs/>
          <w:color w:val="000000"/>
          <w:sz w:val="22"/>
          <w:szCs w:val="22"/>
          <w:lang w:eastAsia="ar-SA"/>
        </w:rPr>
      </w:pPr>
      <w:r>
        <w:rPr>
          <w:rFonts w:asciiTheme="minorHAnsi" w:hAnsiTheme="minorHAnsi" w:cstheme="minorHAnsi"/>
          <w:bCs/>
          <w:color w:val="000000"/>
          <w:sz w:val="22"/>
          <w:szCs w:val="22"/>
          <w:lang w:eastAsia="ar-SA"/>
        </w:rPr>
        <w:t>Dokumenty składane wraz z ofertą:</w:t>
      </w:r>
    </w:p>
    <w:p w14:paraId="15CF49BB" w14:textId="77777777" w:rsidR="00023E50" w:rsidRDefault="00290BDC">
      <w:pPr>
        <w:numPr>
          <w:ilvl w:val="0"/>
          <w:numId w:val="26"/>
        </w:numPr>
        <w:ind w:left="567" w:right="20" w:firstLine="0"/>
        <w:jc w:val="both"/>
        <w:rPr>
          <w:rFonts w:asciiTheme="minorHAnsi" w:hAnsiTheme="minorHAnsi" w:cstheme="minorHAnsi"/>
          <w:bCs/>
          <w:color w:val="000000"/>
          <w:sz w:val="22"/>
          <w:szCs w:val="22"/>
          <w:lang w:eastAsia="ar-SA"/>
        </w:rPr>
      </w:pPr>
      <w:r>
        <w:rPr>
          <w:rFonts w:asciiTheme="minorHAnsi" w:hAnsiTheme="minorHAnsi" w:cstheme="minorHAnsi"/>
          <w:bCs/>
          <w:color w:val="000000"/>
          <w:sz w:val="22"/>
          <w:szCs w:val="22"/>
          <w:lang w:eastAsia="ar-SA"/>
        </w:rPr>
        <w:t>W celu potwierdzenia zgodności oferowanych dostaw z wymaganymi cechami opisanymi w SWZ i załącznikach do SWZ Zamawiający wymaga złożenia wraz z ofertą:</w:t>
      </w:r>
    </w:p>
    <w:p w14:paraId="4C4C4F91" w14:textId="77777777" w:rsidR="00023E50" w:rsidRDefault="00290BDC">
      <w:pPr>
        <w:numPr>
          <w:ilvl w:val="0"/>
          <w:numId w:val="27"/>
        </w:numPr>
        <w:ind w:left="709" w:right="20" w:firstLine="142"/>
        <w:jc w:val="both"/>
      </w:pPr>
      <w:r>
        <w:rPr>
          <w:rFonts w:asciiTheme="minorHAnsi" w:hAnsiTheme="minorHAnsi" w:cstheme="minorHAnsi"/>
          <w:bCs/>
          <w:color w:val="000000"/>
          <w:sz w:val="22"/>
          <w:szCs w:val="22"/>
          <w:lang w:eastAsia="ar-SA"/>
        </w:rPr>
        <w:t xml:space="preserve">opisów bądź folderów, bądź ulotek, bądź kart katalogowych z opisem produktu oraz wyszczególnieniem wszystkich numerów katalogowych, a także danych technicznych zgodnie z wymogami określonymi w </w:t>
      </w:r>
      <w:r>
        <w:rPr>
          <w:rFonts w:asciiTheme="minorHAnsi" w:hAnsiTheme="minorHAnsi" w:cstheme="minorHAnsi"/>
          <w:b/>
          <w:color w:val="000000"/>
          <w:sz w:val="22"/>
          <w:szCs w:val="22"/>
          <w:lang w:eastAsia="ar-SA"/>
        </w:rPr>
        <w:t>załączniku nr 1 do SWZ</w:t>
      </w:r>
      <w:r>
        <w:rPr>
          <w:rFonts w:asciiTheme="minorHAnsi" w:hAnsiTheme="minorHAnsi" w:cstheme="minorHAnsi"/>
          <w:bCs/>
          <w:color w:val="000000"/>
          <w:sz w:val="22"/>
          <w:szCs w:val="22"/>
          <w:lang w:eastAsia="ar-SA"/>
        </w:rPr>
        <w:t>,</w:t>
      </w:r>
    </w:p>
    <w:p w14:paraId="26955634" w14:textId="77777777" w:rsidR="00023E50" w:rsidRDefault="00290BDC">
      <w:pPr>
        <w:numPr>
          <w:ilvl w:val="0"/>
          <w:numId w:val="27"/>
        </w:numPr>
        <w:ind w:left="737" w:firstLine="113"/>
        <w:jc w:val="both"/>
      </w:pPr>
      <w:r>
        <w:rPr>
          <w:rFonts w:asciiTheme="minorHAnsi" w:hAnsiTheme="minorHAnsi" w:cstheme="minorHAnsi"/>
          <w:b/>
          <w:bCs/>
          <w:color w:val="000000"/>
          <w:sz w:val="22"/>
          <w:szCs w:val="22"/>
          <w:lang w:eastAsia="ar-SA"/>
        </w:rPr>
        <w:t>oświadczenie</w:t>
      </w:r>
      <w:r>
        <w:rPr>
          <w:rFonts w:asciiTheme="minorHAnsi" w:hAnsiTheme="minorHAnsi" w:cstheme="minorHAnsi"/>
          <w:bCs/>
          <w:color w:val="000000"/>
          <w:sz w:val="22"/>
          <w:szCs w:val="22"/>
          <w:lang w:eastAsia="ar-SA"/>
        </w:rPr>
        <w:t xml:space="preserve">, że oferowane wyroby medyczne są zgodne z wymaganiami rozporządzenia nr 2017/745 z dnia 5 kwietnia 2017 r. oraz ustawą z dnia 7 kwietnia 2022 r. o wyrobach medycznych – zgodnie z </w:t>
      </w:r>
      <w:r>
        <w:rPr>
          <w:rFonts w:asciiTheme="minorHAnsi" w:hAnsiTheme="minorHAnsi" w:cstheme="minorHAnsi"/>
          <w:b/>
          <w:color w:val="000000"/>
          <w:sz w:val="22"/>
          <w:szCs w:val="22"/>
          <w:lang w:eastAsia="ar-SA"/>
        </w:rPr>
        <w:t>załącznikiem nr 6 do SWZ</w:t>
      </w:r>
    </w:p>
    <w:p w14:paraId="4A18CB47" w14:textId="77777777" w:rsidR="00023E50" w:rsidRDefault="00290BDC">
      <w:pPr>
        <w:ind w:right="20"/>
        <w:jc w:val="both"/>
        <w:rPr>
          <w:rFonts w:asciiTheme="minorHAnsi" w:hAnsiTheme="minorHAnsi" w:cstheme="minorHAnsi"/>
          <w:bCs/>
          <w:color w:val="000000"/>
          <w:sz w:val="22"/>
          <w:szCs w:val="22"/>
          <w:lang w:eastAsia="ar-SA"/>
        </w:rPr>
      </w:pPr>
      <w:r>
        <w:rPr>
          <w:rFonts w:asciiTheme="minorHAnsi" w:hAnsiTheme="minorHAnsi" w:cstheme="minorHAnsi"/>
          <w:bCs/>
          <w:color w:val="000000"/>
          <w:sz w:val="22"/>
          <w:szCs w:val="22"/>
          <w:lang w:eastAsia="ar-SA"/>
        </w:rPr>
        <w:t>W załączonych dokumentach należy dokładnie zaznaczyć wszystkie parametry wymagane w SWZ.</w:t>
      </w:r>
    </w:p>
    <w:p w14:paraId="343B3A16" w14:textId="77777777" w:rsidR="00023E50" w:rsidRDefault="00290BDC">
      <w:pPr>
        <w:numPr>
          <w:ilvl w:val="0"/>
          <w:numId w:val="26"/>
        </w:numPr>
        <w:ind w:left="567" w:right="20" w:firstLine="0"/>
        <w:jc w:val="both"/>
        <w:rPr>
          <w:rFonts w:asciiTheme="minorHAnsi" w:hAnsiTheme="minorHAnsi" w:cstheme="minorHAnsi"/>
          <w:bCs/>
          <w:color w:val="000000"/>
          <w:sz w:val="22"/>
          <w:szCs w:val="22"/>
          <w:lang w:eastAsia="ar-SA"/>
        </w:rPr>
      </w:pPr>
      <w:r>
        <w:rPr>
          <w:rFonts w:asciiTheme="minorHAnsi" w:hAnsiTheme="minorHAnsi" w:cstheme="minorHAnsi"/>
          <w:bCs/>
          <w:color w:val="000000"/>
          <w:sz w:val="22"/>
          <w:szCs w:val="22"/>
          <w:lang w:eastAsia="ar-SA"/>
        </w:rPr>
        <w:t>Zgodnie z art. 107 ust. 2 uPzp, jeżeli Wykonawca nie złoży przedmiotowych środków dowodowych lub złożone przedmiotowe środki dowodowe są niekompletne, Zamawiający wezwie do ich złożenie lub uzupełnienia w wyznaczonym terminie (dotyczy przedmiotowych środków dowodowych określonych w pkt 15.1 Zamawiający może żądać od Wykonawców wyjaśnień dotyczących treści przedmiotowych środków dowodowych.</w:t>
      </w:r>
    </w:p>
    <w:p w14:paraId="5F3028EB" w14:textId="77777777" w:rsidR="00023E50" w:rsidRDefault="00290BDC">
      <w:pPr>
        <w:numPr>
          <w:ilvl w:val="0"/>
          <w:numId w:val="26"/>
        </w:numPr>
        <w:ind w:left="567" w:right="20" w:firstLine="0"/>
        <w:jc w:val="both"/>
        <w:rPr>
          <w:rFonts w:asciiTheme="minorHAnsi" w:hAnsiTheme="minorHAnsi" w:cstheme="minorHAnsi"/>
          <w:bCs/>
          <w:color w:val="000000"/>
          <w:sz w:val="22"/>
          <w:szCs w:val="22"/>
          <w:lang w:eastAsia="ar-SA"/>
        </w:rPr>
      </w:pPr>
      <w:r>
        <w:rPr>
          <w:rFonts w:asciiTheme="minorHAnsi" w:hAnsiTheme="minorHAnsi" w:cstheme="minorHAnsi"/>
          <w:sz w:val="22"/>
          <w:szCs w:val="22"/>
          <w:lang w:eastAsia="ar-SA"/>
        </w:rPr>
        <w:t>Zapisów pkt.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559EB1C9" w14:textId="77777777" w:rsidR="00023E50" w:rsidRDefault="00290BDC">
      <w:pPr>
        <w:numPr>
          <w:ilvl w:val="0"/>
          <w:numId w:val="26"/>
        </w:numPr>
        <w:ind w:left="567" w:right="20" w:firstLine="0"/>
        <w:jc w:val="both"/>
        <w:rPr>
          <w:rFonts w:asciiTheme="minorHAnsi" w:hAnsiTheme="minorHAnsi" w:cstheme="minorHAnsi"/>
          <w:bCs/>
          <w:color w:val="000000"/>
          <w:sz w:val="22"/>
          <w:szCs w:val="22"/>
          <w:lang w:eastAsia="ar-SA"/>
        </w:rPr>
      </w:pPr>
      <w:r>
        <w:rPr>
          <w:rFonts w:asciiTheme="minorHAnsi" w:hAnsiTheme="minorHAnsi" w:cstheme="minorHAnsi"/>
          <w:sz w:val="22"/>
          <w:szCs w:val="22"/>
          <w:lang w:eastAsia="ar-SA"/>
        </w:rPr>
        <w:t>Zamawiający może żądać od Wykonawców wyjaśnień dotyczących treści przedmiotowych środków dowodowych.</w:t>
      </w:r>
    </w:p>
    <w:p w14:paraId="441753DF" w14:textId="77777777" w:rsidR="00023E50" w:rsidRDefault="00023E50">
      <w:pPr>
        <w:spacing w:after="200"/>
        <w:contextualSpacing/>
        <w:jc w:val="both"/>
        <w:rPr>
          <w:rFonts w:asciiTheme="minorHAnsi" w:hAnsiTheme="minorHAnsi" w:cstheme="minorHAnsi"/>
          <w:color w:val="000000"/>
          <w:sz w:val="22"/>
          <w:szCs w:val="22"/>
          <w:lang w:eastAsia="zh-CN"/>
        </w:rPr>
      </w:pPr>
    </w:p>
    <w:p w14:paraId="4DF96269" w14:textId="77777777" w:rsidR="00023E50" w:rsidRDefault="00290BDC">
      <w:pPr>
        <w:numPr>
          <w:ilvl w:val="0"/>
          <w:numId w:val="18"/>
        </w:numPr>
        <w:ind w:left="709" w:right="20" w:hanging="709"/>
        <w:jc w:val="both"/>
        <w:rPr>
          <w:rFonts w:asciiTheme="minorHAnsi" w:hAnsiTheme="minorHAnsi" w:cstheme="minorHAnsi"/>
          <w:b/>
          <w:sz w:val="22"/>
          <w:szCs w:val="22"/>
        </w:rPr>
      </w:pPr>
      <w:r>
        <w:rPr>
          <w:rFonts w:asciiTheme="minorHAnsi" w:hAnsiTheme="minorHAnsi" w:cstheme="minorHAnsi"/>
          <w:b/>
          <w:sz w:val="22"/>
          <w:szCs w:val="22"/>
        </w:rPr>
        <w:t>Dokumenty składane na wezwanie:</w:t>
      </w:r>
    </w:p>
    <w:p w14:paraId="73412C29" w14:textId="77777777" w:rsidR="00023E50" w:rsidRDefault="00290BDC">
      <w:pPr>
        <w:ind w:right="20"/>
        <w:jc w:val="both"/>
        <w:rPr>
          <w:rFonts w:asciiTheme="minorHAnsi" w:hAnsiTheme="minorHAnsi" w:cstheme="minorHAnsi"/>
          <w:sz w:val="22"/>
          <w:szCs w:val="22"/>
        </w:rPr>
      </w:pPr>
      <w:r>
        <w:rPr>
          <w:rFonts w:asciiTheme="minorHAnsi" w:hAnsiTheme="minorHAnsi" w:cstheme="minorHAnsi"/>
          <w:sz w:val="22"/>
          <w:szCs w:val="22"/>
        </w:rPr>
        <w:t xml:space="preserve">Zgodnie z art. 274 ust. 1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26480ED1" w14:textId="77777777" w:rsidR="00023E50" w:rsidRDefault="00290BDC">
      <w:pPr>
        <w:numPr>
          <w:ilvl w:val="0"/>
          <w:numId w:val="28"/>
        </w:numPr>
        <w:ind w:left="567" w:right="20" w:firstLine="0"/>
        <w:jc w:val="both"/>
        <w:rPr>
          <w:rFonts w:asciiTheme="minorHAnsi" w:hAnsiTheme="minorHAnsi" w:cstheme="minorHAnsi"/>
          <w:sz w:val="22"/>
          <w:szCs w:val="22"/>
        </w:rPr>
      </w:pPr>
      <w:r>
        <w:rPr>
          <w:rFonts w:asciiTheme="minorHAnsi" w:hAnsiTheme="minorHAnsi" w:cstheme="minorHAnsi"/>
          <w:b/>
          <w:bCs/>
          <w:iCs/>
          <w:color w:val="000000"/>
          <w:sz w:val="22"/>
          <w:szCs w:val="22"/>
        </w:rPr>
        <w:t>Oświadczenie Wykonawcy o aktualności informacji</w:t>
      </w:r>
      <w:r>
        <w:rPr>
          <w:rFonts w:asciiTheme="minorHAnsi" w:hAnsiTheme="minorHAnsi" w:cstheme="minorHAnsi"/>
          <w:iCs/>
          <w:color w:val="000000"/>
          <w:sz w:val="22"/>
          <w:szCs w:val="22"/>
        </w:rPr>
        <w:t xml:space="preserve"> zawartych w oświadczeniu, o którym mowa w art. 125 ust. 1 ustawy </w:t>
      </w:r>
      <w:proofErr w:type="spellStart"/>
      <w:r>
        <w:rPr>
          <w:rFonts w:asciiTheme="minorHAnsi" w:hAnsiTheme="minorHAnsi" w:cstheme="minorHAnsi"/>
          <w:iCs/>
          <w:color w:val="000000"/>
          <w:sz w:val="22"/>
          <w:szCs w:val="22"/>
        </w:rPr>
        <w:t>Pzp</w:t>
      </w:r>
      <w:proofErr w:type="spellEnd"/>
      <w:r>
        <w:rPr>
          <w:rFonts w:asciiTheme="minorHAnsi" w:hAnsiTheme="minorHAnsi" w:cstheme="minorHAnsi"/>
          <w:iCs/>
          <w:color w:val="000000"/>
          <w:sz w:val="22"/>
          <w:szCs w:val="22"/>
        </w:rPr>
        <w:t xml:space="preserve">, w zakresie niepodlegania wykluczeniu z postępowania, wskazanych w art. 108 ust. 1 ustawy i </w:t>
      </w:r>
      <w:r>
        <w:rPr>
          <w:rFonts w:asciiTheme="minorHAnsi" w:hAnsiTheme="minorHAnsi" w:cstheme="minorHAnsi"/>
          <w:sz w:val="22"/>
          <w:szCs w:val="22"/>
        </w:rPr>
        <w:t xml:space="preserve">art. 7 ust. 1 pkt 1-3 ustawy z dnia 13 kwietnia 2022 r. o szczególnych rozwiązaniach w zakresie przeciwdziałania wspieraniu agresji na Ukrainę oraz służących ochronie bezpieczeństwa narodowego (tj. Dz. U. z 2024 r., poz. 507 ze zm.) </w:t>
      </w:r>
      <w:r>
        <w:rPr>
          <w:rFonts w:asciiTheme="minorHAnsi" w:hAnsiTheme="minorHAnsi" w:cstheme="minorHAnsi"/>
          <w:iCs/>
          <w:sz w:val="22"/>
          <w:szCs w:val="22"/>
        </w:rPr>
        <w:t xml:space="preserve">– </w:t>
      </w:r>
      <w:r>
        <w:rPr>
          <w:rFonts w:asciiTheme="minorHAnsi" w:hAnsiTheme="minorHAnsi" w:cstheme="minorHAnsi"/>
          <w:b/>
          <w:bCs/>
          <w:iCs/>
          <w:sz w:val="22"/>
          <w:szCs w:val="22"/>
          <w:u w:val="single"/>
        </w:rPr>
        <w:t>załącznik nr 5 do SWZ.</w:t>
      </w:r>
    </w:p>
    <w:p w14:paraId="356D2D63" w14:textId="77777777" w:rsidR="00023E50" w:rsidRDefault="00290BDC">
      <w:pPr>
        <w:jc w:val="both"/>
        <w:rPr>
          <w:rFonts w:asciiTheme="minorHAnsi" w:hAnsiTheme="minorHAnsi" w:cstheme="minorHAnsi"/>
          <w:iCs/>
          <w:sz w:val="22"/>
          <w:szCs w:val="22"/>
        </w:rPr>
      </w:pPr>
      <w:r>
        <w:rPr>
          <w:rFonts w:asciiTheme="minorHAnsi" w:hAnsiTheme="minorHAnsi" w:cstheme="minorHAnsi"/>
          <w:iCs/>
          <w:sz w:val="22"/>
          <w:szCs w:val="22"/>
        </w:rPr>
        <w:lastRenderedPageBreak/>
        <w:t>W przypadku Wykonawców wspólnie ubiegających się o zamówienie, podmiotowe środki dowodowe składa każdy z Wykonawców odrębnie.</w:t>
      </w:r>
    </w:p>
    <w:p w14:paraId="3872F10D" w14:textId="77777777" w:rsidR="00023E50" w:rsidRDefault="00290BDC">
      <w:pPr>
        <w:jc w:val="both"/>
        <w:rPr>
          <w:rFonts w:asciiTheme="minorHAnsi" w:hAnsiTheme="minorHAnsi" w:cstheme="minorHAnsi"/>
          <w:iCs/>
          <w:sz w:val="22"/>
          <w:szCs w:val="22"/>
        </w:rPr>
      </w:pPr>
      <w:r>
        <w:rPr>
          <w:rFonts w:asciiTheme="minorHAnsi" w:hAnsiTheme="minorHAnsi" w:cstheme="minorHAnsi"/>
          <w:iCs/>
          <w:sz w:val="22"/>
          <w:szCs w:val="22"/>
        </w:rPr>
        <w:t>Zamawiający żąda od Wykonawcy, który polega na zdolnościach technicznych lub zawodowych podmiotów udostępniających zasoby na zasadach określonych w art. 118 ustawy przedstawienia podmiotowych środków dowodowych dotyczących tych podmiotów, potwierdzających, że nie zachodzą wobec tych podmiotów podstawy wykluczenia z postępowania.</w:t>
      </w:r>
    </w:p>
    <w:p w14:paraId="2C966181" w14:textId="77777777" w:rsidR="00023E50" w:rsidRDefault="00290BDC">
      <w:pPr>
        <w:numPr>
          <w:ilvl w:val="1"/>
          <w:numId w:val="18"/>
        </w:numPr>
        <w:ind w:left="567" w:right="20" w:firstLine="0"/>
        <w:jc w:val="both"/>
        <w:rPr>
          <w:rFonts w:asciiTheme="minorHAnsi" w:hAnsiTheme="minorHAnsi" w:cstheme="minorHAnsi"/>
          <w:sz w:val="22"/>
          <w:szCs w:val="22"/>
        </w:rPr>
      </w:pPr>
      <w:r>
        <w:rPr>
          <w:rFonts w:asciiTheme="minorHAnsi" w:hAnsiTheme="minorHAnsi" w:cstheme="minorHAnsi"/>
          <w:sz w:val="22"/>
          <w:szCs w:val="22"/>
        </w:rPr>
        <w:t xml:space="preserve">Zamawiający, na podstawie §3 Rozporządzenia Ministra Transportu, Rozwoju, Pracy i Technologii z dnia 23 grudnia 2020 r. w sprawie podmiotowych środków dowodowych oraz innych dokumentów lub oświadczeń, jakich może żądać Zamawiający od Wykonawcy, żąda od Wykonawcy złożenia oświadczenia o aktualności informacji zawartych w zakresie podstaw wykluczenia z postępowania zawartych w oświadczeniu, o którym mowa w pkt 14.1 b) SWZ. </w:t>
      </w:r>
    </w:p>
    <w:p w14:paraId="20276D47" w14:textId="77777777" w:rsidR="00023E50" w:rsidRDefault="00290BDC">
      <w:pPr>
        <w:contextualSpacing/>
        <w:jc w:val="both"/>
        <w:rPr>
          <w:rFonts w:asciiTheme="minorHAnsi" w:hAnsiTheme="minorHAnsi" w:cstheme="minorHAnsi"/>
          <w:sz w:val="22"/>
          <w:szCs w:val="22"/>
        </w:rPr>
      </w:pPr>
      <w:r>
        <w:rPr>
          <w:rFonts w:asciiTheme="minorHAnsi" w:hAnsiTheme="minorHAnsi" w:cstheme="minorHAnsi"/>
          <w:sz w:val="22"/>
          <w:szCs w:val="22"/>
        </w:rPr>
        <w:t>Wykonawca nie jest zobowiązany do złożenia podmiotowych środków dowodowych, które Zamawiający posiada, jeżeli Wykonawca wskaże te środki oraz potwierdzi ich prawidłowość i aktualność. Wykonawca składa podmiotowe środki dowodowe aktualne na dzień ich złożenia.</w:t>
      </w:r>
    </w:p>
    <w:p w14:paraId="23980759" w14:textId="77777777" w:rsidR="00023E50" w:rsidRDefault="00023E50">
      <w:pPr>
        <w:jc w:val="both"/>
        <w:rPr>
          <w:rFonts w:asciiTheme="minorHAnsi" w:hAnsiTheme="minorHAnsi" w:cstheme="minorHAnsi"/>
          <w:sz w:val="22"/>
          <w:szCs w:val="22"/>
        </w:rPr>
      </w:pPr>
    </w:p>
    <w:p w14:paraId="1A5EB0E9" w14:textId="77777777" w:rsidR="00023E50" w:rsidRDefault="00290BDC">
      <w:pPr>
        <w:numPr>
          <w:ilvl w:val="0"/>
          <w:numId w:val="18"/>
        </w:numPr>
        <w:ind w:left="709" w:hanging="709"/>
        <w:jc w:val="both"/>
        <w:rPr>
          <w:rFonts w:asciiTheme="minorHAnsi" w:hAnsiTheme="minorHAnsi" w:cstheme="minorHAnsi"/>
          <w:b/>
          <w:sz w:val="22"/>
          <w:szCs w:val="22"/>
        </w:rPr>
      </w:pPr>
      <w:r>
        <w:rPr>
          <w:rFonts w:asciiTheme="minorHAnsi" w:hAnsiTheme="minorHAnsi" w:cstheme="minorHAnsi"/>
          <w:b/>
          <w:sz w:val="22"/>
          <w:szCs w:val="22"/>
        </w:rPr>
        <w:t xml:space="preserve">Wadium </w:t>
      </w:r>
    </w:p>
    <w:p w14:paraId="3DB58A60" w14:textId="77777777" w:rsidR="00023E50" w:rsidRDefault="00290BDC">
      <w:pPr>
        <w:jc w:val="both"/>
      </w:pPr>
      <w:r>
        <w:rPr>
          <w:rFonts w:asciiTheme="minorHAnsi" w:hAnsiTheme="minorHAnsi" w:cstheme="minorHAnsi"/>
          <w:bCs/>
          <w:sz w:val="22"/>
          <w:szCs w:val="22"/>
        </w:rPr>
        <w:t>Zamawiający nie wymaga wadium.</w:t>
      </w:r>
    </w:p>
    <w:p w14:paraId="788A5366" w14:textId="77777777" w:rsidR="00023E50" w:rsidRDefault="00023E50">
      <w:pPr>
        <w:jc w:val="both"/>
        <w:rPr>
          <w:rFonts w:asciiTheme="minorHAnsi" w:hAnsiTheme="minorHAnsi" w:cstheme="minorHAnsi"/>
          <w:b/>
          <w:sz w:val="22"/>
          <w:szCs w:val="22"/>
        </w:rPr>
      </w:pPr>
    </w:p>
    <w:p w14:paraId="6DAE57AE" w14:textId="77777777" w:rsidR="00023E50" w:rsidRDefault="00290BDC">
      <w:pPr>
        <w:numPr>
          <w:ilvl w:val="0"/>
          <w:numId w:val="18"/>
        </w:numPr>
        <w:spacing w:line="22" w:lineRule="atLeast"/>
        <w:ind w:left="709" w:hanging="709"/>
        <w:jc w:val="both"/>
        <w:rPr>
          <w:rFonts w:asciiTheme="minorHAnsi" w:hAnsiTheme="minorHAnsi" w:cstheme="minorHAnsi"/>
          <w:b/>
          <w:sz w:val="22"/>
          <w:szCs w:val="22"/>
        </w:rPr>
      </w:pPr>
      <w:r>
        <w:rPr>
          <w:rFonts w:asciiTheme="minorHAnsi" w:hAnsiTheme="minorHAnsi" w:cstheme="minorHAnsi"/>
          <w:b/>
          <w:sz w:val="22"/>
          <w:szCs w:val="22"/>
        </w:rPr>
        <w:t>Sposób przygotowania oferty</w:t>
      </w:r>
    </w:p>
    <w:p w14:paraId="54669024" w14:textId="77777777" w:rsidR="00023E50" w:rsidRDefault="00290BDC">
      <w:pPr>
        <w:pStyle w:val="glowny"/>
        <w:numPr>
          <w:ilvl w:val="1"/>
          <w:numId w:val="43"/>
        </w:numPr>
        <w:spacing w:line="240" w:lineRule="auto"/>
        <w:ind w:left="567" w:firstLine="0"/>
        <w:rPr>
          <w:rFonts w:asciiTheme="minorHAnsi" w:hAnsiTheme="minorHAnsi" w:cstheme="minorHAnsi"/>
          <w:color w:val="auto"/>
          <w:sz w:val="22"/>
          <w:szCs w:val="22"/>
        </w:rPr>
      </w:pPr>
      <w:r>
        <w:rPr>
          <w:rFonts w:asciiTheme="minorHAnsi" w:hAnsiTheme="minorHAnsi" w:cstheme="minorHAnsi"/>
          <w:b/>
          <w:color w:val="auto"/>
          <w:sz w:val="22"/>
          <w:szCs w:val="22"/>
        </w:rPr>
        <w:t>Oferta musi zawierać wypełniony:</w:t>
      </w:r>
      <w:r>
        <w:rPr>
          <w:rFonts w:asciiTheme="minorHAnsi" w:hAnsiTheme="minorHAnsi" w:cstheme="minorHAnsi"/>
          <w:b/>
          <w:i/>
          <w:color w:val="auto"/>
          <w:sz w:val="22"/>
          <w:szCs w:val="22"/>
        </w:rPr>
        <w:t xml:space="preserve"> </w:t>
      </w:r>
    </w:p>
    <w:p w14:paraId="7DB49E80" w14:textId="77777777" w:rsidR="00023E50" w:rsidRDefault="00290BDC">
      <w:pPr>
        <w:pStyle w:val="glowny"/>
        <w:numPr>
          <w:ilvl w:val="0"/>
          <w:numId w:val="12"/>
        </w:numPr>
        <w:spacing w:line="240" w:lineRule="auto"/>
        <w:ind w:left="709" w:firstLine="142"/>
        <w:rPr>
          <w:rFonts w:asciiTheme="minorHAnsi" w:hAnsiTheme="minorHAnsi" w:cstheme="minorHAnsi"/>
          <w:color w:val="auto"/>
          <w:sz w:val="22"/>
          <w:szCs w:val="22"/>
        </w:rPr>
      </w:pPr>
      <w:r>
        <w:rPr>
          <w:rFonts w:asciiTheme="minorHAnsi" w:hAnsiTheme="minorHAnsi" w:cstheme="minorHAnsi"/>
          <w:color w:val="auto"/>
          <w:sz w:val="22"/>
          <w:szCs w:val="22"/>
        </w:rPr>
        <w:t xml:space="preserve">Formularz oferty według </w:t>
      </w:r>
      <w:r>
        <w:rPr>
          <w:rFonts w:asciiTheme="minorHAnsi" w:hAnsiTheme="minorHAnsi" w:cstheme="minorHAnsi"/>
          <w:b/>
          <w:bCs/>
          <w:color w:val="auto"/>
          <w:sz w:val="22"/>
          <w:szCs w:val="22"/>
        </w:rPr>
        <w:t>załącznika nr 3 do SWZ</w:t>
      </w:r>
      <w:r>
        <w:rPr>
          <w:rFonts w:asciiTheme="minorHAnsi" w:hAnsiTheme="minorHAnsi" w:cstheme="minorHAnsi"/>
          <w:color w:val="auto"/>
          <w:sz w:val="22"/>
          <w:szCs w:val="22"/>
        </w:rPr>
        <w:t>,</w:t>
      </w:r>
    </w:p>
    <w:p w14:paraId="15318425" w14:textId="77777777" w:rsidR="00023E50" w:rsidRDefault="00290BDC">
      <w:pPr>
        <w:pStyle w:val="glowny"/>
        <w:numPr>
          <w:ilvl w:val="0"/>
          <w:numId w:val="12"/>
        </w:numPr>
        <w:spacing w:line="240" w:lineRule="auto"/>
        <w:ind w:left="709" w:firstLine="142"/>
        <w:rPr>
          <w:rFonts w:asciiTheme="minorHAnsi" w:hAnsiTheme="minorHAnsi" w:cstheme="minorHAnsi"/>
          <w:color w:val="auto"/>
          <w:sz w:val="22"/>
          <w:szCs w:val="22"/>
        </w:rPr>
      </w:pPr>
      <w:r>
        <w:rPr>
          <w:rFonts w:asciiTheme="minorHAnsi" w:hAnsiTheme="minorHAnsi" w:cstheme="minorHAnsi"/>
          <w:color w:val="auto"/>
          <w:sz w:val="22"/>
          <w:szCs w:val="22"/>
        </w:rPr>
        <w:t xml:space="preserve">Formularz asortymentowo - cenowy według </w:t>
      </w:r>
      <w:r>
        <w:rPr>
          <w:rFonts w:asciiTheme="minorHAnsi" w:hAnsiTheme="minorHAnsi" w:cstheme="minorHAnsi"/>
          <w:b/>
          <w:bCs/>
          <w:color w:val="auto"/>
          <w:sz w:val="22"/>
          <w:szCs w:val="22"/>
        </w:rPr>
        <w:t>załącznika nr 1 do SWZ</w:t>
      </w:r>
      <w:r>
        <w:rPr>
          <w:rFonts w:asciiTheme="minorHAnsi" w:hAnsiTheme="minorHAnsi" w:cstheme="minorHAnsi"/>
          <w:color w:val="auto"/>
          <w:sz w:val="22"/>
          <w:szCs w:val="22"/>
        </w:rPr>
        <w:t>,</w:t>
      </w:r>
    </w:p>
    <w:p w14:paraId="27A74BCC" w14:textId="77777777" w:rsidR="00023E50" w:rsidRDefault="00290BDC">
      <w:pPr>
        <w:pStyle w:val="glowny"/>
        <w:numPr>
          <w:ilvl w:val="0"/>
          <w:numId w:val="12"/>
        </w:numPr>
        <w:spacing w:line="240" w:lineRule="auto"/>
        <w:ind w:left="709" w:firstLine="142"/>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Oświadczenie, o którym mowa w art. 125 ust. 1 uPzp potwierdzające brak przesłanek do wykluczenia, zgodnie z </w:t>
      </w:r>
      <w:r>
        <w:rPr>
          <w:rFonts w:asciiTheme="minorHAnsi" w:hAnsiTheme="minorHAnsi" w:cstheme="minorHAnsi"/>
          <w:b/>
          <w:color w:val="auto"/>
          <w:sz w:val="22"/>
          <w:szCs w:val="22"/>
        </w:rPr>
        <w:t>załącznikiem nr 4 do SWZ</w:t>
      </w:r>
      <w:r>
        <w:rPr>
          <w:rFonts w:asciiTheme="minorHAnsi" w:hAnsiTheme="minorHAnsi" w:cstheme="minorHAnsi"/>
          <w:bCs/>
          <w:color w:val="auto"/>
          <w:sz w:val="22"/>
          <w:szCs w:val="22"/>
        </w:rPr>
        <w:t>,</w:t>
      </w:r>
    </w:p>
    <w:p w14:paraId="5813881B" w14:textId="77777777" w:rsidR="00023E50" w:rsidRDefault="00290BDC">
      <w:pPr>
        <w:pStyle w:val="glowny"/>
        <w:numPr>
          <w:ilvl w:val="0"/>
          <w:numId w:val="12"/>
        </w:numPr>
        <w:spacing w:line="240" w:lineRule="auto"/>
        <w:ind w:left="709" w:firstLine="142"/>
        <w:rPr>
          <w:rFonts w:asciiTheme="minorHAnsi" w:hAnsiTheme="minorHAnsi" w:cstheme="minorHAnsi"/>
          <w:bCs/>
          <w:color w:val="auto"/>
          <w:sz w:val="22"/>
          <w:szCs w:val="22"/>
        </w:rPr>
      </w:pPr>
      <w:r>
        <w:rPr>
          <w:rFonts w:asciiTheme="minorHAnsi" w:hAnsiTheme="minorHAnsi" w:cstheme="minorHAnsi"/>
          <w:color w:val="auto"/>
          <w:sz w:val="22"/>
          <w:szCs w:val="22"/>
        </w:rPr>
        <w:t>Przedmiotowe środki dowodowe,</w:t>
      </w:r>
    </w:p>
    <w:p w14:paraId="00595A17" w14:textId="77777777" w:rsidR="00023E50" w:rsidRDefault="00290BDC">
      <w:pPr>
        <w:pStyle w:val="glowny"/>
        <w:numPr>
          <w:ilvl w:val="0"/>
          <w:numId w:val="12"/>
        </w:numPr>
        <w:spacing w:line="240" w:lineRule="auto"/>
        <w:ind w:left="709" w:firstLine="142"/>
        <w:rPr>
          <w:rFonts w:asciiTheme="minorHAnsi" w:hAnsiTheme="minorHAnsi" w:cstheme="minorHAnsi"/>
          <w:color w:val="auto"/>
          <w:sz w:val="22"/>
          <w:szCs w:val="22"/>
        </w:rPr>
      </w:pPr>
      <w:r>
        <w:rPr>
          <w:rFonts w:asciiTheme="minorHAnsi" w:hAnsiTheme="minorHAnsi" w:cstheme="minorHAnsi"/>
          <w:bCs/>
          <w:color w:val="auto"/>
          <w:sz w:val="22"/>
          <w:szCs w:val="22"/>
        </w:rPr>
        <w:t>Inne dokumenty określone w Rozdziale 14 (o ile dotyczy).</w:t>
      </w:r>
    </w:p>
    <w:p w14:paraId="7EE1D581" w14:textId="77777777" w:rsidR="00023E50" w:rsidRDefault="00290BDC">
      <w:pPr>
        <w:pStyle w:val="glowny"/>
        <w:numPr>
          <w:ilvl w:val="1"/>
          <w:numId w:val="43"/>
        </w:numPr>
        <w:spacing w:line="240" w:lineRule="auto"/>
        <w:ind w:left="567" w:firstLine="0"/>
        <w:rPr>
          <w:rFonts w:asciiTheme="minorHAnsi" w:hAnsiTheme="minorHAnsi" w:cstheme="minorHAnsi"/>
          <w:color w:val="auto"/>
          <w:sz w:val="22"/>
          <w:szCs w:val="22"/>
        </w:rPr>
      </w:pPr>
      <w:r>
        <w:rPr>
          <w:rFonts w:asciiTheme="minorHAnsi" w:hAnsiTheme="minorHAnsi" w:cstheme="minorHAnsi"/>
          <w:sz w:val="22"/>
          <w:szCs w:val="22"/>
        </w:rPr>
        <w:t>Oferta musi być sporządzona w języku polskim.</w:t>
      </w:r>
    </w:p>
    <w:p w14:paraId="38C8BC10" w14:textId="77777777" w:rsidR="00023E50" w:rsidRDefault="00290BDC">
      <w:pPr>
        <w:pStyle w:val="glowny"/>
        <w:numPr>
          <w:ilvl w:val="1"/>
          <w:numId w:val="43"/>
        </w:numPr>
        <w:spacing w:line="240" w:lineRule="auto"/>
        <w:ind w:left="567" w:firstLine="0"/>
        <w:rPr>
          <w:rFonts w:asciiTheme="minorHAnsi" w:hAnsiTheme="minorHAnsi" w:cstheme="minorHAnsi"/>
          <w:color w:val="auto"/>
          <w:sz w:val="22"/>
          <w:szCs w:val="22"/>
        </w:rPr>
      </w:pPr>
      <w:r>
        <w:rPr>
          <w:rFonts w:asciiTheme="minorHAnsi" w:hAnsiTheme="minorHAnsi" w:cstheme="minorHAnsi"/>
          <w:sz w:val="22"/>
          <w:szCs w:val="22"/>
        </w:rPr>
        <w:t>Dokumenty sporządzone w języku obcym należy złożyć wraz z tłumaczeniem na język polski, poświadczonym przez Wykonawcę, pod rygorem odrzucenia oferty.</w:t>
      </w:r>
    </w:p>
    <w:p w14:paraId="07E37FF7" w14:textId="77777777" w:rsidR="00023E50" w:rsidRDefault="00290BDC">
      <w:pPr>
        <w:pStyle w:val="glowny"/>
        <w:numPr>
          <w:ilvl w:val="1"/>
          <w:numId w:val="43"/>
        </w:numPr>
        <w:spacing w:line="240" w:lineRule="auto"/>
        <w:ind w:left="567" w:firstLine="0"/>
        <w:rPr>
          <w:rFonts w:asciiTheme="minorHAnsi" w:hAnsiTheme="minorHAnsi" w:cstheme="minorHAnsi"/>
          <w:color w:val="auto"/>
          <w:sz w:val="22"/>
          <w:szCs w:val="22"/>
        </w:rPr>
      </w:pPr>
      <w:r>
        <w:rPr>
          <w:rFonts w:asciiTheme="minorHAnsi" w:hAnsiTheme="minorHAnsi" w:cstheme="minorHAnsi"/>
          <w:sz w:val="22"/>
          <w:szCs w:val="22"/>
        </w:rPr>
        <w:t>Formularz oferty i załączniki powinny być podpisane przez osobę/osoby upoważnione do składania oświadczeń woli w imieniu Wykonawcy i składane są pod rygorem nieważności, w formie elektronicznej lub w postaci elektronicznej opatrzonej podpisem kwalifikowanym lub zaufanym lub podpisem osobistym.</w:t>
      </w:r>
    </w:p>
    <w:p w14:paraId="3DB0EB84" w14:textId="77777777" w:rsidR="00023E50" w:rsidRDefault="00290BDC">
      <w:pPr>
        <w:pStyle w:val="glowny"/>
        <w:numPr>
          <w:ilvl w:val="1"/>
          <w:numId w:val="43"/>
        </w:numPr>
        <w:spacing w:line="240" w:lineRule="auto"/>
        <w:ind w:left="567" w:firstLine="0"/>
        <w:rPr>
          <w:rFonts w:asciiTheme="minorHAnsi" w:hAnsiTheme="minorHAnsi" w:cstheme="minorHAnsi"/>
          <w:color w:val="auto"/>
          <w:sz w:val="22"/>
          <w:szCs w:val="22"/>
        </w:rPr>
      </w:pPr>
      <w:r>
        <w:rPr>
          <w:rFonts w:asciiTheme="minorHAnsi" w:hAnsiTheme="minorHAnsi" w:cstheme="minorHAnsi"/>
          <w:sz w:val="22"/>
          <w:szCs w:val="22"/>
        </w:rPr>
        <w:t xml:space="preserve">W przypadku podpisywania ww. dokumentów przez pełnomocnika, do oferty należy </w:t>
      </w:r>
      <w:r>
        <w:rPr>
          <w:rFonts w:asciiTheme="minorHAnsi" w:hAnsiTheme="minorHAnsi" w:cstheme="minorHAnsi"/>
          <w:b/>
          <w:sz w:val="22"/>
          <w:szCs w:val="22"/>
        </w:rPr>
        <w:t>dołączyć pełnomocnictwo.</w:t>
      </w:r>
    </w:p>
    <w:p w14:paraId="4747F70D" w14:textId="77777777" w:rsidR="00023E50" w:rsidRDefault="00290BDC">
      <w:pPr>
        <w:pStyle w:val="glowny"/>
        <w:numPr>
          <w:ilvl w:val="1"/>
          <w:numId w:val="43"/>
        </w:numPr>
        <w:spacing w:line="240" w:lineRule="auto"/>
        <w:ind w:left="567" w:firstLine="0"/>
        <w:rPr>
          <w:rFonts w:asciiTheme="minorHAnsi" w:hAnsiTheme="minorHAnsi" w:cstheme="minorHAnsi"/>
          <w:color w:val="auto"/>
          <w:sz w:val="22"/>
          <w:szCs w:val="22"/>
        </w:rPr>
      </w:pPr>
      <w:r>
        <w:rPr>
          <w:rFonts w:asciiTheme="minorHAnsi" w:hAnsiTheme="minorHAnsi" w:cstheme="minorHAnsi"/>
          <w:sz w:val="22"/>
          <w:szCs w:val="22"/>
        </w:rPr>
        <w:t>Wykonawcy winni przedstawić wyłącznie oferty zgodnie z wymaganiami określonymi w niniejszej SWZ.</w:t>
      </w:r>
    </w:p>
    <w:p w14:paraId="2EDD8E3B" w14:textId="77777777" w:rsidR="00023E50" w:rsidRDefault="00290BDC">
      <w:pPr>
        <w:pStyle w:val="glowny"/>
        <w:numPr>
          <w:ilvl w:val="1"/>
          <w:numId w:val="43"/>
        </w:numPr>
        <w:spacing w:line="240" w:lineRule="auto"/>
        <w:ind w:left="567" w:firstLine="0"/>
        <w:rPr>
          <w:rFonts w:asciiTheme="minorHAnsi" w:hAnsiTheme="minorHAnsi" w:cstheme="minorHAnsi"/>
          <w:color w:val="auto"/>
          <w:sz w:val="22"/>
          <w:szCs w:val="22"/>
        </w:rPr>
      </w:pPr>
      <w:r>
        <w:rPr>
          <w:rFonts w:asciiTheme="minorHAnsi" w:hAnsiTheme="minorHAnsi" w:cstheme="minorHAnsi"/>
          <w:sz w:val="22"/>
          <w:szCs w:val="22"/>
        </w:rPr>
        <w:t>Wykonawca ponosi wszystkie koszty związane z przygotowaniem i złożeniem oferty.</w:t>
      </w:r>
    </w:p>
    <w:p w14:paraId="04A6457A" w14:textId="77777777" w:rsidR="00023E50" w:rsidRDefault="00290BDC">
      <w:pPr>
        <w:pStyle w:val="glowny"/>
        <w:numPr>
          <w:ilvl w:val="1"/>
          <w:numId w:val="43"/>
        </w:numPr>
        <w:spacing w:line="240" w:lineRule="auto"/>
        <w:ind w:left="567" w:firstLine="0"/>
        <w:rPr>
          <w:rFonts w:asciiTheme="minorHAnsi" w:hAnsiTheme="minorHAnsi" w:cstheme="minorHAnsi"/>
          <w:color w:val="auto"/>
          <w:sz w:val="22"/>
          <w:szCs w:val="22"/>
        </w:rPr>
      </w:pPr>
      <w:r>
        <w:rPr>
          <w:rFonts w:asciiTheme="minorHAnsi" w:hAnsiTheme="minorHAnsi" w:cstheme="minorHAnsi"/>
          <w:sz w:val="22"/>
          <w:szCs w:val="22"/>
        </w:rPr>
        <w:t xml:space="preserve">Wykonawca może złożyć tylko jedną ofertę, z wyjątkiem przypadków określonych </w:t>
      </w:r>
      <w:r>
        <w:rPr>
          <w:rFonts w:asciiTheme="minorHAnsi" w:hAnsiTheme="minorHAnsi" w:cstheme="minorHAnsi"/>
          <w:sz w:val="22"/>
          <w:szCs w:val="22"/>
        </w:rPr>
        <w:br/>
        <w:t>w ustawie.</w:t>
      </w:r>
    </w:p>
    <w:p w14:paraId="79C41D34" w14:textId="77777777" w:rsidR="00023E50" w:rsidRDefault="00023E50">
      <w:pPr>
        <w:pStyle w:val="glowny"/>
        <w:spacing w:line="240" w:lineRule="auto"/>
        <w:ind w:left="720"/>
        <w:rPr>
          <w:rFonts w:asciiTheme="minorHAnsi" w:hAnsiTheme="minorHAnsi" w:cstheme="minorHAnsi"/>
          <w:sz w:val="22"/>
          <w:szCs w:val="22"/>
        </w:rPr>
      </w:pPr>
    </w:p>
    <w:p w14:paraId="73A14375" w14:textId="77777777" w:rsidR="00023E50" w:rsidRDefault="00290BDC">
      <w:pPr>
        <w:pStyle w:val="glowny"/>
        <w:numPr>
          <w:ilvl w:val="0"/>
          <w:numId w:val="18"/>
        </w:numPr>
        <w:spacing w:line="240" w:lineRule="auto"/>
        <w:ind w:left="709" w:hanging="709"/>
        <w:rPr>
          <w:rFonts w:asciiTheme="minorHAnsi" w:hAnsiTheme="minorHAnsi" w:cstheme="minorHAnsi"/>
          <w:color w:val="auto"/>
          <w:sz w:val="22"/>
          <w:szCs w:val="22"/>
        </w:rPr>
      </w:pPr>
      <w:r>
        <w:rPr>
          <w:rFonts w:asciiTheme="minorHAnsi" w:hAnsiTheme="minorHAnsi" w:cstheme="minorHAnsi"/>
          <w:b/>
          <w:bCs/>
          <w:sz w:val="22"/>
          <w:szCs w:val="22"/>
        </w:rPr>
        <w:t>Opis składania ofert.</w:t>
      </w:r>
    </w:p>
    <w:p w14:paraId="0CA5CB2E" w14:textId="77777777" w:rsidR="00023E50" w:rsidRDefault="00290BDC">
      <w:pPr>
        <w:pStyle w:val="glowny"/>
        <w:numPr>
          <w:ilvl w:val="1"/>
          <w:numId w:val="29"/>
        </w:numPr>
        <w:spacing w:line="240" w:lineRule="auto"/>
        <w:ind w:left="567" w:firstLine="0"/>
        <w:rPr>
          <w:rFonts w:asciiTheme="minorHAnsi" w:hAnsiTheme="minorHAnsi" w:cstheme="minorHAnsi"/>
          <w:color w:val="auto"/>
          <w:sz w:val="22"/>
          <w:szCs w:val="22"/>
        </w:rPr>
      </w:pPr>
      <w:r>
        <w:rPr>
          <w:rFonts w:asciiTheme="minorHAnsi" w:hAnsiTheme="minorHAnsi" w:cstheme="minorHAnsi"/>
          <w:bCs/>
          <w:sz w:val="22"/>
          <w:szCs w:val="22"/>
        </w:rPr>
        <w:t xml:space="preserve">Wykonawca przygotowuje ofertę przy pomocy „Formularza oferty”, stanowiącego </w:t>
      </w:r>
      <w:r>
        <w:rPr>
          <w:rFonts w:asciiTheme="minorHAnsi" w:hAnsiTheme="minorHAnsi" w:cstheme="minorHAnsi"/>
          <w:b/>
          <w:bCs/>
          <w:sz w:val="22"/>
          <w:szCs w:val="22"/>
        </w:rPr>
        <w:t>załącznik nr 3 do SWZ</w:t>
      </w:r>
      <w:r>
        <w:rPr>
          <w:rFonts w:asciiTheme="minorHAnsi" w:hAnsiTheme="minorHAnsi" w:cstheme="minorHAnsi"/>
          <w:bCs/>
          <w:sz w:val="22"/>
          <w:szCs w:val="22"/>
        </w:rPr>
        <w:t xml:space="preserve"> udostępnionego przez Zamawiającego na Platformie e-Zamówienia i zamieszczonego w podglądzie postępowania w zakładce „Informacje podstawowe”.</w:t>
      </w:r>
    </w:p>
    <w:p w14:paraId="4F7057EF" w14:textId="77777777" w:rsidR="00023E50" w:rsidRDefault="00290BDC">
      <w:pPr>
        <w:pStyle w:val="glowny"/>
        <w:numPr>
          <w:ilvl w:val="1"/>
          <w:numId w:val="29"/>
        </w:numPr>
        <w:spacing w:line="240" w:lineRule="auto"/>
        <w:ind w:left="567" w:firstLine="0"/>
        <w:rPr>
          <w:rFonts w:asciiTheme="minorHAnsi" w:hAnsiTheme="minorHAnsi" w:cstheme="minorHAnsi"/>
          <w:color w:val="auto"/>
          <w:sz w:val="22"/>
          <w:szCs w:val="22"/>
        </w:rPr>
      </w:pPr>
      <w:r>
        <w:rPr>
          <w:rFonts w:asciiTheme="minorHAnsi" w:hAnsiTheme="minorHAnsi" w:cstheme="minorHAnsi"/>
          <w:bCs/>
          <w:sz w:val="22"/>
          <w:szCs w:val="22"/>
        </w:rPr>
        <w:t>Następnie Wykonawca powinien pobrać „Formularz oferty”, zapisać go na dysku komputera użytkownika, uzupełnić danymi wymaganymi przez Zamawiającego i ponownie zapisać na dysku komputera użytkownika oraz podpisać odpowiednim rodzajem podpisu elektronicznego, zgodnie z pkt 8.</w:t>
      </w:r>
    </w:p>
    <w:p w14:paraId="23EA5CD1" w14:textId="77777777" w:rsidR="00023E50" w:rsidRDefault="00290BDC">
      <w:pPr>
        <w:pStyle w:val="glowny"/>
        <w:numPr>
          <w:ilvl w:val="1"/>
          <w:numId w:val="29"/>
        </w:numPr>
        <w:spacing w:line="240" w:lineRule="auto"/>
        <w:ind w:left="567" w:firstLine="0"/>
        <w:rPr>
          <w:rFonts w:asciiTheme="minorHAnsi" w:hAnsiTheme="minorHAnsi" w:cstheme="minorHAnsi"/>
          <w:color w:val="auto"/>
          <w:sz w:val="22"/>
          <w:szCs w:val="22"/>
        </w:rPr>
      </w:pPr>
      <w:r>
        <w:rPr>
          <w:rFonts w:asciiTheme="minorHAnsi" w:hAnsiTheme="minorHAnsi" w:cstheme="minorHAnsi"/>
          <w:bCs/>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70F79477" w14:textId="77777777" w:rsidR="00023E50" w:rsidRDefault="00290BDC">
      <w:pPr>
        <w:pStyle w:val="glowny"/>
        <w:numPr>
          <w:ilvl w:val="1"/>
          <w:numId w:val="29"/>
        </w:numPr>
        <w:spacing w:line="240" w:lineRule="auto"/>
        <w:ind w:left="567" w:firstLine="0"/>
        <w:rPr>
          <w:rFonts w:asciiTheme="minorHAnsi" w:hAnsiTheme="minorHAnsi" w:cstheme="minorHAnsi"/>
          <w:color w:val="auto"/>
          <w:sz w:val="22"/>
          <w:szCs w:val="22"/>
        </w:rPr>
      </w:pPr>
      <w:r>
        <w:rPr>
          <w:rFonts w:asciiTheme="minorHAnsi" w:hAnsiTheme="minorHAnsi" w:cstheme="minorHAnsi"/>
          <w:bCs/>
          <w:sz w:val="22"/>
          <w:szCs w:val="22"/>
        </w:rPr>
        <w:lastRenderedPageBreak/>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5079190" w14:textId="77777777" w:rsidR="00023E50" w:rsidRDefault="00290BDC">
      <w:pPr>
        <w:pStyle w:val="glowny"/>
        <w:numPr>
          <w:ilvl w:val="1"/>
          <w:numId w:val="29"/>
        </w:numPr>
        <w:spacing w:line="240" w:lineRule="auto"/>
        <w:ind w:left="567" w:firstLine="0"/>
        <w:rPr>
          <w:rFonts w:asciiTheme="minorHAnsi" w:hAnsiTheme="minorHAnsi" w:cstheme="minorHAnsi"/>
          <w:color w:val="auto"/>
          <w:sz w:val="22"/>
          <w:szCs w:val="22"/>
        </w:rPr>
      </w:pPr>
      <w:r>
        <w:rPr>
          <w:rFonts w:asciiTheme="minorHAnsi" w:hAnsiTheme="minorHAnsi" w:cstheme="minorHAnsi"/>
          <w:bCs/>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E6836B9" w14:textId="77777777" w:rsidR="00023E50" w:rsidRDefault="00290BDC">
      <w:pPr>
        <w:pStyle w:val="glowny"/>
        <w:numPr>
          <w:ilvl w:val="1"/>
          <w:numId w:val="29"/>
        </w:numPr>
        <w:spacing w:line="240" w:lineRule="auto"/>
        <w:ind w:left="567" w:firstLine="0"/>
        <w:rPr>
          <w:rFonts w:asciiTheme="minorHAnsi" w:hAnsiTheme="minorHAnsi" w:cstheme="minorHAnsi"/>
          <w:color w:val="auto"/>
          <w:sz w:val="22"/>
          <w:szCs w:val="22"/>
        </w:rPr>
      </w:pPr>
      <w:r>
        <w:rPr>
          <w:rFonts w:asciiTheme="minorHAnsi" w:hAnsiTheme="minorHAnsi" w:cstheme="minorHAnsi"/>
          <w:sz w:val="22"/>
          <w:szCs w:val="22"/>
        </w:rPr>
        <w:t>Brak stosownego zastrzeżenia będzie traktowany jako wyrażenie zgody na ujawnienie całości dokumentów na zasadach określonych w ustawie.</w:t>
      </w:r>
    </w:p>
    <w:p w14:paraId="2F084940" w14:textId="77777777" w:rsidR="00023E50" w:rsidRDefault="00290BDC">
      <w:pPr>
        <w:pStyle w:val="glowny"/>
        <w:numPr>
          <w:ilvl w:val="1"/>
          <w:numId w:val="29"/>
        </w:numPr>
        <w:spacing w:line="240" w:lineRule="auto"/>
        <w:ind w:left="567" w:firstLine="0"/>
        <w:rPr>
          <w:rFonts w:asciiTheme="minorHAnsi" w:hAnsiTheme="minorHAnsi" w:cstheme="minorHAnsi"/>
          <w:color w:val="auto"/>
          <w:sz w:val="22"/>
          <w:szCs w:val="22"/>
        </w:rPr>
      </w:pPr>
      <w:r>
        <w:rPr>
          <w:rFonts w:asciiTheme="minorHAnsi" w:hAnsiTheme="minorHAnsi" w:cstheme="minorHAnsi"/>
          <w:sz w:val="22"/>
          <w:szCs w:val="22"/>
        </w:rPr>
        <w:t>Wykonawca nie może zastrzec informacji, o których mowa w art. 222 ust. 5 uPzp w zw. z art. 266 uPzp.</w:t>
      </w:r>
    </w:p>
    <w:p w14:paraId="6BEEE168" w14:textId="77777777" w:rsidR="00023E50" w:rsidRDefault="00290BDC">
      <w:pPr>
        <w:pStyle w:val="glowny"/>
        <w:numPr>
          <w:ilvl w:val="1"/>
          <w:numId w:val="29"/>
        </w:numPr>
        <w:spacing w:line="240" w:lineRule="auto"/>
        <w:ind w:left="567" w:firstLine="0"/>
        <w:rPr>
          <w:rFonts w:asciiTheme="minorHAnsi" w:hAnsiTheme="minorHAnsi" w:cstheme="minorHAnsi"/>
          <w:color w:val="auto"/>
          <w:sz w:val="22"/>
          <w:szCs w:val="22"/>
        </w:rPr>
      </w:pPr>
      <w:r>
        <w:rPr>
          <w:rFonts w:asciiTheme="minorHAnsi" w:hAnsiTheme="minorHAnsi" w:cstheme="minorHAnsi"/>
          <w:bCs/>
          <w:sz w:val="22"/>
          <w:szCs w:val="22"/>
        </w:rPr>
        <w:t>Formularz oferty podpisuje się kwalifikowanym podpisem elektronicznym, podpisem zaufanym lub podpisem osobistym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464A45B9" w14:textId="77777777" w:rsidR="00023E50" w:rsidRDefault="00290BDC">
      <w:pPr>
        <w:spacing w:line="22" w:lineRule="atLeast"/>
        <w:jc w:val="both"/>
        <w:rPr>
          <w:rFonts w:asciiTheme="minorHAnsi" w:hAnsiTheme="minorHAnsi" w:cstheme="minorHAnsi"/>
          <w:bCs/>
          <w:sz w:val="22"/>
          <w:szCs w:val="22"/>
        </w:rPr>
      </w:pPr>
      <w:r>
        <w:rPr>
          <w:rFonts w:asciiTheme="minorHAnsi" w:hAnsiTheme="minorHAnsi" w:cstheme="minorHAnsi"/>
          <w:bCs/>
          <w:sz w:val="22"/>
          <w:szCs w:val="22"/>
        </w:rPr>
        <w:t xml:space="preserve">Pozostałe dokumenty wchodzące w skład oferty lub składane wraz z ofertą, które są zgodne z ustawą </w:t>
      </w:r>
      <w:proofErr w:type="spellStart"/>
      <w:r>
        <w:rPr>
          <w:rFonts w:asciiTheme="minorHAnsi" w:hAnsiTheme="minorHAnsi" w:cstheme="minorHAnsi"/>
          <w:bCs/>
          <w:sz w:val="22"/>
          <w:szCs w:val="22"/>
        </w:rPr>
        <w:t>Pzp</w:t>
      </w:r>
      <w:proofErr w:type="spellEnd"/>
      <w:r>
        <w:rPr>
          <w:rFonts w:asciiTheme="minorHAnsi" w:hAnsiTheme="minorHAnsi" w:cstheme="minorHAnsi"/>
          <w:bCs/>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A619643" w14:textId="77777777" w:rsidR="00023E50" w:rsidRDefault="00290BDC">
      <w:pPr>
        <w:spacing w:line="22" w:lineRule="atLeast"/>
        <w:jc w:val="both"/>
        <w:rPr>
          <w:rFonts w:asciiTheme="minorHAnsi" w:hAnsiTheme="minorHAnsi" w:cstheme="minorHAnsi"/>
          <w:bCs/>
          <w:sz w:val="22"/>
          <w:szCs w:val="22"/>
        </w:rPr>
      </w:pPr>
      <w:r>
        <w:rPr>
          <w:rFonts w:asciiTheme="minorHAnsi" w:hAnsiTheme="minorHAnsi" w:cstheme="minorHAnsi"/>
          <w:bCs/>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CCE49D3" w14:textId="77777777" w:rsidR="00023E50" w:rsidRDefault="00290BDC">
      <w:pPr>
        <w:numPr>
          <w:ilvl w:val="1"/>
          <w:numId w:val="29"/>
        </w:numPr>
        <w:spacing w:line="22" w:lineRule="atLeast"/>
        <w:ind w:left="567" w:firstLine="0"/>
        <w:jc w:val="both"/>
        <w:rPr>
          <w:rFonts w:asciiTheme="minorHAnsi" w:hAnsiTheme="minorHAnsi" w:cstheme="minorHAnsi"/>
          <w:bCs/>
          <w:sz w:val="22"/>
          <w:szCs w:val="22"/>
        </w:rPr>
      </w:pPr>
      <w:r>
        <w:rPr>
          <w:rFonts w:asciiTheme="minorHAnsi" w:hAnsiTheme="minorHAnsi" w:cstheme="minorHAnsi"/>
          <w:bCs/>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0F31A6B" w14:textId="77777777" w:rsidR="00023E50" w:rsidRDefault="00290BDC">
      <w:pPr>
        <w:numPr>
          <w:ilvl w:val="1"/>
          <w:numId w:val="29"/>
        </w:numPr>
        <w:spacing w:line="22" w:lineRule="atLeast"/>
        <w:ind w:left="567" w:firstLine="0"/>
        <w:jc w:val="both"/>
        <w:rPr>
          <w:rFonts w:asciiTheme="minorHAnsi" w:hAnsiTheme="minorHAnsi" w:cstheme="minorHAnsi"/>
          <w:bCs/>
          <w:sz w:val="22"/>
          <w:szCs w:val="22"/>
        </w:rPr>
      </w:pPr>
      <w:r>
        <w:rPr>
          <w:rFonts w:asciiTheme="minorHAnsi" w:hAnsiTheme="minorHAnsi" w:cstheme="minorHAnsi"/>
          <w:bCs/>
          <w:sz w:val="22"/>
          <w:szCs w:val="22"/>
        </w:rPr>
        <w:t>Oferta może być złożona tylko do upływu terminu składania ofert.</w:t>
      </w:r>
    </w:p>
    <w:p w14:paraId="59492A99" w14:textId="77777777" w:rsidR="00023E50" w:rsidRDefault="00290BDC">
      <w:pPr>
        <w:numPr>
          <w:ilvl w:val="1"/>
          <w:numId w:val="29"/>
        </w:numPr>
        <w:spacing w:line="22" w:lineRule="atLeast"/>
        <w:ind w:left="567" w:firstLine="0"/>
        <w:jc w:val="both"/>
        <w:rPr>
          <w:rFonts w:asciiTheme="minorHAnsi" w:hAnsiTheme="minorHAnsi" w:cstheme="minorHAnsi"/>
          <w:bCs/>
          <w:sz w:val="22"/>
          <w:szCs w:val="22"/>
        </w:rPr>
      </w:pPr>
      <w:r>
        <w:rPr>
          <w:rFonts w:asciiTheme="minorHAnsi" w:hAnsiTheme="minorHAnsi" w:cstheme="minorHAnsi"/>
          <w:bCs/>
          <w:sz w:val="22"/>
          <w:szCs w:val="22"/>
        </w:rPr>
        <w:t>Wykonawca może przed upływem terminu składania ofert wycofać ofertę. Wykonawca wycofuje ofertę w zakładce „Oferty/wnioski” używając przycisku „Wycofaj ofertę”.</w:t>
      </w:r>
    </w:p>
    <w:p w14:paraId="66F42478" w14:textId="77777777" w:rsidR="00023E50" w:rsidRDefault="00290BDC">
      <w:pPr>
        <w:numPr>
          <w:ilvl w:val="1"/>
          <w:numId w:val="29"/>
        </w:numPr>
        <w:spacing w:line="22" w:lineRule="atLeast"/>
        <w:ind w:left="567" w:firstLine="0"/>
        <w:jc w:val="both"/>
        <w:rPr>
          <w:rFonts w:asciiTheme="minorHAnsi" w:hAnsiTheme="minorHAnsi" w:cstheme="minorHAnsi"/>
          <w:bCs/>
          <w:sz w:val="22"/>
          <w:szCs w:val="22"/>
        </w:rPr>
      </w:pPr>
      <w:r>
        <w:rPr>
          <w:rFonts w:asciiTheme="minorHAnsi" w:hAnsiTheme="minorHAnsi" w:cstheme="minorHAnsi"/>
          <w:bCs/>
          <w:sz w:val="22"/>
          <w:szCs w:val="22"/>
        </w:rPr>
        <w:t>Maksymalny łączny rozmiar plików stanowiących ofertę lub składanych wraz z ofertą to 250 MB.</w:t>
      </w:r>
    </w:p>
    <w:p w14:paraId="3F27F738" w14:textId="77777777" w:rsidR="00023E50" w:rsidRDefault="00290BDC">
      <w:pPr>
        <w:numPr>
          <w:ilvl w:val="1"/>
          <w:numId w:val="29"/>
        </w:numPr>
        <w:spacing w:line="22" w:lineRule="atLeast"/>
        <w:ind w:left="567" w:firstLine="0"/>
        <w:jc w:val="both"/>
        <w:rPr>
          <w:rFonts w:asciiTheme="minorHAnsi" w:hAnsiTheme="minorHAnsi" w:cstheme="minorHAnsi"/>
          <w:bCs/>
          <w:sz w:val="22"/>
          <w:szCs w:val="22"/>
        </w:rPr>
      </w:pPr>
      <w:r>
        <w:rPr>
          <w:rFonts w:asciiTheme="minorHAnsi" w:eastAsia="Calibri" w:hAnsiTheme="minorHAnsi" w:cstheme="minorHAnsi"/>
          <w:sz w:val="22"/>
          <w:szCs w:val="22"/>
          <w:lang w:eastAsia="en-US"/>
        </w:rPr>
        <w:t xml:space="preserve">Sposób złożenia oferty udostępniony został pod adresem: </w:t>
      </w:r>
      <w:hyperlink r:id="rId16">
        <w:r>
          <w:rPr>
            <w:rStyle w:val="Hipercze"/>
            <w:rFonts w:asciiTheme="minorHAnsi" w:eastAsia="Calibri" w:hAnsiTheme="minorHAnsi" w:cstheme="minorHAnsi"/>
            <w:sz w:val="22"/>
            <w:szCs w:val="22"/>
            <w:lang w:eastAsia="en-US"/>
          </w:rPr>
          <w:t>https://www.uzp.gov.pl/strona-glowna/slider-aktualnosci/platforma-e-zamowienia-na-youtube/platforma-e-zamowienia-na-youtube</w:t>
        </w:r>
      </w:hyperlink>
      <w:r>
        <w:rPr>
          <w:rFonts w:asciiTheme="minorHAnsi" w:eastAsia="Calibri" w:hAnsiTheme="minorHAnsi" w:cstheme="minorHAnsi"/>
          <w:sz w:val="22"/>
          <w:szCs w:val="22"/>
          <w:lang w:eastAsia="en-US"/>
        </w:rPr>
        <w:t>.</w:t>
      </w:r>
    </w:p>
    <w:p w14:paraId="7B440132" w14:textId="77777777" w:rsidR="00023E50" w:rsidRDefault="00023E50">
      <w:pPr>
        <w:tabs>
          <w:tab w:val="left" w:pos="400"/>
        </w:tabs>
        <w:jc w:val="both"/>
        <w:rPr>
          <w:rFonts w:asciiTheme="minorHAnsi" w:hAnsiTheme="minorHAnsi" w:cstheme="minorHAnsi"/>
          <w:sz w:val="22"/>
          <w:szCs w:val="22"/>
        </w:rPr>
      </w:pPr>
    </w:p>
    <w:p w14:paraId="7AEEE3E8" w14:textId="77777777" w:rsidR="00023E50" w:rsidRDefault="00290BDC">
      <w:pPr>
        <w:numPr>
          <w:ilvl w:val="0"/>
          <w:numId w:val="18"/>
        </w:numPr>
        <w:ind w:left="709" w:hanging="709"/>
        <w:jc w:val="both"/>
        <w:rPr>
          <w:rFonts w:asciiTheme="minorHAnsi" w:hAnsiTheme="minorHAnsi" w:cstheme="minorHAnsi"/>
          <w:color w:val="000000"/>
          <w:sz w:val="22"/>
          <w:szCs w:val="22"/>
        </w:rPr>
      </w:pPr>
      <w:r>
        <w:rPr>
          <w:rFonts w:asciiTheme="minorHAnsi" w:hAnsiTheme="minorHAnsi" w:cstheme="minorHAnsi"/>
          <w:b/>
          <w:sz w:val="22"/>
          <w:szCs w:val="22"/>
        </w:rPr>
        <w:t>Opis sposobu obliczenia ceny oferty</w:t>
      </w:r>
    </w:p>
    <w:p w14:paraId="39AA2827" w14:textId="77777777" w:rsidR="00023E50" w:rsidRDefault="00290BDC">
      <w:pPr>
        <w:numPr>
          <w:ilvl w:val="1"/>
          <w:numId w:val="30"/>
        </w:numPr>
        <w:ind w:left="567" w:firstLine="0"/>
        <w:jc w:val="both"/>
        <w:rPr>
          <w:rFonts w:asciiTheme="minorHAnsi" w:hAnsiTheme="minorHAnsi" w:cstheme="minorHAnsi"/>
          <w:color w:val="000000"/>
          <w:sz w:val="22"/>
          <w:szCs w:val="22"/>
        </w:rPr>
      </w:pPr>
      <w:r>
        <w:rPr>
          <w:rFonts w:asciiTheme="minorHAnsi" w:hAnsiTheme="minorHAnsi" w:cstheme="minorHAnsi"/>
          <w:sz w:val="22"/>
          <w:szCs w:val="22"/>
          <w:lang w:eastAsia="en-US"/>
        </w:rPr>
        <w:t xml:space="preserve">Zgodnie z art. 225 ustawy </w:t>
      </w:r>
      <w:proofErr w:type="spellStart"/>
      <w:r>
        <w:rPr>
          <w:rFonts w:asciiTheme="minorHAnsi" w:hAnsiTheme="minorHAnsi" w:cstheme="minorHAnsi"/>
          <w:sz w:val="22"/>
          <w:szCs w:val="22"/>
          <w:lang w:eastAsia="en-US"/>
        </w:rPr>
        <w:t>Pzp</w:t>
      </w:r>
      <w:proofErr w:type="spellEnd"/>
      <w:r>
        <w:rPr>
          <w:rFonts w:asciiTheme="minorHAnsi" w:hAnsiTheme="minorHAnsi" w:cstheme="minorHAnsi"/>
          <w:sz w:val="22"/>
          <w:szCs w:val="22"/>
          <w:lang w:eastAsia="en-US"/>
        </w:rPr>
        <w:t>,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4FD33729" w14:textId="77777777" w:rsidR="00023E50" w:rsidRDefault="00290BDC">
      <w:pPr>
        <w:numPr>
          <w:ilvl w:val="0"/>
          <w:numId w:val="31"/>
        </w:numPr>
        <w:ind w:left="709" w:firstLine="142"/>
        <w:jc w:val="both"/>
        <w:rPr>
          <w:rFonts w:asciiTheme="minorHAnsi" w:hAnsiTheme="minorHAnsi" w:cstheme="minorHAnsi"/>
          <w:color w:val="000000"/>
          <w:sz w:val="22"/>
          <w:szCs w:val="22"/>
        </w:rPr>
      </w:pPr>
      <w:r>
        <w:rPr>
          <w:rFonts w:asciiTheme="minorHAnsi" w:hAnsiTheme="minorHAnsi" w:cstheme="minorHAnsi"/>
          <w:sz w:val="22"/>
          <w:szCs w:val="22"/>
          <w:lang w:eastAsia="en-US"/>
        </w:rPr>
        <w:lastRenderedPageBreak/>
        <w:t>poinformowania Zamawiającego, że wybór jego oferty będzie prowadził do powstania u Zamawiającego obowiązku podatkowego;</w:t>
      </w:r>
    </w:p>
    <w:p w14:paraId="74F7F54F" w14:textId="77777777" w:rsidR="00023E50" w:rsidRDefault="00290BDC">
      <w:pPr>
        <w:numPr>
          <w:ilvl w:val="0"/>
          <w:numId w:val="31"/>
        </w:numPr>
        <w:ind w:left="709" w:firstLine="142"/>
        <w:jc w:val="both"/>
        <w:rPr>
          <w:rFonts w:asciiTheme="minorHAnsi" w:hAnsiTheme="minorHAnsi" w:cstheme="minorHAnsi"/>
          <w:color w:val="000000"/>
          <w:sz w:val="22"/>
          <w:szCs w:val="22"/>
        </w:rPr>
      </w:pPr>
      <w:r>
        <w:rPr>
          <w:rFonts w:asciiTheme="minorHAnsi" w:hAnsiTheme="minorHAnsi" w:cstheme="minorHAnsi"/>
          <w:sz w:val="22"/>
          <w:szCs w:val="22"/>
          <w:lang w:eastAsia="en-US"/>
        </w:rPr>
        <w:t>wskazania nazwy (rodzaju) towaru lub usługi, których dostawa lub świadczenie będą prowadziły do powstania obowiązku podatkowego;</w:t>
      </w:r>
    </w:p>
    <w:p w14:paraId="678ADA99" w14:textId="77777777" w:rsidR="00023E50" w:rsidRDefault="00290BDC">
      <w:pPr>
        <w:numPr>
          <w:ilvl w:val="0"/>
          <w:numId w:val="31"/>
        </w:numPr>
        <w:ind w:left="709" w:firstLine="142"/>
        <w:jc w:val="both"/>
        <w:rPr>
          <w:rFonts w:asciiTheme="minorHAnsi" w:hAnsiTheme="minorHAnsi" w:cstheme="minorHAnsi"/>
          <w:color w:val="000000"/>
          <w:sz w:val="22"/>
          <w:szCs w:val="22"/>
        </w:rPr>
      </w:pPr>
      <w:r>
        <w:rPr>
          <w:rFonts w:asciiTheme="minorHAnsi" w:hAnsiTheme="minorHAnsi" w:cstheme="minorHAnsi"/>
          <w:sz w:val="22"/>
          <w:szCs w:val="22"/>
          <w:lang w:eastAsia="en-US"/>
        </w:rPr>
        <w:t>wskazania wartości towaru lub usługi objętego obowiązkiem podatkowym Zamawiającego, bez kwoty podatku;</w:t>
      </w:r>
    </w:p>
    <w:p w14:paraId="54F10602" w14:textId="77777777" w:rsidR="00023E50" w:rsidRDefault="00290BDC">
      <w:pPr>
        <w:numPr>
          <w:ilvl w:val="0"/>
          <w:numId w:val="31"/>
        </w:numPr>
        <w:ind w:left="709" w:firstLine="142"/>
        <w:jc w:val="both"/>
        <w:rPr>
          <w:rFonts w:asciiTheme="minorHAnsi" w:hAnsiTheme="minorHAnsi" w:cstheme="minorHAnsi"/>
          <w:color w:val="000000"/>
          <w:sz w:val="22"/>
          <w:szCs w:val="22"/>
        </w:rPr>
      </w:pPr>
      <w:r>
        <w:rPr>
          <w:rFonts w:asciiTheme="minorHAnsi" w:hAnsiTheme="minorHAnsi" w:cstheme="minorHAnsi"/>
          <w:sz w:val="22"/>
          <w:szCs w:val="22"/>
          <w:lang w:eastAsia="en-US"/>
        </w:rPr>
        <w:t>wskazania stawki podatku od towarów i usług, która zgodnie z wiedzą Wykonawcy, będzie miała zastosowanie.</w:t>
      </w:r>
    </w:p>
    <w:p w14:paraId="3D80602E" w14:textId="77777777" w:rsidR="00023E50" w:rsidRDefault="00290BDC">
      <w:pPr>
        <w:numPr>
          <w:ilvl w:val="1"/>
          <w:numId w:val="30"/>
        </w:numPr>
        <w:ind w:left="567" w:firstLine="0"/>
        <w:jc w:val="both"/>
        <w:rPr>
          <w:rFonts w:asciiTheme="minorHAnsi" w:hAnsiTheme="minorHAnsi" w:cstheme="minorHAnsi"/>
          <w:color w:val="000000"/>
          <w:sz w:val="22"/>
          <w:szCs w:val="22"/>
        </w:rPr>
      </w:pPr>
      <w:r>
        <w:rPr>
          <w:rFonts w:asciiTheme="minorHAnsi" w:hAnsiTheme="minorHAnsi" w:cstheme="minorHAnsi"/>
          <w:sz w:val="22"/>
          <w:szCs w:val="22"/>
          <w:lang w:eastAsia="en-US"/>
        </w:rPr>
        <w:t>Brak złożenia ww. informacji będzie postrzegany jako brak powstania obowiązku podatkowego u Zamawiającego.</w:t>
      </w:r>
    </w:p>
    <w:p w14:paraId="00F69C4E" w14:textId="77777777" w:rsidR="00023E50" w:rsidRDefault="00290BDC">
      <w:pPr>
        <w:numPr>
          <w:ilvl w:val="1"/>
          <w:numId w:val="30"/>
        </w:numPr>
        <w:ind w:left="567" w:firstLine="0"/>
        <w:jc w:val="both"/>
        <w:rPr>
          <w:rFonts w:asciiTheme="minorHAnsi" w:hAnsiTheme="minorHAnsi" w:cstheme="minorHAnsi"/>
          <w:color w:val="000000"/>
          <w:sz w:val="22"/>
          <w:szCs w:val="22"/>
        </w:rPr>
      </w:pPr>
      <w:r>
        <w:rPr>
          <w:rFonts w:asciiTheme="minorHAnsi" w:hAnsiTheme="minorHAnsi" w:cstheme="minorHAnsi"/>
          <w:sz w:val="22"/>
          <w:szCs w:val="22"/>
        </w:rPr>
        <w:t>Przy ustalaniu ceny należy stosować zaokrąglenia liczb do dwóch miejsc po przecinku na każdym etapie przeliczania, jeżeli cena jest wynikiem dokonanych wyliczeń to powinna być zaokrąglona do dwóch miejsc po przecinku zgodnie z zasadą: jeżeli trzecia liczba po przecinku jest równa pięć lub więcej to zaokrąglenie „w górę”, jeżeli trzecia cyfra po przecinku jest mniejsza niż 5 to cena będzie zaokrąglona „w dół”.</w:t>
      </w:r>
    </w:p>
    <w:p w14:paraId="0FD71CC7" w14:textId="77777777" w:rsidR="00023E50" w:rsidRDefault="00290BDC">
      <w:pPr>
        <w:numPr>
          <w:ilvl w:val="1"/>
          <w:numId w:val="30"/>
        </w:numPr>
        <w:ind w:left="567" w:firstLine="0"/>
        <w:jc w:val="both"/>
        <w:rPr>
          <w:rFonts w:asciiTheme="minorHAnsi" w:hAnsiTheme="minorHAnsi" w:cstheme="minorHAnsi"/>
          <w:color w:val="000000"/>
          <w:sz w:val="22"/>
          <w:szCs w:val="22"/>
        </w:rPr>
      </w:pPr>
      <w:r>
        <w:rPr>
          <w:rFonts w:asciiTheme="minorHAnsi" w:hAnsiTheme="minorHAnsi" w:cstheme="minorHAnsi"/>
          <w:sz w:val="22"/>
          <w:szCs w:val="22"/>
        </w:rPr>
        <w:t>Cena oferty musi być obliczona w złotych polskich podana cyfrowo i słownie. Cenę oferty należy określić w wysokości netto i brutto (z podatkiem od towarów i usług VAT).  Kwota ta musi zawierać wszystkie koszty związane z realizacją dostawy niezbędne do wykonania przedmiotu zamówienia.</w:t>
      </w:r>
    </w:p>
    <w:p w14:paraId="4A77B9DD" w14:textId="77777777" w:rsidR="00023E50" w:rsidRDefault="00290BDC">
      <w:pPr>
        <w:numPr>
          <w:ilvl w:val="1"/>
          <w:numId w:val="30"/>
        </w:numPr>
        <w:jc w:val="both"/>
        <w:rPr>
          <w:rFonts w:asciiTheme="minorHAnsi" w:hAnsiTheme="minorHAnsi" w:cstheme="minorHAnsi"/>
          <w:color w:val="000000"/>
          <w:sz w:val="22"/>
          <w:szCs w:val="22"/>
        </w:rPr>
      </w:pPr>
      <w:r>
        <w:rPr>
          <w:rFonts w:asciiTheme="minorHAnsi" w:hAnsiTheme="minorHAnsi" w:cstheme="minorHAnsi"/>
          <w:sz w:val="22"/>
          <w:szCs w:val="22"/>
        </w:rPr>
        <w:t>Sposób obliczenia ceny ofertowej (ogólna wartość brutto):</w:t>
      </w:r>
    </w:p>
    <w:p w14:paraId="6E2221C5" w14:textId="77777777" w:rsidR="00023E50" w:rsidRDefault="00290BDC">
      <w:pPr>
        <w:numPr>
          <w:ilvl w:val="0"/>
          <w:numId w:val="32"/>
        </w:numPr>
        <w:ind w:left="709" w:firstLine="142"/>
        <w:jc w:val="both"/>
        <w:rPr>
          <w:rFonts w:asciiTheme="minorHAnsi" w:hAnsiTheme="minorHAnsi" w:cstheme="minorHAnsi"/>
          <w:color w:val="000000"/>
          <w:sz w:val="22"/>
          <w:szCs w:val="22"/>
        </w:rPr>
      </w:pPr>
      <w:r>
        <w:rPr>
          <w:rFonts w:asciiTheme="minorHAnsi" w:hAnsiTheme="minorHAnsi" w:cstheme="minorHAnsi"/>
          <w:sz w:val="22"/>
          <w:szCs w:val="22"/>
        </w:rPr>
        <w:t>cena jedn. netto szt./zestawu x ilość szt./zestawów = wartość netto + należny podatek VAT;</w:t>
      </w:r>
    </w:p>
    <w:p w14:paraId="2E7679DB" w14:textId="77777777" w:rsidR="00023E50" w:rsidRDefault="00290BDC">
      <w:pPr>
        <w:numPr>
          <w:ilvl w:val="0"/>
          <w:numId w:val="32"/>
        </w:numPr>
        <w:ind w:left="709" w:firstLine="142"/>
        <w:jc w:val="both"/>
        <w:rPr>
          <w:rFonts w:asciiTheme="minorHAnsi" w:hAnsiTheme="minorHAnsi" w:cstheme="minorHAnsi"/>
          <w:color w:val="000000"/>
          <w:sz w:val="22"/>
          <w:szCs w:val="22"/>
        </w:rPr>
      </w:pPr>
      <w:r>
        <w:rPr>
          <w:rFonts w:asciiTheme="minorHAnsi" w:hAnsiTheme="minorHAnsi" w:cstheme="minorHAnsi"/>
          <w:color w:val="000000"/>
          <w:sz w:val="22"/>
          <w:szCs w:val="22"/>
        </w:rPr>
        <w:t>ogólną wartość brutto stanowi suma poszczególnych pozycji asortymentowych.</w:t>
      </w:r>
    </w:p>
    <w:p w14:paraId="122D80A2" w14:textId="77777777" w:rsidR="00023E50" w:rsidRDefault="00023E50">
      <w:pPr>
        <w:tabs>
          <w:tab w:val="left" w:pos="284"/>
        </w:tabs>
        <w:jc w:val="both"/>
        <w:rPr>
          <w:rFonts w:asciiTheme="minorHAnsi" w:hAnsiTheme="minorHAnsi" w:cstheme="minorHAnsi"/>
          <w:b/>
          <w:sz w:val="22"/>
          <w:szCs w:val="22"/>
        </w:rPr>
      </w:pPr>
    </w:p>
    <w:p w14:paraId="76AC718F" w14:textId="77777777" w:rsidR="00023E50" w:rsidRPr="00290BDC" w:rsidRDefault="00290BDC">
      <w:pPr>
        <w:numPr>
          <w:ilvl w:val="0"/>
          <w:numId w:val="18"/>
        </w:numPr>
        <w:ind w:left="709" w:hanging="709"/>
        <w:jc w:val="both"/>
        <w:rPr>
          <w:rFonts w:asciiTheme="minorHAnsi" w:hAnsiTheme="minorHAnsi" w:cstheme="minorHAnsi"/>
          <w:b/>
          <w:sz w:val="22"/>
          <w:szCs w:val="22"/>
        </w:rPr>
      </w:pPr>
      <w:r>
        <w:rPr>
          <w:rFonts w:asciiTheme="minorHAnsi" w:hAnsiTheme="minorHAnsi" w:cstheme="minorHAnsi"/>
          <w:b/>
          <w:sz w:val="22"/>
          <w:szCs w:val="22"/>
        </w:rPr>
        <w:t xml:space="preserve">Termin składania </w:t>
      </w:r>
      <w:r w:rsidRPr="00290BDC">
        <w:rPr>
          <w:rFonts w:asciiTheme="minorHAnsi" w:hAnsiTheme="minorHAnsi" w:cstheme="minorHAnsi"/>
          <w:b/>
          <w:sz w:val="22"/>
          <w:szCs w:val="22"/>
        </w:rPr>
        <w:t>ofert, termin otwarcia ofert</w:t>
      </w:r>
    </w:p>
    <w:p w14:paraId="508D6951" w14:textId="623B997E" w:rsidR="00023E50" w:rsidRPr="00290BDC" w:rsidRDefault="00290BDC">
      <w:pPr>
        <w:numPr>
          <w:ilvl w:val="1"/>
          <w:numId w:val="33"/>
        </w:numPr>
        <w:ind w:left="567" w:firstLine="0"/>
        <w:jc w:val="both"/>
        <w:rPr>
          <w:rFonts w:asciiTheme="minorHAnsi" w:hAnsiTheme="minorHAnsi" w:cstheme="minorHAnsi"/>
          <w:b/>
          <w:color w:val="000000"/>
          <w:sz w:val="22"/>
          <w:szCs w:val="22"/>
        </w:rPr>
      </w:pPr>
      <w:r w:rsidRPr="00290BDC">
        <w:rPr>
          <w:rFonts w:asciiTheme="minorHAnsi" w:hAnsiTheme="minorHAnsi" w:cstheme="minorHAnsi"/>
          <w:sz w:val="22"/>
          <w:szCs w:val="22"/>
        </w:rPr>
        <w:t>Ofertę należy złożyć w terminie do dnia</w:t>
      </w:r>
      <w:r w:rsidRPr="00290BDC">
        <w:rPr>
          <w:rFonts w:asciiTheme="minorHAnsi" w:hAnsiTheme="minorHAnsi" w:cstheme="minorHAnsi"/>
          <w:b/>
          <w:bCs/>
          <w:color w:val="0040C0"/>
          <w:sz w:val="22"/>
          <w:szCs w:val="22"/>
        </w:rPr>
        <w:t xml:space="preserve"> </w:t>
      </w:r>
      <w:r w:rsidR="002948C7">
        <w:rPr>
          <w:rFonts w:asciiTheme="minorHAnsi" w:hAnsiTheme="minorHAnsi" w:cstheme="minorHAnsi"/>
          <w:b/>
          <w:bCs/>
          <w:color w:val="000000"/>
          <w:sz w:val="22"/>
          <w:szCs w:val="22"/>
        </w:rPr>
        <w:t>9</w:t>
      </w:r>
      <w:r w:rsidRPr="00290BDC">
        <w:rPr>
          <w:rFonts w:asciiTheme="minorHAnsi" w:hAnsiTheme="minorHAnsi" w:cstheme="minorHAnsi"/>
          <w:b/>
          <w:bCs/>
          <w:color w:val="000000"/>
          <w:sz w:val="22"/>
          <w:szCs w:val="22"/>
        </w:rPr>
        <w:t xml:space="preserve"> grudnia </w:t>
      </w:r>
      <w:r w:rsidRPr="00290BDC">
        <w:rPr>
          <w:rFonts w:asciiTheme="minorHAnsi" w:hAnsiTheme="minorHAnsi" w:cstheme="minorHAnsi"/>
          <w:b/>
          <w:color w:val="000000"/>
          <w:sz w:val="22"/>
          <w:szCs w:val="22"/>
        </w:rPr>
        <w:t xml:space="preserve">2025 r. do godz. </w:t>
      </w:r>
      <w:r w:rsidR="002948C7">
        <w:rPr>
          <w:rFonts w:asciiTheme="minorHAnsi" w:hAnsiTheme="minorHAnsi" w:cstheme="minorHAnsi"/>
          <w:b/>
          <w:color w:val="000000"/>
          <w:sz w:val="22"/>
          <w:szCs w:val="22"/>
        </w:rPr>
        <w:t>08</w:t>
      </w:r>
      <w:r w:rsidRPr="00290BDC">
        <w:rPr>
          <w:rFonts w:asciiTheme="minorHAnsi" w:hAnsiTheme="minorHAnsi" w:cstheme="minorHAnsi"/>
          <w:b/>
          <w:color w:val="000000"/>
          <w:sz w:val="22"/>
          <w:szCs w:val="22"/>
        </w:rPr>
        <w:t>:00.</w:t>
      </w:r>
    </w:p>
    <w:p w14:paraId="5C0E37B1" w14:textId="4B976254" w:rsidR="00023E50" w:rsidRPr="00290BDC" w:rsidRDefault="00290BDC">
      <w:pPr>
        <w:numPr>
          <w:ilvl w:val="1"/>
          <w:numId w:val="33"/>
        </w:numPr>
        <w:ind w:left="567" w:firstLine="0"/>
        <w:jc w:val="both"/>
        <w:rPr>
          <w:rFonts w:asciiTheme="minorHAnsi" w:hAnsiTheme="minorHAnsi" w:cstheme="minorHAnsi"/>
          <w:b/>
          <w:color w:val="000000"/>
          <w:sz w:val="22"/>
          <w:szCs w:val="22"/>
        </w:rPr>
      </w:pPr>
      <w:r w:rsidRPr="00290BDC">
        <w:rPr>
          <w:rFonts w:asciiTheme="minorHAnsi" w:hAnsiTheme="minorHAnsi" w:cstheme="minorHAnsi"/>
          <w:sz w:val="22"/>
          <w:szCs w:val="22"/>
        </w:rPr>
        <w:t>Otwarcie ofert nastąpi w dniu</w:t>
      </w:r>
      <w:r w:rsidRPr="00290BDC">
        <w:rPr>
          <w:rFonts w:asciiTheme="minorHAnsi" w:hAnsiTheme="minorHAnsi" w:cstheme="minorHAnsi"/>
          <w:color w:val="0040C0"/>
          <w:sz w:val="22"/>
          <w:szCs w:val="22"/>
        </w:rPr>
        <w:t xml:space="preserve"> </w:t>
      </w:r>
      <w:r w:rsidR="002948C7">
        <w:rPr>
          <w:rFonts w:asciiTheme="minorHAnsi" w:hAnsiTheme="minorHAnsi" w:cstheme="minorHAnsi"/>
          <w:b/>
          <w:bCs/>
          <w:color w:val="000000"/>
          <w:sz w:val="22"/>
          <w:szCs w:val="22"/>
        </w:rPr>
        <w:t>9</w:t>
      </w:r>
      <w:r w:rsidRPr="00290BDC">
        <w:rPr>
          <w:rFonts w:asciiTheme="minorHAnsi" w:hAnsiTheme="minorHAnsi" w:cstheme="minorHAnsi"/>
          <w:b/>
          <w:bCs/>
          <w:color w:val="000000"/>
          <w:sz w:val="22"/>
          <w:szCs w:val="22"/>
        </w:rPr>
        <w:t xml:space="preserve"> grudnia 2025</w:t>
      </w:r>
      <w:r w:rsidRPr="00290BDC">
        <w:rPr>
          <w:rFonts w:asciiTheme="minorHAnsi" w:hAnsiTheme="minorHAnsi" w:cstheme="minorHAnsi"/>
          <w:b/>
          <w:color w:val="000000"/>
          <w:sz w:val="22"/>
          <w:szCs w:val="22"/>
        </w:rPr>
        <w:t xml:space="preserve"> r. o godz.</w:t>
      </w:r>
      <w:r w:rsidR="002948C7">
        <w:rPr>
          <w:rFonts w:asciiTheme="minorHAnsi" w:hAnsiTheme="minorHAnsi" w:cstheme="minorHAnsi"/>
          <w:b/>
          <w:color w:val="000000"/>
          <w:sz w:val="22"/>
          <w:szCs w:val="22"/>
        </w:rPr>
        <w:t>08</w:t>
      </w:r>
      <w:r w:rsidRPr="00290BDC">
        <w:rPr>
          <w:rFonts w:asciiTheme="minorHAnsi" w:hAnsiTheme="minorHAnsi" w:cstheme="minorHAnsi"/>
          <w:b/>
          <w:color w:val="000000"/>
          <w:sz w:val="22"/>
          <w:szCs w:val="22"/>
        </w:rPr>
        <w:t>:20</w:t>
      </w:r>
    </w:p>
    <w:p w14:paraId="287B7764" w14:textId="77777777" w:rsidR="00023E50" w:rsidRPr="00290BDC" w:rsidRDefault="00290BDC">
      <w:pPr>
        <w:numPr>
          <w:ilvl w:val="1"/>
          <w:numId w:val="33"/>
        </w:numPr>
        <w:ind w:left="567" w:firstLine="0"/>
        <w:jc w:val="both"/>
        <w:rPr>
          <w:rFonts w:asciiTheme="minorHAnsi" w:hAnsiTheme="minorHAnsi" w:cstheme="minorHAnsi"/>
          <w:b/>
          <w:color w:val="000000"/>
          <w:sz w:val="22"/>
          <w:szCs w:val="22"/>
        </w:rPr>
      </w:pPr>
      <w:r w:rsidRPr="00290BDC">
        <w:rPr>
          <w:rFonts w:asciiTheme="minorHAnsi" w:hAnsiTheme="minorHAnsi" w:cstheme="minorHAnsi"/>
          <w:sz w:val="22"/>
          <w:szCs w:val="22"/>
        </w:rPr>
        <w:t>Zamawiający, najpóźniej przed otwarciem ofert, udostępni na stronie internetowej prowadzonego postępowania informację o kwocie, jaką zamierza przeznaczyć na sfinansowanie zamówienia.</w:t>
      </w:r>
    </w:p>
    <w:p w14:paraId="239FF4FF" w14:textId="77777777" w:rsidR="00023E50" w:rsidRPr="00290BDC" w:rsidRDefault="00290BDC">
      <w:pPr>
        <w:numPr>
          <w:ilvl w:val="1"/>
          <w:numId w:val="33"/>
        </w:numPr>
        <w:ind w:left="567" w:firstLine="0"/>
        <w:jc w:val="both"/>
        <w:rPr>
          <w:rFonts w:asciiTheme="minorHAnsi" w:hAnsiTheme="minorHAnsi" w:cstheme="minorHAnsi"/>
          <w:b/>
          <w:color w:val="000000"/>
          <w:sz w:val="22"/>
          <w:szCs w:val="22"/>
        </w:rPr>
      </w:pPr>
      <w:r w:rsidRPr="00290BDC">
        <w:rPr>
          <w:rFonts w:asciiTheme="minorHAnsi" w:hAnsiTheme="minorHAnsi" w:cstheme="minorHAnsi"/>
          <w:sz w:val="22"/>
          <w:szCs w:val="22"/>
        </w:rPr>
        <w:t>Zamawiający, niezwłocznie po otwarciu ofert, udostępnia na stronie internetowej prowadzonego postępowania informacje o:</w:t>
      </w:r>
    </w:p>
    <w:p w14:paraId="4A86A0EB" w14:textId="77777777" w:rsidR="00023E50" w:rsidRPr="00290BDC" w:rsidRDefault="00290BDC">
      <w:pPr>
        <w:numPr>
          <w:ilvl w:val="0"/>
          <w:numId w:val="34"/>
        </w:numPr>
        <w:ind w:left="709" w:firstLine="142"/>
        <w:jc w:val="both"/>
        <w:rPr>
          <w:rFonts w:asciiTheme="minorHAnsi" w:hAnsiTheme="minorHAnsi" w:cstheme="minorHAnsi"/>
          <w:b/>
          <w:color w:val="000000"/>
          <w:sz w:val="22"/>
          <w:szCs w:val="22"/>
        </w:rPr>
      </w:pPr>
      <w:r w:rsidRPr="00290BDC">
        <w:rPr>
          <w:rFonts w:asciiTheme="minorHAnsi" w:hAnsiTheme="minorHAnsi" w:cstheme="minorHAnsi"/>
          <w:sz w:val="22"/>
          <w:szCs w:val="22"/>
        </w:rPr>
        <w:t>nazwach albo imionach i nazwiskach oraz siedzibach lub miejscach prowadzonej działalności gospodarczej bądź miejscach zamieszkania Wykonawców, których oferty zostały otwarte;</w:t>
      </w:r>
    </w:p>
    <w:p w14:paraId="29D83FBF" w14:textId="77777777" w:rsidR="00023E50" w:rsidRPr="00290BDC" w:rsidRDefault="00290BDC">
      <w:pPr>
        <w:numPr>
          <w:ilvl w:val="0"/>
          <w:numId w:val="34"/>
        </w:numPr>
        <w:ind w:left="709" w:firstLine="142"/>
        <w:jc w:val="both"/>
        <w:rPr>
          <w:rFonts w:asciiTheme="minorHAnsi" w:hAnsiTheme="minorHAnsi" w:cstheme="minorHAnsi"/>
          <w:b/>
          <w:color w:val="000000"/>
          <w:sz w:val="22"/>
          <w:szCs w:val="22"/>
        </w:rPr>
      </w:pPr>
      <w:r w:rsidRPr="00290BDC">
        <w:rPr>
          <w:rFonts w:asciiTheme="minorHAnsi" w:hAnsiTheme="minorHAnsi" w:cstheme="minorHAnsi"/>
          <w:sz w:val="22"/>
          <w:szCs w:val="22"/>
        </w:rPr>
        <w:t>cenach lub kosztach zawartych w ofertach.</w:t>
      </w:r>
    </w:p>
    <w:p w14:paraId="68125D33" w14:textId="77777777" w:rsidR="00023E50" w:rsidRPr="00290BDC" w:rsidRDefault="00023E50">
      <w:pPr>
        <w:ind w:right="-108"/>
        <w:jc w:val="both"/>
        <w:rPr>
          <w:rFonts w:asciiTheme="minorHAnsi" w:hAnsiTheme="minorHAnsi" w:cstheme="minorHAnsi"/>
          <w:b/>
          <w:sz w:val="22"/>
          <w:szCs w:val="22"/>
        </w:rPr>
      </w:pPr>
    </w:p>
    <w:p w14:paraId="238E4D10" w14:textId="77777777" w:rsidR="00023E50" w:rsidRPr="00290BDC" w:rsidRDefault="00290BDC">
      <w:pPr>
        <w:numPr>
          <w:ilvl w:val="0"/>
          <w:numId w:val="18"/>
        </w:numPr>
        <w:ind w:left="709" w:right="-108" w:hanging="709"/>
        <w:jc w:val="both"/>
        <w:rPr>
          <w:rFonts w:asciiTheme="minorHAnsi" w:hAnsiTheme="minorHAnsi" w:cstheme="minorHAnsi"/>
          <w:b/>
          <w:sz w:val="22"/>
          <w:szCs w:val="22"/>
        </w:rPr>
      </w:pPr>
      <w:r w:rsidRPr="00290BDC">
        <w:rPr>
          <w:rFonts w:asciiTheme="minorHAnsi" w:hAnsiTheme="minorHAnsi" w:cstheme="minorHAnsi"/>
          <w:b/>
          <w:sz w:val="22"/>
          <w:szCs w:val="22"/>
        </w:rPr>
        <w:t xml:space="preserve">Termin związania ofertą </w:t>
      </w:r>
    </w:p>
    <w:p w14:paraId="252F28FE" w14:textId="7592B233" w:rsidR="00023E50" w:rsidRPr="00290BDC" w:rsidRDefault="00290BDC">
      <w:pPr>
        <w:ind w:right="-108"/>
        <w:jc w:val="both"/>
        <w:rPr>
          <w:rFonts w:asciiTheme="minorHAnsi" w:hAnsiTheme="minorHAnsi" w:cstheme="minorHAnsi"/>
          <w:b/>
          <w:bCs/>
          <w:color w:val="000000"/>
          <w:sz w:val="22"/>
          <w:szCs w:val="22"/>
          <w:highlight w:val="green"/>
        </w:rPr>
      </w:pPr>
      <w:r w:rsidRPr="00290BDC">
        <w:rPr>
          <w:rFonts w:asciiTheme="minorHAnsi" w:hAnsiTheme="minorHAnsi" w:cstheme="minorHAnsi"/>
          <w:sz w:val="22"/>
          <w:szCs w:val="22"/>
        </w:rPr>
        <w:t>Wykonawca pozostaje związany ofertą do dnia</w:t>
      </w:r>
      <w:r w:rsidRPr="00290BDC">
        <w:rPr>
          <w:rFonts w:asciiTheme="minorHAnsi" w:hAnsiTheme="minorHAnsi" w:cstheme="minorHAnsi"/>
          <w:b/>
          <w:bCs/>
          <w:color w:val="0040C0"/>
          <w:sz w:val="22"/>
          <w:szCs w:val="22"/>
        </w:rPr>
        <w:t xml:space="preserve"> </w:t>
      </w:r>
      <w:r w:rsidRPr="00290BDC">
        <w:rPr>
          <w:rFonts w:asciiTheme="minorHAnsi" w:hAnsiTheme="minorHAnsi" w:cstheme="minorHAnsi"/>
          <w:b/>
          <w:bCs/>
          <w:color w:val="000000"/>
          <w:sz w:val="22"/>
          <w:szCs w:val="22"/>
        </w:rPr>
        <w:t>0</w:t>
      </w:r>
      <w:r w:rsidR="002948C7">
        <w:rPr>
          <w:rFonts w:asciiTheme="minorHAnsi" w:hAnsiTheme="minorHAnsi" w:cstheme="minorHAnsi"/>
          <w:b/>
          <w:bCs/>
          <w:color w:val="000000"/>
          <w:sz w:val="22"/>
          <w:szCs w:val="22"/>
        </w:rPr>
        <w:t>7</w:t>
      </w:r>
      <w:r w:rsidRPr="00290BDC">
        <w:rPr>
          <w:rFonts w:asciiTheme="minorHAnsi" w:hAnsiTheme="minorHAnsi" w:cstheme="minorHAnsi"/>
          <w:b/>
          <w:bCs/>
          <w:color w:val="000000"/>
          <w:sz w:val="22"/>
          <w:szCs w:val="22"/>
        </w:rPr>
        <w:t>.01.2026 r</w:t>
      </w:r>
      <w:r>
        <w:rPr>
          <w:rFonts w:asciiTheme="minorHAnsi" w:hAnsiTheme="minorHAnsi" w:cstheme="minorHAnsi"/>
          <w:i/>
          <w:iCs/>
          <w:color w:val="000000"/>
          <w:sz w:val="22"/>
          <w:szCs w:val="22"/>
        </w:rPr>
        <w:t>.</w:t>
      </w:r>
    </w:p>
    <w:p w14:paraId="1D446B5F" w14:textId="77777777" w:rsidR="00023E50" w:rsidRDefault="00290BDC">
      <w:pPr>
        <w:ind w:right="-108"/>
        <w:jc w:val="both"/>
        <w:rPr>
          <w:rFonts w:asciiTheme="minorHAnsi" w:hAnsiTheme="minorHAnsi" w:cstheme="minorHAnsi"/>
          <w:bCs/>
          <w:sz w:val="22"/>
          <w:szCs w:val="22"/>
        </w:rPr>
      </w:pPr>
      <w:r>
        <w:rPr>
          <w:rFonts w:asciiTheme="minorHAnsi" w:hAnsiTheme="minorHAnsi" w:cstheme="minorHAnsi"/>
          <w:bCs/>
          <w:sz w:val="22"/>
          <w:szCs w:val="22"/>
        </w:rPr>
        <w:t xml:space="preserve">Bieg terminu związania ofertą rozpoczyna się od dnia upływu terminu składania ofert, </w:t>
      </w:r>
      <w:r>
        <w:rPr>
          <w:rFonts w:asciiTheme="minorHAnsi" w:hAnsiTheme="minorHAnsi" w:cstheme="minorHAnsi"/>
          <w:sz w:val="22"/>
          <w:szCs w:val="22"/>
        </w:rPr>
        <w:t>przy czym pierwszym dniem terminu związania ofertą jest dzień, w którym upływa termin składania ofert.</w:t>
      </w:r>
    </w:p>
    <w:p w14:paraId="64D7DFD8" w14:textId="77777777" w:rsidR="00023E50" w:rsidRDefault="00023E50">
      <w:pPr>
        <w:jc w:val="both"/>
        <w:outlineLvl w:val="0"/>
        <w:rPr>
          <w:rFonts w:asciiTheme="minorHAnsi" w:eastAsia="Calibri" w:hAnsiTheme="minorHAnsi" w:cstheme="minorHAnsi"/>
          <w:b/>
          <w:bCs/>
          <w:color w:val="C00000"/>
          <w:sz w:val="22"/>
          <w:szCs w:val="22"/>
          <w:lang w:eastAsia="en-US"/>
        </w:rPr>
      </w:pPr>
    </w:p>
    <w:p w14:paraId="48B3547C" w14:textId="77777777" w:rsidR="00023E50" w:rsidRDefault="00290BDC">
      <w:pPr>
        <w:numPr>
          <w:ilvl w:val="0"/>
          <w:numId w:val="18"/>
        </w:numPr>
        <w:ind w:left="709" w:right="-108" w:hanging="709"/>
        <w:rPr>
          <w:rFonts w:asciiTheme="minorHAnsi" w:eastAsia="Calibri" w:hAnsiTheme="minorHAnsi" w:cstheme="minorHAnsi"/>
          <w:b/>
          <w:bCs/>
          <w:sz w:val="22"/>
          <w:szCs w:val="22"/>
          <w:lang w:eastAsia="en-US"/>
        </w:rPr>
      </w:pPr>
      <w:r>
        <w:rPr>
          <w:rFonts w:asciiTheme="minorHAnsi" w:eastAsia="Calibri" w:hAnsiTheme="minorHAnsi" w:cstheme="minorHAnsi"/>
          <w:b/>
          <w:bCs/>
          <w:sz w:val="22"/>
          <w:szCs w:val="22"/>
          <w:lang w:eastAsia="en-US"/>
        </w:rPr>
        <w:t>Opis kryteriów oceny ofert i sposób oceny</w:t>
      </w:r>
    </w:p>
    <w:p w14:paraId="22BCEBEB" w14:textId="77777777" w:rsidR="00023E50" w:rsidRDefault="00290BDC">
      <w:pPr>
        <w:numPr>
          <w:ilvl w:val="1"/>
          <w:numId w:val="35"/>
        </w:numPr>
        <w:ind w:left="567" w:right="-108" w:firstLine="0"/>
        <w:jc w:val="both"/>
        <w:rPr>
          <w:rFonts w:asciiTheme="minorHAnsi" w:eastAsia="Calibri" w:hAnsiTheme="minorHAnsi" w:cstheme="minorHAnsi"/>
          <w:b/>
          <w:bCs/>
          <w:sz w:val="22"/>
          <w:szCs w:val="22"/>
          <w:lang w:eastAsia="en-US"/>
        </w:rPr>
      </w:pPr>
      <w:r>
        <w:rPr>
          <w:rFonts w:asciiTheme="minorHAnsi" w:hAnsiTheme="minorHAnsi" w:cstheme="minorHAnsi"/>
          <w:sz w:val="22"/>
          <w:szCs w:val="22"/>
        </w:rPr>
        <w:t>Oferty będą oceniane metodą punktową w skali 100-punktowej.</w:t>
      </w:r>
    </w:p>
    <w:p w14:paraId="44B36C2A" w14:textId="77777777" w:rsidR="00023E50" w:rsidRDefault="00290BDC">
      <w:pPr>
        <w:numPr>
          <w:ilvl w:val="1"/>
          <w:numId w:val="35"/>
        </w:numPr>
        <w:ind w:left="567" w:right="-108" w:firstLine="0"/>
        <w:jc w:val="both"/>
        <w:rPr>
          <w:rFonts w:asciiTheme="minorHAnsi" w:eastAsia="Calibri" w:hAnsiTheme="minorHAnsi" w:cstheme="minorHAnsi"/>
          <w:b/>
          <w:bCs/>
          <w:sz w:val="22"/>
          <w:szCs w:val="22"/>
          <w:lang w:eastAsia="en-US"/>
        </w:rPr>
      </w:pPr>
      <w:r>
        <w:rPr>
          <w:rFonts w:asciiTheme="minorHAnsi" w:hAnsiTheme="minorHAnsi" w:cstheme="minorHAnsi"/>
          <w:sz w:val="22"/>
          <w:szCs w:val="22"/>
        </w:rPr>
        <w:t>Zamawiający przystąpi do oceny złożonych ofert przy zastosowaniu podanych kryteriów wyłącznie w stosunku do ofert złożonych przez Wykonawców niepodlegających wykluczeniu oraz ofert niepodlegających odrzuceniu.</w:t>
      </w:r>
    </w:p>
    <w:p w14:paraId="32496046" w14:textId="77777777" w:rsidR="00023E50" w:rsidRDefault="00290BDC">
      <w:pPr>
        <w:numPr>
          <w:ilvl w:val="1"/>
          <w:numId w:val="35"/>
        </w:numPr>
        <w:ind w:left="567" w:right="-108" w:firstLine="0"/>
        <w:jc w:val="both"/>
        <w:rPr>
          <w:rFonts w:asciiTheme="minorHAnsi" w:eastAsia="Calibri" w:hAnsiTheme="minorHAnsi" w:cstheme="minorHAnsi"/>
          <w:b/>
          <w:bCs/>
          <w:sz w:val="22"/>
          <w:szCs w:val="22"/>
          <w:lang w:eastAsia="en-US"/>
        </w:rPr>
      </w:pPr>
      <w:r>
        <w:rPr>
          <w:rFonts w:asciiTheme="minorHAnsi" w:hAnsiTheme="minorHAnsi" w:cstheme="minorHAnsi"/>
          <w:sz w:val="22"/>
          <w:szCs w:val="22"/>
        </w:rPr>
        <w:t>W trakcie oceny ofert kolejno ocenianym ofertom przyznawane będą punkty w następujący sposób:</w:t>
      </w:r>
    </w:p>
    <w:p w14:paraId="43FF2F2D" w14:textId="77777777" w:rsidR="00023E50" w:rsidRDefault="00023E50">
      <w:pPr>
        <w:ind w:left="567" w:right="-108"/>
        <w:jc w:val="both"/>
        <w:rPr>
          <w:rFonts w:asciiTheme="minorHAnsi" w:eastAsia="Calibri" w:hAnsiTheme="minorHAnsi" w:cstheme="minorHAnsi"/>
          <w:b/>
          <w:bCs/>
          <w:sz w:val="22"/>
          <w:szCs w:val="22"/>
          <w:lang w:eastAsia="en-US"/>
        </w:rPr>
      </w:pPr>
    </w:p>
    <w:p w14:paraId="2FC1B1B5" w14:textId="77777777" w:rsidR="00023E50" w:rsidRDefault="00023E50">
      <w:pPr>
        <w:ind w:left="435" w:right="-108"/>
        <w:jc w:val="both"/>
        <w:rPr>
          <w:rFonts w:asciiTheme="minorHAnsi" w:eastAsia="Calibri" w:hAnsiTheme="minorHAnsi" w:cstheme="minorHAnsi"/>
          <w:b/>
          <w:bCs/>
          <w:sz w:val="22"/>
          <w:szCs w:val="22"/>
          <w:lang w:eastAsia="en-US"/>
        </w:rPr>
      </w:pPr>
    </w:p>
    <w:p w14:paraId="4E45F57A" w14:textId="77777777" w:rsidR="00290BDC" w:rsidRDefault="00290BDC">
      <w:pPr>
        <w:ind w:left="435" w:right="-108"/>
        <w:jc w:val="both"/>
        <w:rPr>
          <w:rFonts w:asciiTheme="minorHAnsi" w:eastAsia="Calibri" w:hAnsiTheme="minorHAnsi" w:cstheme="minorHAnsi"/>
          <w:b/>
          <w:bCs/>
          <w:sz w:val="22"/>
          <w:szCs w:val="22"/>
          <w:lang w:eastAsia="en-US"/>
        </w:rPr>
      </w:pPr>
    </w:p>
    <w:p w14:paraId="7AF1C56A" w14:textId="77777777" w:rsidR="00290BDC" w:rsidRDefault="00290BDC">
      <w:pPr>
        <w:ind w:left="435" w:right="-108"/>
        <w:jc w:val="both"/>
        <w:rPr>
          <w:rFonts w:asciiTheme="minorHAnsi" w:eastAsia="Calibri" w:hAnsiTheme="minorHAnsi" w:cstheme="minorHAnsi"/>
          <w:b/>
          <w:bCs/>
          <w:sz w:val="22"/>
          <w:szCs w:val="22"/>
          <w:lang w:eastAsia="en-US"/>
        </w:rPr>
      </w:pPr>
    </w:p>
    <w:p w14:paraId="40BE901F" w14:textId="77777777" w:rsidR="00290BDC" w:rsidRDefault="00290BDC">
      <w:pPr>
        <w:ind w:left="435" w:right="-108"/>
        <w:jc w:val="both"/>
        <w:rPr>
          <w:rFonts w:asciiTheme="minorHAnsi" w:eastAsia="Calibri" w:hAnsiTheme="minorHAnsi" w:cstheme="minorHAnsi"/>
          <w:b/>
          <w:bCs/>
          <w:sz w:val="22"/>
          <w:szCs w:val="22"/>
          <w:lang w:eastAsia="en-US"/>
        </w:rPr>
      </w:pPr>
    </w:p>
    <w:tbl>
      <w:tblPr>
        <w:tblW w:w="9022" w:type="dxa"/>
        <w:tblInd w:w="38" w:type="dxa"/>
        <w:tblLayout w:type="fixed"/>
        <w:tblLook w:val="04A0" w:firstRow="1" w:lastRow="0" w:firstColumn="1" w:lastColumn="0" w:noHBand="0" w:noVBand="1"/>
      </w:tblPr>
      <w:tblGrid>
        <w:gridCol w:w="544"/>
        <w:gridCol w:w="5487"/>
        <w:gridCol w:w="2991"/>
      </w:tblGrid>
      <w:tr w:rsidR="00023E50" w14:paraId="47FA9210" w14:textId="77777777">
        <w:tc>
          <w:tcPr>
            <w:tcW w:w="544" w:type="dxa"/>
            <w:tcBorders>
              <w:top w:val="single" w:sz="4" w:space="0" w:color="000000"/>
              <w:left w:val="single" w:sz="4" w:space="0" w:color="000000"/>
              <w:bottom w:val="single" w:sz="4" w:space="0" w:color="000000"/>
              <w:right w:val="single" w:sz="4" w:space="0" w:color="000000"/>
            </w:tcBorders>
            <w:shd w:val="clear" w:color="auto" w:fill="AEAAAA"/>
          </w:tcPr>
          <w:p w14:paraId="34CB36DC" w14:textId="77777777" w:rsidR="00023E50" w:rsidRDefault="00290BDC">
            <w:pPr>
              <w:ind w:right="-108"/>
              <w:jc w:val="both"/>
              <w:rPr>
                <w:rFonts w:asciiTheme="minorHAnsi" w:eastAsia="Calibri" w:hAnsiTheme="minorHAnsi" w:cstheme="minorHAnsi"/>
                <w:b/>
                <w:bCs/>
                <w:sz w:val="22"/>
                <w:szCs w:val="22"/>
                <w:lang w:eastAsia="en-US"/>
              </w:rPr>
            </w:pPr>
            <w:r>
              <w:rPr>
                <w:rFonts w:asciiTheme="minorHAnsi" w:eastAsia="Calibri" w:hAnsiTheme="minorHAnsi" w:cstheme="minorHAnsi"/>
                <w:b/>
                <w:bCs/>
                <w:sz w:val="22"/>
                <w:szCs w:val="22"/>
                <w:lang w:eastAsia="en-US"/>
              </w:rPr>
              <w:lastRenderedPageBreak/>
              <w:t>L.p.</w:t>
            </w:r>
          </w:p>
        </w:tc>
        <w:tc>
          <w:tcPr>
            <w:tcW w:w="5487" w:type="dxa"/>
            <w:tcBorders>
              <w:top w:val="single" w:sz="4" w:space="0" w:color="000000"/>
              <w:left w:val="single" w:sz="4" w:space="0" w:color="000000"/>
              <w:bottom w:val="single" w:sz="4" w:space="0" w:color="000000"/>
              <w:right w:val="single" w:sz="4" w:space="0" w:color="000000"/>
            </w:tcBorders>
            <w:shd w:val="clear" w:color="auto" w:fill="AEAAAA"/>
          </w:tcPr>
          <w:p w14:paraId="7304620C" w14:textId="77777777" w:rsidR="00023E50" w:rsidRDefault="00290BDC">
            <w:pPr>
              <w:ind w:right="-108"/>
              <w:jc w:val="both"/>
              <w:rPr>
                <w:rFonts w:asciiTheme="minorHAnsi" w:eastAsia="Calibri" w:hAnsiTheme="minorHAnsi" w:cstheme="minorHAnsi"/>
                <w:b/>
                <w:bCs/>
                <w:sz w:val="22"/>
                <w:szCs w:val="22"/>
                <w:lang w:eastAsia="en-US"/>
              </w:rPr>
            </w:pPr>
            <w:r>
              <w:rPr>
                <w:rFonts w:asciiTheme="minorHAnsi" w:eastAsia="Calibri" w:hAnsiTheme="minorHAnsi" w:cstheme="minorHAnsi"/>
                <w:b/>
                <w:bCs/>
                <w:sz w:val="22"/>
                <w:szCs w:val="22"/>
                <w:lang w:eastAsia="en-US"/>
              </w:rPr>
              <w:t>Kryterium</w:t>
            </w:r>
          </w:p>
        </w:tc>
        <w:tc>
          <w:tcPr>
            <w:tcW w:w="2991" w:type="dxa"/>
            <w:tcBorders>
              <w:top w:val="single" w:sz="4" w:space="0" w:color="000000"/>
              <w:left w:val="single" w:sz="4" w:space="0" w:color="000000"/>
              <w:bottom w:val="single" w:sz="4" w:space="0" w:color="000000"/>
              <w:right w:val="single" w:sz="4" w:space="0" w:color="000000"/>
            </w:tcBorders>
            <w:shd w:val="clear" w:color="auto" w:fill="AEAAAA"/>
          </w:tcPr>
          <w:p w14:paraId="0A32552F" w14:textId="77777777" w:rsidR="00023E50" w:rsidRDefault="00290BDC">
            <w:pPr>
              <w:ind w:right="-108"/>
              <w:jc w:val="both"/>
              <w:rPr>
                <w:rFonts w:asciiTheme="minorHAnsi" w:eastAsia="Calibri" w:hAnsiTheme="minorHAnsi" w:cstheme="minorHAnsi"/>
                <w:b/>
                <w:bCs/>
                <w:sz w:val="22"/>
                <w:szCs w:val="22"/>
                <w:lang w:eastAsia="en-US"/>
              </w:rPr>
            </w:pPr>
            <w:r>
              <w:rPr>
                <w:rFonts w:asciiTheme="minorHAnsi" w:eastAsia="Calibri" w:hAnsiTheme="minorHAnsi" w:cstheme="minorHAnsi"/>
                <w:b/>
                <w:bCs/>
                <w:sz w:val="22"/>
                <w:szCs w:val="22"/>
                <w:lang w:eastAsia="en-US"/>
              </w:rPr>
              <w:t>Waga (%)</w:t>
            </w:r>
          </w:p>
        </w:tc>
      </w:tr>
      <w:tr w:rsidR="00023E50" w14:paraId="012DBD44" w14:textId="77777777">
        <w:tc>
          <w:tcPr>
            <w:tcW w:w="544" w:type="dxa"/>
            <w:tcBorders>
              <w:top w:val="single" w:sz="4" w:space="0" w:color="000000"/>
              <w:left w:val="single" w:sz="4" w:space="0" w:color="000000"/>
              <w:bottom w:val="single" w:sz="4" w:space="0" w:color="000000"/>
              <w:right w:val="single" w:sz="4" w:space="0" w:color="000000"/>
            </w:tcBorders>
          </w:tcPr>
          <w:p w14:paraId="72C24D2C" w14:textId="77777777" w:rsidR="00023E50" w:rsidRDefault="00290BDC">
            <w:pPr>
              <w:ind w:right="-108"/>
              <w:jc w:val="both"/>
            </w:pPr>
            <w:r>
              <w:rPr>
                <w:rFonts w:asciiTheme="minorHAnsi" w:eastAsia="Calibri" w:hAnsiTheme="minorHAnsi" w:cstheme="minorHAnsi"/>
                <w:b/>
                <w:bCs/>
                <w:sz w:val="22"/>
                <w:szCs w:val="22"/>
                <w:lang w:eastAsia="en-US"/>
              </w:rPr>
              <w:t>1.</w:t>
            </w:r>
          </w:p>
        </w:tc>
        <w:tc>
          <w:tcPr>
            <w:tcW w:w="5487" w:type="dxa"/>
            <w:tcBorders>
              <w:top w:val="single" w:sz="4" w:space="0" w:color="000000"/>
              <w:left w:val="single" w:sz="4" w:space="0" w:color="000000"/>
              <w:bottom w:val="single" w:sz="4" w:space="0" w:color="000000"/>
              <w:right w:val="single" w:sz="4" w:space="0" w:color="000000"/>
            </w:tcBorders>
          </w:tcPr>
          <w:p w14:paraId="23177743" w14:textId="77777777" w:rsidR="00023E50" w:rsidRDefault="00290BDC">
            <w:pPr>
              <w:ind w:right="-108"/>
              <w:jc w:val="both"/>
            </w:pPr>
            <w:r>
              <w:rPr>
                <w:rFonts w:asciiTheme="minorHAnsi" w:eastAsia="Calibri" w:hAnsiTheme="minorHAnsi" w:cstheme="minorHAnsi"/>
                <w:b/>
                <w:bCs/>
                <w:sz w:val="22"/>
                <w:szCs w:val="22"/>
                <w:lang w:eastAsia="en-US"/>
              </w:rPr>
              <w:t>Cena (C)</w:t>
            </w:r>
          </w:p>
        </w:tc>
        <w:tc>
          <w:tcPr>
            <w:tcW w:w="2991" w:type="dxa"/>
            <w:tcBorders>
              <w:top w:val="single" w:sz="4" w:space="0" w:color="000000"/>
              <w:left w:val="single" w:sz="4" w:space="0" w:color="000000"/>
              <w:bottom w:val="single" w:sz="4" w:space="0" w:color="000000"/>
              <w:right w:val="single" w:sz="4" w:space="0" w:color="000000"/>
            </w:tcBorders>
          </w:tcPr>
          <w:p w14:paraId="56471CEE" w14:textId="77777777" w:rsidR="00023E50" w:rsidRDefault="00290BDC">
            <w:pPr>
              <w:ind w:right="-108"/>
              <w:jc w:val="both"/>
            </w:pPr>
            <w:r>
              <w:rPr>
                <w:rFonts w:asciiTheme="minorHAnsi" w:eastAsia="Calibri" w:hAnsiTheme="minorHAnsi" w:cstheme="minorHAnsi"/>
                <w:b/>
                <w:bCs/>
                <w:sz w:val="22"/>
                <w:szCs w:val="22"/>
                <w:lang w:eastAsia="en-US"/>
              </w:rPr>
              <w:t>95%</w:t>
            </w:r>
          </w:p>
        </w:tc>
      </w:tr>
      <w:tr w:rsidR="00023E50" w14:paraId="5D198F9C" w14:textId="77777777">
        <w:tc>
          <w:tcPr>
            <w:tcW w:w="544" w:type="dxa"/>
            <w:tcBorders>
              <w:top w:val="single" w:sz="4" w:space="0" w:color="000000"/>
              <w:left w:val="single" w:sz="4" w:space="0" w:color="000000"/>
              <w:bottom w:val="single" w:sz="4" w:space="0" w:color="000000"/>
              <w:right w:val="single" w:sz="4" w:space="0" w:color="000000"/>
            </w:tcBorders>
          </w:tcPr>
          <w:p w14:paraId="52C29545" w14:textId="77777777" w:rsidR="00023E50" w:rsidRDefault="00290BDC">
            <w:pPr>
              <w:ind w:right="-108"/>
              <w:jc w:val="both"/>
            </w:pPr>
            <w:r>
              <w:rPr>
                <w:rFonts w:asciiTheme="minorHAnsi" w:eastAsia="Calibri" w:hAnsiTheme="minorHAnsi" w:cstheme="minorHAnsi"/>
                <w:b/>
                <w:bCs/>
                <w:sz w:val="22"/>
                <w:szCs w:val="22"/>
                <w:lang w:eastAsia="en-US"/>
              </w:rPr>
              <w:t>2.</w:t>
            </w:r>
          </w:p>
        </w:tc>
        <w:tc>
          <w:tcPr>
            <w:tcW w:w="5487" w:type="dxa"/>
            <w:tcBorders>
              <w:top w:val="single" w:sz="4" w:space="0" w:color="000000"/>
              <w:left w:val="single" w:sz="4" w:space="0" w:color="000000"/>
              <w:bottom w:val="single" w:sz="4" w:space="0" w:color="000000"/>
              <w:right w:val="single" w:sz="4" w:space="0" w:color="000000"/>
            </w:tcBorders>
          </w:tcPr>
          <w:p w14:paraId="0DE5616C" w14:textId="77777777" w:rsidR="00023E50" w:rsidRDefault="00290BDC">
            <w:pPr>
              <w:ind w:right="-108"/>
              <w:jc w:val="both"/>
            </w:pPr>
            <w:r>
              <w:rPr>
                <w:rFonts w:asciiTheme="minorHAnsi" w:eastAsia="Calibri" w:hAnsiTheme="minorHAnsi" w:cstheme="minorHAnsi"/>
                <w:b/>
                <w:bCs/>
                <w:sz w:val="22"/>
                <w:szCs w:val="22"/>
                <w:lang w:eastAsia="en-US"/>
              </w:rPr>
              <w:t>Termin dostawy (D)</w:t>
            </w:r>
          </w:p>
        </w:tc>
        <w:tc>
          <w:tcPr>
            <w:tcW w:w="2991" w:type="dxa"/>
            <w:tcBorders>
              <w:top w:val="single" w:sz="4" w:space="0" w:color="000000"/>
              <w:left w:val="single" w:sz="4" w:space="0" w:color="000000"/>
              <w:bottom w:val="single" w:sz="4" w:space="0" w:color="000000"/>
              <w:right w:val="single" w:sz="4" w:space="0" w:color="000000"/>
            </w:tcBorders>
          </w:tcPr>
          <w:p w14:paraId="33D713A6" w14:textId="77777777" w:rsidR="00023E50" w:rsidRDefault="00290BDC">
            <w:pPr>
              <w:ind w:right="-108"/>
              <w:jc w:val="both"/>
            </w:pPr>
            <w:r>
              <w:rPr>
                <w:rFonts w:asciiTheme="minorHAnsi" w:eastAsia="Calibri" w:hAnsiTheme="minorHAnsi" w:cstheme="minorHAnsi"/>
                <w:b/>
                <w:bCs/>
                <w:sz w:val="22"/>
                <w:szCs w:val="22"/>
                <w:lang w:eastAsia="en-US"/>
              </w:rPr>
              <w:t>5%</w:t>
            </w:r>
          </w:p>
        </w:tc>
      </w:tr>
      <w:tr w:rsidR="00023E50" w14:paraId="374FF9E0" w14:textId="77777777">
        <w:tc>
          <w:tcPr>
            <w:tcW w:w="6031" w:type="dxa"/>
            <w:gridSpan w:val="2"/>
            <w:tcBorders>
              <w:top w:val="single" w:sz="4" w:space="0" w:color="000000"/>
              <w:left w:val="single" w:sz="4" w:space="0" w:color="000000"/>
              <w:bottom w:val="single" w:sz="4" w:space="0" w:color="000000"/>
              <w:right w:val="single" w:sz="4" w:space="0" w:color="000000"/>
            </w:tcBorders>
          </w:tcPr>
          <w:p w14:paraId="38A73860" w14:textId="77777777" w:rsidR="00023E50" w:rsidRDefault="00290BDC">
            <w:pPr>
              <w:ind w:right="-108"/>
              <w:jc w:val="both"/>
              <w:rPr>
                <w:rFonts w:asciiTheme="minorHAnsi" w:eastAsia="Calibri" w:hAnsiTheme="minorHAnsi" w:cstheme="minorHAnsi"/>
                <w:b/>
                <w:bCs/>
                <w:sz w:val="22"/>
                <w:szCs w:val="22"/>
                <w:lang w:eastAsia="en-US"/>
              </w:rPr>
            </w:pPr>
            <w:r>
              <w:rPr>
                <w:rFonts w:asciiTheme="minorHAnsi" w:eastAsia="Calibri" w:hAnsiTheme="minorHAnsi" w:cstheme="minorHAnsi"/>
                <w:b/>
                <w:bCs/>
                <w:sz w:val="22"/>
                <w:szCs w:val="22"/>
                <w:lang w:eastAsia="en-US"/>
              </w:rPr>
              <w:t>Razem</w:t>
            </w:r>
          </w:p>
        </w:tc>
        <w:tc>
          <w:tcPr>
            <w:tcW w:w="2991" w:type="dxa"/>
            <w:tcBorders>
              <w:top w:val="single" w:sz="4" w:space="0" w:color="000000"/>
              <w:left w:val="single" w:sz="4" w:space="0" w:color="000000"/>
              <w:bottom w:val="single" w:sz="4" w:space="0" w:color="000000"/>
              <w:right w:val="single" w:sz="4" w:space="0" w:color="000000"/>
            </w:tcBorders>
          </w:tcPr>
          <w:p w14:paraId="022A9983" w14:textId="77777777" w:rsidR="00023E50" w:rsidRDefault="00290BDC">
            <w:pPr>
              <w:ind w:right="-108"/>
              <w:jc w:val="both"/>
              <w:rPr>
                <w:rFonts w:asciiTheme="minorHAnsi" w:eastAsia="Calibri" w:hAnsiTheme="minorHAnsi" w:cstheme="minorHAnsi"/>
                <w:b/>
                <w:bCs/>
                <w:sz w:val="22"/>
                <w:szCs w:val="22"/>
                <w:lang w:eastAsia="en-US"/>
              </w:rPr>
            </w:pPr>
            <w:r>
              <w:rPr>
                <w:rFonts w:asciiTheme="minorHAnsi" w:eastAsia="Calibri" w:hAnsiTheme="minorHAnsi" w:cstheme="minorHAnsi"/>
                <w:b/>
                <w:bCs/>
                <w:sz w:val="22"/>
                <w:szCs w:val="22"/>
                <w:lang w:eastAsia="en-US"/>
              </w:rPr>
              <w:t>100%</w:t>
            </w:r>
          </w:p>
        </w:tc>
      </w:tr>
    </w:tbl>
    <w:p w14:paraId="1231E491" w14:textId="77777777" w:rsidR="00023E50" w:rsidRDefault="00023E50">
      <w:pPr>
        <w:pStyle w:val="awciety"/>
        <w:tabs>
          <w:tab w:val="clear" w:pos="454"/>
        </w:tabs>
        <w:ind w:left="0" w:firstLine="0"/>
        <w:rPr>
          <w:rFonts w:asciiTheme="minorHAnsi" w:hAnsiTheme="minorHAnsi" w:cstheme="minorHAnsi"/>
          <w:color w:val="auto"/>
          <w:sz w:val="22"/>
          <w:szCs w:val="22"/>
        </w:rPr>
      </w:pPr>
    </w:p>
    <w:p w14:paraId="1F1A3F28" w14:textId="77777777" w:rsidR="00023E50" w:rsidRDefault="00290BDC">
      <w:pPr>
        <w:pStyle w:val="awciety"/>
        <w:tabs>
          <w:tab w:val="clear" w:pos="454"/>
        </w:tabs>
        <w:ind w:left="0" w:firstLine="0"/>
        <w:rPr>
          <w:rFonts w:asciiTheme="minorHAnsi" w:hAnsiTheme="minorHAnsi" w:cstheme="minorHAnsi"/>
          <w:color w:val="auto"/>
          <w:sz w:val="22"/>
          <w:szCs w:val="22"/>
        </w:rPr>
      </w:pPr>
      <w:r>
        <w:rPr>
          <w:rFonts w:asciiTheme="minorHAnsi" w:hAnsiTheme="minorHAnsi" w:cstheme="minorHAnsi"/>
          <w:color w:val="auto"/>
          <w:sz w:val="22"/>
          <w:szCs w:val="22"/>
        </w:rPr>
        <w:t>Objaśnienia i wzory obliczeń do kryteriów oceny ofert:</w:t>
      </w:r>
    </w:p>
    <w:p w14:paraId="4CF5A903" w14:textId="77777777" w:rsidR="00023E50" w:rsidRDefault="00290BDC">
      <w:pPr>
        <w:pStyle w:val="Standard"/>
        <w:jc w:val="both"/>
        <w:rPr>
          <w:rFonts w:asciiTheme="minorHAnsi" w:hAnsiTheme="minorHAnsi" w:cstheme="minorHAnsi"/>
          <w:b/>
          <w:bCs/>
          <w:i/>
          <w:iCs/>
          <w:sz w:val="22"/>
          <w:szCs w:val="22"/>
        </w:rPr>
      </w:pPr>
      <w:r>
        <w:rPr>
          <w:rFonts w:asciiTheme="minorHAnsi" w:hAnsiTheme="minorHAnsi" w:cstheme="minorHAnsi"/>
          <w:b/>
          <w:sz w:val="22"/>
          <w:szCs w:val="22"/>
          <w:u w:val="single"/>
        </w:rPr>
        <w:t>Cena (C</w:t>
      </w:r>
      <w:r>
        <w:rPr>
          <w:rFonts w:asciiTheme="minorHAnsi" w:hAnsiTheme="minorHAnsi" w:cstheme="minorHAnsi"/>
          <w:b/>
          <w:sz w:val="22"/>
          <w:szCs w:val="22"/>
          <w:u w:val="single"/>
          <w:vertAlign w:val="subscript"/>
        </w:rPr>
        <w:t>)</w:t>
      </w:r>
      <w:r>
        <w:rPr>
          <w:rFonts w:asciiTheme="minorHAnsi" w:hAnsiTheme="minorHAnsi" w:cstheme="minorHAnsi"/>
          <w:b/>
          <w:sz w:val="22"/>
          <w:szCs w:val="22"/>
          <w:u w:val="single"/>
        </w:rPr>
        <w:t>:</w:t>
      </w:r>
    </w:p>
    <w:p w14:paraId="0761BCDF" w14:textId="77777777" w:rsidR="00023E50" w:rsidRDefault="00290BDC">
      <w:pPr>
        <w:rPr>
          <w:rFonts w:asciiTheme="minorHAnsi" w:hAnsiTheme="minorHAnsi" w:cstheme="minorHAnsi"/>
          <w:sz w:val="22"/>
          <w:szCs w:val="22"/>
        </w:rPr>
      </w:pPr>
      <w:r>
        <w:rPr>
          <w:rFonts w:asciiTheme="minorHAnsi" w:hAnsiTheme="minorHAnsi" w:cstheme="minorHAnsi"/>
          <w:sz w:val="22"/>
          <w:szCs w:val="22"/>
        </w:rPr>
        <w:t xml:space="preserve">                                            cena minimalna (najniższa z cen)</w:t>
      </w:r>
    </w:p>
    <w:p w14:paraId="4B977640" w14:textId="77777777" w:rsidR="00023E50" w:rsidRDefault="00290BDC">
      <w:pPr>
        <w:rPr>
          <w:rFonts w:asciiTheme="minorHAnsi" w:hAnsiTheme="minorHAnsi" w:cstheme="minorHAnsi"/>
          <w:sz w:val="22"/>
          <w:szCs w:val="22"/>
        </w:rPr>
      </w:pPr>
      <w:r>
        <w:rPr>
          <w:rFonts w:asciiTheme="minorHAnsi" w:hAnsiTheme="minorHAnsi" w:cstheme="minorHAnsi"/>
          <w:sz w:val="22"/>
          <w:szCs w:val="22"/>
        </w:rPr>
        <w:t xml:space="preserve">oferta oceniana =   </w:t>
      </w:r>
      <w:proofErr w:type="gramStart"/>
      <w:r>
        <w:rPr>
          <w:rFonts w:asciiTheme="minorHAnsi" w:hAnsiTheme="minorHAnsi" w:cstheme="minorHAnsi"/>
          <w:sz w:val="22"/>
          <w:szCs w:val="22"/>
        </w:rPr>
        <w:t>-----------------------------------------------------  x</w:t>
      </w:r>
      <w:proofErr w:type="gramEnd"/>
      <w:r>
        <w:rPr>
          <w:rFonts w:asciiTheme="minorHAnsi" w:hAnsiTheme="minorHAnsi" w:cstheme="minorHAnsi"/>
          <w:sz w:val="22"/>
          <w:szCs w:val="22"/>
        </w:rPr>
        <w:t xml:space="preserve"> 95% x 100</w:t>
      </w:r>
    </w:p>
    <w:p w14:paraId="0CA05AC8" w14:textId="77777777" w:rsidR="00023E50" w:rsidRDefault="00290BDC">
      <w:pPr>
        <w:jc w:val="both"/>
      </w:pPr>
      <w:r>
        <w:rPr>
          <w:rFonts w:asciiTheme="minorHAnsi" w:hAnsiTheme="minorHAnsi" w:cstheme="minorHAnsi"/>
          <w:i/>
          <w:sz w:val="22"/>
          <w:szCs w:val="22"/>
        </w:rPr>
        <w:t xml:space="preserve">                                 </w:t>
      </w:r>
      <w:r>
        <w:rPr>
          <w:rFonts w:asciiTheme="minorHAnsi" w:hAnsiTheme="minorHAnsi" w:cstheme="minorHAnsi"/>
          <w:sz w:val="22"/>
          <w:szCs w:val="22"/>
        </w:rPr>
        <w:t xml:space="preserve">           cena oferty ocenianej</w:t>
      </w:r>
    </w:p>
    <w:p w14:paraId="7EC762D9" w14:textId="77777777" w:rsidR="00023E50" w:rsidRDefault="00023E50">
      <w:pPr>
        <w:pStyle w:val="Akapitzlist"/>
        <w:tabs>
          <w:tab w:val="left" w:pos="12"/>
        </w:tabs>
        <w:ind w:left="0"/>
        <w:jc w:val="both"/>
        <w:rPr>
          <w:rFonts w:asciiTheme="minorHAnsi" w:hAnsiTheme="minorHAnsi" w:cstheme="minorHAnsi"/>
          <w:sz w:val="22"/>
          <w:szCs w:val="22"/>
        </w:rPr>
      </w:pPr>
    </w:p>
    <w:p w14:paraId="422827E0" w14:textId="77777777" w:rsidR="00023E50" w:rsidRDefault="00290BDC">
      <w:pPr>
        <w:pStyle w:val="Akapitzlist"/>
        <w:tabs>
          <w:tab w:val="left" w:pos="12"/>
        </w:tabs>
        <w:ind w:left="0"/>
        <w:jc w:val="both"/>
      </w:pPr>
      <w:r>
        <w:rPr>
          <w:rFonts w:asciiTheme="minorHAnsi" w:hAnsiTheme="minorHAnsi" w:cstheme="minorHAnsi"/>
          <w:sz w:val="22"/>
          <w:szCs w:val="22"/>
        </w:rPr>
        <w:t>Maksymalną ilość 95 pkt otrzyma Wykonawca przedkładający ofertę o najniższej cenie.</w:t>
      </w:r>
    </w:p>
    <w:p w14:paraId="198E9EC2" w14:textId="77777777" w:rsidR="00023E50" w:rsidRDefault="00023E50">
      <w:pPr>
        <w:rPr>
          <w:rFonts w:asciiTheme="minorHAnsi" w:hAnsiTheme="minorHAnsi" w:cstheme="minorHAnsi"/>
          <w:b/>
          <w:sz w:val="22"/>
          <w:szCs w:val="22"/>
          <w:u w:val="single"/>
        </w:rPr>
      </w:pPr>
    </w:p>
    <w:p w14:paraId="0F6D3EEA" w14:textId="77777777" w:rsidR="00023E50" w:rsidRDefault="00290BDC">
      <w:r>
        <w:rPr>
          <w:rFonts w:asciiTheme="minorHAnsi" w:hAnsiTheme="minorHAnsi" w:cstheme="minorHAnsi"/>
          <w:b/>
          <w:sz w:val="22"/>
          <w:szCs w:val="22"/>
          <w:u w:val="single"/>
        </w:rPr>
        <w:t>Termin dostawy (D):</w:t>
      </w:r>
    </w:p>
    <w:p w14:paraId="6D134097" w14:textId="77777777" w:rsidR="00023E50" w:rsidRDefault="00290BDC">
      <w:pPr>
        <w:spacing w:line="200" w:lineRule="atLeast"/>
        <w:jc w:val="center"/>
      </w:pPr>
      <w:r>
        <w:rPr>
          <w:rFonts w:asciiTheme="minorHAnsi" w:hAnsiTheme="minorHAnsi" w:cstheme="minorHAnsi"/>
          <w:sz w:val="22"/>
          <w:szCs w:val="22"/>
        </w:rPr>
        <w:t xml:space="preserve">          termin najkrótszy</w:t>
      </w:r>
    </w:p>
    <w:p w14:paraId="16A1D9CB" w14:textId="77777777" w:rsidR="00023E50" w:rsidRDefault="00290BDC">
      <w:pPr>
        <w:spacing w:line="200" w:lineRule="atLeast"/>
        <w:jc w:val="center"/>
      </w:pPr>
      <w:r>
        <w:rPr>
          <w:rFonts w:asciiTheme="minorHAnsi" w:hAnsiTheme="minorHAnsi" w:cstheme="minorHAnsi"/>
          <w:sz w:val="22"/>
          <w:szCs w:val="22"/>
        </w:rPr>
        <w:t>oferta oceniana =     ----------------------------------------------------------------------   x 5% x 100</w:t>
      </w:r>
    </w:p>
    <w:p w14:paraId="5A2CFAD0" w14:textId="77777777" w:rsidR="00023E50" w:rsidRDefault="00290BDC">
      <w:pPr>
        <w:spacing w:line="200" w:lineRule="atLeast"/>
        <w:jc w:val="center"/>
      </w:pPr>
      <w:r>
        <w:rPr>
          <w:rFonts w:asciiTheme="minorHAnsi" w:hAnsiTheme="minorHAnsi" w:cstheme="minorHAnsi"/>
          <w:sz w:val="22"/>
          <w:szCs w:val="22"/>
        </w:rPr>
        <w:t xml:space="preserve">            termin oferty ocenianej</w:t>
      </w:r>
    </w:p>
    <w:p w14:paraId="0A9EF500" w14:textId="77777777" w:rsidR="00023E50" w:rsidRDefault="00023E50">
      <w:pPr>
        <w:spacing w:line="200" w:lineRule="atLeast"/>
        <w:jc w:val="center"/>
        <w:rPr>
          <w:rFonts w:asciiTheme="minorHAnsi" w:hAnsiTheme="minorHAnsi" w:cstheme="minorHAnsi"/>
          <w:b/>
          <w:bCs/>
          <w:sz w:val="22"/>
          <w:szCs w:val="22"/>
          <w:u w:val="single"/>
        </w:rPr>
      </w:pPr>
    </w:p>
    <w:p w14:paraId="0F29C902" w14:textId="77777777" w:rsidR="00023E50" w:rsidRDefault="00290BDC">
      <w:pPr>
        <w:jc w:val="both"/>
      </w:pPr>
      <w:r>
        <w:rPr>
          <w:rFonts w:asciiTheme="minorHAnsi" w:hAnsiTheme="minorHAnsi" w:cstheme="minorHAnsi"/>
          <w:sz w:val="22"/>
          <w:szCs w:val="22"/>
        </w:rPr>
        <w:t xml:space="preserve">UWAGA: Zgodnie z warunkami SWZ Zamawiający określił termin dostawy na maksymalnie </w:t>
      </w:r>
      <w:r>
        <w:rPr>
          <w:rFonts w:asciiTheme="minorHAnsi" w:hAnsiTheme="minorHAnsi" w:cstheme="minorHAnsi"/>
          <w:b/>
          <w:bCs/>
          <w:sz w:val="22"/>
          <w:szCs w:val="22"/>
        </w:rPr>
        <w:t>3 dni robocze</w:t>
      </w:r>
      <w:r>
        <w:rPr>
          <w:rFonts w:asciiTheme="minorHAnsi" w:hAnsiTheme="minorHAnsi" w:cstheme="minorHAnsi"/>
          <w:sz w:val="22"/>
          <w:szCs w:val="22"/>
        </w:rPr>
        <w:t xml:space="preserve"> od dnia złożenia zamówienia przez Zamawiającego. Wykonawca może zatem zaoferować termin krótszy niż 3 dni robocze. W formularzu oferty – </w:t>
      </w:r>
      <w:r>
        <w:rPr>
          <w:rFonts w:asciiTheme="minorHAnsi" w:hAnsiTheme="minorHAnsi" w:cstheme="minorHAnsi"/>
          <w:b/>
          <w:bCs/>
          <w:sz w:val="22"/>
          <w:szCs w:val="22"/>
        </w:rPr>
        <w:t>załącznik nr 3</w:t>
      </w:r>
      <w:r>
        <w:rPr>
          <w:rFonts w:asciiTheme="minorHAnsi" w:hAnsiTheme="minorHAnsi" w:cstheme="minorHAnsi"/>
          <w:sz w:val="22"/>
          <w:szCs w:val="22"/>
        </w:rPr>
        <w:t xml:space="preserve"> należy podać w pełnych dniach (1,2,3 dni) termin dostawy. Maksymalną ilość 5 pkt otrzyma Wykonawca oferujący najkrótszy termin dostawy.</w:t>
      </w:r>
    </w:p>
    <w:p w14:paraId="51111A8E" w14:textId="77777777" w:rsidR="00023E50" w:rsidRDefault="00023E50">
      <w:pPr>
        <w:jc w:val="both"/>
        <w:rPr>
          <w:rFonts w:asciiTheme="minorHAnsi" w:hAnsiTheme="minorHAnsi" w:cstheme="minorHAnsi"/>
          <w:b/>
          <w:sz w:val="22"/>
          <w:szCs w:val="22"/>
        </w:rPr>
      </w:pPr>
    </w:p>
    <w:p w14:paraId="1834A8B5" w14:textId="77777777" w:rsidR="00023E50" w:rsidRDefault="00290BDC">
      <w:pPr>
        <w:pStyle w:val="awciety"/>
        <w:tabs>
          <w:tab w:val="clear" w:pos="454"/>
        </w:tabs>
        <w:ind w:left="0" w:firstLine="0"/>
        <w:rPr>
          <w:rFonts w:asciiTheme="minorHAnsi" w:hAnsiTheme="minorHAnsi" w:cstheme="minorHAnsi"/>
          <w:b/>
          <w:color w:val="auto"/>
          <w:sz w:val="22"/>
          <w:szCs w:val="22"/>
        </w:rPr>
      </w:pPr>
      <w:r>
        <w:rPr>
          <w:rFonts w:asciiTheme="minorHAnsi" w:hAnsiTheme="minorHAnsi" w:cstheme="minorHAnsi"/>
          <w:b/>
          <w:color w:val="auto"/>
          <w:sz w:val="22"/>
          <w:szCs w:val="22"/>
        </w:rPr>
        <w:t>Wzór końcowy do obliczenia całkowitej ilości punktów przyznanych ofercie:</w:t>
      </w:r>
    </w:p>
    <w:p w14:paraId="3738E98B" w14:textId="77777777" w:rsidR="00023E50" w:rsidRDefault="00290BDC">
      <w:pPr>
        <w:pStyle w:val="awciety"/>
        <w:tabs>
          <w:tab w:val="clear" w:pos="454"/>
        </w:tabs>
        <w:ind w:left="0" w:firstLine="0"/>
        <w:jc w:val="center"/>
        <w:rPr>
          <w:rFonts w:asciiTheme="minorHAnsi" w:hAnsiTheme="minorHAnsi" w:cstheme="minorHAnsi"/>
          <w:b/>
          <w:color w:val="auto"/>
          <w:sz w:val="22"/>
          <w:szCs w:val="22"/>
          <w:vertAlign w:val="subscript"/>
        </w:rPr>
      </w:pPr>
      <w:r>
        <w:rPr>
          <w:rFonts w:asciiTheme="minorHAnsi" w:hAnsiTheme="minorHAnsi" w:cstheme="minorHAnsi"/>
          <w:b/>
          <w:color w:val="auto"/>
          <w:sz w:val="22"/>
          <w:szCs w:val="22"/>
        </w:rPr>
        <w:t>P</w:t>
      </w:r>
      <w:r>
        <w:rPr>
          <w:rFonts w:asciiTheme="minorHAnsi" w:hAnsiTheme="minorHAnsi" w:cstheme="minorHAnsi"/>
          <w:b/>
          <w:color w:val="auto"/>
          <w:sz w:val="22"/>
          <w:szCs w:val="22"/>
          <w:vertAlign w:val="subscript"/>
        </w:rPr>
        <w:t xml:space="preserve">C </w:t>
      </w:r>
      <w:r>
        <w:rPr>
          <w:rFonts w:asciiTheme="minorHAnsi" w:hAnsiTheme="minorHAnsi" w:cstheme="minorHAnsi"/>
          <w:b/>
          <w:color w:val="auto"/>
          <w:sz w:val="22"/>
          <w:szCs w:val="22"/>
        </w:rPr>
        <w:t>= C</w:t>
      </w:r>
      <w:r>
        <w:rPr>
          <w:rFonts w:asciiTheme="minorHAnsi" w:hAnsiTheme="minorHAnsi" w:cstheme="minorHAnsi"/>
          <w:b/>
          <w:color w:val="auto"/>
          <w:sz w:val="22"/>
          <w:szCs w:val="22"/>
          <w:vertAlign w:val="subscript"/>
        </w:rPr>
        <w:t xml:space="preserve"> </w:t>
      </w:r>
      <w:r>
        <w:rPr>
          <w:rFonts w:asciiTheme="minorHAnsi" w:hAnsiTheme="minorHAnsi" w:cstheme="minorHAnsi"/>
          <w:b/>
          <w:color w:val="auto"/>
          <w:sz w:val="22"/>
          <w:szCs w:val="22"/>
        </w:rPr>
        <w:t>+ D</w:t>
      </w:r>
    </w:p>
    <w:p w14:paraId="1D643F68" w14:textId="77777777" w:rsidR="00023E50" w:rsidRDefault="00290BDC">
      <w:pPr>
        <w:pStyle w:val="awciety"/>
        <w:tabs>
          <w:tab w:val="clear" w:pos="454"/>
        </w:tabs>
        <w:ind w:left="0" w:firstLine="0"/>
        <w:rPr>
          <w:rFonts w:asciiTheme="minorHAnsi" w:hAnsiTheme="minorHAnsi" w:cstheme="minorHAnsi"/>
          <w:color w:val="auto"/>
          <w:sz w:val="22"/>
          <w:szCs w:val="22"/>
          <w:u w:val="single"/>
        </w:rPr>
      </w:pPr>
      <w:r>
        <w:rPr>
          <w:rFonts w:asciiTheme="minorHAnsi" w:hAnsiTheme="minorHAnsi" w:cstheme="minorHAnsi"/>
          <w:b/>
          <w:color w:val="auto"/>
          <w:sz w:val="22"/>
          <w:szCs w:val="22"/>
        </w:rPr>
        <w:t>P</w:t>
      </w:r>
      <w:r>
        <w:rPr>
          <w:rFonts w:asciiTheme="minorHAnsi" w:hAnsiTheme="minorHAnsi" w:cstheme="minorHAnsi"/>
          <w:b/>
          <w:color w:val="auto"/>
          <w:sz w:val="22"/>
          <w:szCs w:val="22"/>
          <w:vertAlign w:val="subscript"/>
        </w:rPr>
        <w:t>C</w:t>
      </w:r>
      <w:r>
        <w:rPr>
          <w:rFonts w:asciiTheme="minorHAnsi" w:hAnsiTheme="minorHAnsi" w:cstheme="minorHAnsi"/>
          <w:b/>
          <w:color w:val="auto"/>
          <w:sz w:val="22"/>
          <w:szCs w:val="22"/>
        </w:rPr>
        <w:t xml:space="preserve"> </w:t>
      </w:r>
      <w:r>
        <w:rPr>
          <w:rFonts w:asciiTheme="minorHAnsi" w:hAnsiTheme="minorHAnsi" w:cstheme="minorHAnsi"/>
          <w:color w:val="auto"/>
          <w:sz w:val="22"/>
          <w:szCs w:val="22"/>
        </w:rPr>
        <w:t>– całkowita ilość punktów dla oferty badanej</w:t>
      </w:r>
    </w:p>
    <w:p w14:paraId="29E13E51" w14:textId="77777777" w:rsidR="00023E50" w:rsidRDefault="00290BDC">
      <w:pPr>
        <w:pStyle w:val="awciety"/>
        <w:tabs>
          <w:tab w:val="clear" w:pos="454"/>
        </w:tabs>
        <w:ind w:left="0" w:firstLine="0"/>
        <w:rPr>
          <w:rFonts w:asciiTheme="minorHAnsi" w:hAnsiTheme="minorHAnsi" w:cstheme="minorHAnsi"/>
          <w:color w:val="auto"/>
          <w:sz w:val="22"/>
          <w:szCs w:val="22"/>
        </w:rPr>
      </w:pPr>
      <w:r>
        <w:rPr>
          <w:rFonts w:asciiTheme="minorHAnsi" w:hAnsiTheme="minorHAnsi" w:cstheme="minorHAnsi"/>
          <w:b/>
          <w:color w:val="auto"/>
          <w:sz w:val="22"/>
          <w:szCs w:val="22"/>
        </w:rPr>
        <w:t>C</w:t>
      </w:r>
      <w:r>
        <w:rPr>
          <w:rFonts w:asciiTheme="minorHAnsi" w:hAnsiTheme="minorHAnsi" w:cstheme="minorHAnsi"/>
          <w:b/>
          <w:color w:val="auto"/>
          <w:sz w:val="22"/>
          <w:szCs w:val="22"/>
          <w:vertAlign w:val="subscript"/>
        </w:rPr>
        <w:t xml:space="preserve"> </w:t>
      </w:r>
      <w:r>
        <w:rPr>
          <w:rFonts w:asciiTheme="minorHAnsi" w:hAnsiTheme="minorHAnsi" w:cstheme="minorHAnsi"/>
          <w:color w:val="auto"/>
          <w:sz w:val="22"/>
          <w:szCs w:val="22"/>
        </w:rPr>
        <w:t>– punkty otrzymane przez ofertę w kryterium „Cena”</w:t>
      </w:r>
    </w:p>
    <w:p w14:paraId="4120727B" w14:textId="77777777" w:rsidR="00023E50" w:rsidRDefault="00290BDC">
      <w:pPr>
        <w:pStyle w:val="awciety"/>
        <w:tabs>
          <w:tab w:val="clear" w:pos="454"/>
        </w:tabs>
        <w:ind w:left="0" w:firstLine="0"/>
        <w:rPr>
          <w:rFonts w:asciiTheme="minorHAnsi" w:hAnsiTheme="minorHAnsi" w:cstheme="minorHAnsi"/>
          <w:color w:val="auto"/>
          <w:sz w:val="22"/>
          <w:szCs w:val="22"/>
        </w:rPr>
      </w:pPr>
      <w:r>
        <w:rPr>
          <w:rFonts w:asciiTheme="minorHAnsi" w:hAnsiTheme="minorHAnsi" w:cstheme="minorHAnsi"/>
          <w:b/>
          <w:color w:val="auto"/>
          <w:sz w:val="22"/>
          <w:szCs w:val="22"/>
        </w:rPr>
        <w:t>D</w:t>
      </w:r>
      <w:r>
        <w:rPr>
          <w:rFonts w:asciiTheme="minorHAnsi" w:hAnsiTheme="minorHAnsi" w:cstheme="minorHAnsi"/>
          <w:color w:val="auto"/>
          <w:sz w:val="22"/>
          <w:szCs w:val="22"/>
        </w:rPr>
        <w:t xml:space="preserve"> - punkty otrzymane przez ofertę w kryterium „Termin dostawy”</w:t>
      </w:r>
    </w:p>
    <w:p w14:paraId="14D4B659" w14:textId="77777777" w:rsidR="00023E50" w:rsidRDefault="00023E50">
      <w:pPr>
        <w:tabs>
          <w:tab w:val="left" w:pos="284"/>
        </w:tabs>
        <w:ind w:right="-108"/>
        <w:rPr>
          <w:rFonts w:asciiTheme="minorHAnsi" w:eastAsia="Calibri" w:hAnsiTheme="minorHAnsi" w:cstheme="minorHAnsi"/>
          <w:b/>
          <w:bCs/>
          <w:sz w:val="22"/>
          <w:szCs w:val="22"/>
          <w:lang w:eastAsia="en-US"/>
        </w:rPr>
      </w:pPr>
    </w:p>
    <w:p w14:paraId="3F6429C2" w14:textId="77777777" w:rsidR="00023E50" w:rsidRDefault="00290BDC">
      <w:pPr>
        <w:numPr>
          <w:ilvl w:val="0"/>
          <w:numId w:val="18"/>
        </w:numPr>
        <w:ind w:left="709" w:right="-108" w:hanging="709"/>
        <w:rPr>
          <w:rFonts w:asciiTheme="minorHAnsi" w:hAnsiTheme="minorHAnsi" w:cstheme="minorHAnsi"/>
          <w:b/>
          <w:sz w:val="22"/>
          <w:szCs w:val="22"/>
          <w:u w:val="single"/>
        </w:rPr>
      </w:pPr>
      <w:r>
        <w:rPr>
          <w:rFonts w:asciiTheme="minorHAnsi" w:hAnsiTheme="minorHAnsi" w:cstheme="minorHAnsi"/>
          <w:b/>
          <w:sz w:val="22"/>
          <w:szCs w:val="22"/>
        </w:rPr>
        <w:t xml:space="preserve"> Projektowane postanowienia umowy w sprawie zamówienia publicznego, które zostaną wprowadzone do umowy – </w:t>
      </w:r>
      <w:r>
        <w:rPr>
          <w:rFonts w:asciiTheme="minorHAnsi" w:hAnsiTheme="minorHAnsi" w:cstheme="minorHAnsi"/>
          <w:b/>
          <w:sz w:val="22"/>
          <w:szCs w:val="22"/>
          <w:u w:val="single"/>
        </w:rPr>
        <w:t>załącznik nr 2 do SWZ (projektowane postanowienia umowy).</w:t>
      </w:r>
    </w:p>
    <w:p w14:paraId="00A2BE83" w14:textId="77777777" w:rsidR="00023E50" w:rsidRDefault="00023E50">
      <w:pPr>
        <w:jc w:val="both"/>
        <w:rPr>
          <w:rFonts w:asciiTheme="minorHAnsi" w:hAnsiTheme="minorHAnsi" w:cstheme="minorHAnsi"/>
          <w:sz w:val="22"/>
          <w:szCs w:val="22"/>
          <w:u w:val="single"/>
        </w:rPr>
      </w:pPr>
    </w:p>
    <w:p w14:paraId="7E73628E" w14:textId="77777777" w:rsidR="00023E50" w:rsidRDefault="00290BDC">
      <w:pPr>
        <w:numPr>
          <w:ilvl w:val="0"/>
          <w:numId w:val="18"/>
        </w:numPr>
        <w:ind w:left="709" w:hanging="709"/>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t>Wybór oferty</w:t>
      </w:r>
    </w:p>
    <w:p w14:paraId="2B98DFEB" w14:textId="77777777" w:rsidR="00023E50" w:rsidRDefault="00290BDC">
      <w:pPr>
        <w:numPr>
          <w:ilvl w:val="1"/>
          <w:numId w:val="36"/>
        </w:numPr>
        <w:ind w:left="567" w:firstLine="0"/>
        <w:jc w:val="both"/>
        <w:rPr>
          <w:rFonts w:asciiTheme="minorHAnsi" w:hAnsiTheme="minorHAnsi" w:cstheme="minorHAnsi"/>
          <w:b/>
          <w:bCs/>
          <w:color w:val="000000"/>
          <w:sz w:val="22"/>
          <w:szCs w:val="22"/>
        </w:rPr>
      </w:pPr>
      <w:r>
        <w:rPr>
          <w:rFonts w:asciiTheme="minorHAnsi" w:hAnsiTheme="minorHAnsi" w:cstheme="minorHAnsi"/>
          <w:color w:val="000000"/>
          <w:sz w:val="22"/>
          <w:szCs w:val="22"/>
        </w:rPr>
        <w:t xml:space="preserve">Zamawiający podpisze umowę w terminie nie krótszym niż 5 dni od dnia przekazania </w:t>
      </w:r>
      <w:r>
        <w:rPr>
          <w:rFonts w:asciiTheme="minorHAnsi" w:hAnsiTheme="minorHAnsi" w:cstheme="minorHAnsi"/>
          <w:sz w:val="22"/>
          <w:szCs w:val="22"/>
        </w:rPr>
        <w:t xml:space="preserve">drogą elektroniczną </w:t>
      </w:r>
      <w:r>
        <w:rPr>
          <w:rFonts w:asciiTheme="minorHAnsi" w:hAnsiTheme="minorHAnsi" w:cstheme="minorHAnsi"/>
          <w:color w:val="000000"/>
          <w:sz w:val="22"/>
          <w:szCs w:val="22"/>
        </w:rPr>
        <w:t>zawiadomienia o wyborze oferty.</w:t>
      </w:r>
    </w:p>
    <w:p w14:paraId="22D302D4" w14:textId="77777777" w:rsidR="00023E50" w:rsidRDefault="00290BDC">
      <w:pPr>
        <w:numPr>
          <w:ilvl w:val="1"/>
          <w:numId w:val="36"/>
        </w:numPr>
        <w:ind w:left="567" w:firstLine="0"/>
        <w:jc w:val="both"/>
        <w:rPr>
          <w:rFonts w:asciiTheme="minorHAnsi" w:hAnsiTheme="minorHAnsi" w:cstheme="minorHAnsi"/>
          <w:b/>
          <w:bCs/>
          <w:color w:val="000000"/>
          <w:sz w:val="22"/>
          <w:szCs w:val="22"/>
        </w:rPr>
      </w:pPr>
      <w:r>
        <w:rPr>
          <w:rFonts w:asciiTheme="minorHAnsi" w:hAnsiTheme="minorHAnsi" w:cstheme="minorHAnsi"/>
          <w:color w:val="000000"/>
          <w:sz w:val="22"/>
          <w:szCs w:val="22"/>
        </w:rPr>
        <w:t>Zamawiający może zawrzeć umowę w sprawie zamówienia publicznego przed upływem terminów, o których mowa w ust. 1, jeżeli w postępowaniu o udzielenie zamówienia została złożona tylko jedna oferta.</w:t>
      </w:r>
    </w:p>
    <w:p w14:paraId="14204B4C" w14:textId="77777777" w:rsidR="00023E50" w:rsidRDefault="00023E50">
      <w:pPr>
        <w:ind w:left="709" w:hanging="709"/>
        <w:jc w:val="both"/>
        <w:rPr>
          <w:rFonts w:asciiTheme="minorHAnsi" w:hAnsiTheme="minorHAnsi" w:cstheme="minorHAnsi"/>
          <w:b/>
          <w:bCs/>
          <w:color w:val="000000"/>
          <w:sz w:val="22"/>
          <w:szCs w:val="22"/>
        </w:rPr>
      </w:pPr>
    </w:p>
    <w:p w14:paraId="35F552A4" w14:textId="77777777" w:rsidR="00023E50" w:rsidRDefault="00290BDC">
      <w:pPr>
        <w:numPr>
          <w:ilvl w:val="0"/>
          <w:numId w:val="18"/>
        </w:numPr>
        <w:ind w:left="567" w:hanging="567"/>
        <w:jc w:val="both"/>
        <w:rPr>
          <w:rFonts w:asciiTheme="minorHAnsi" w:hAnsiTheme="minorHAnsi" w:cstheme="minorHAnsi"/>
          <w:b/>
          <w:bCs/>
          <w:color w:val="000000"/>
          <w:sz w:val="22"/>
          <w:szCs w:val="22"/>
        </w:rPr>
      </w:pPr>
      <w:r>
        <w:rPr>
          <w:rFonts w:asciiTheme="minorHAnsi" w:hAnsiTheme="minorHAnsi" w:cstheme="minorHAnsi"/>
          <w:b/>
          <w:sz w:val="22"/>
          <w:szCs w:val="22"/>
        </w:rPr>
        <w:t>Informacje o formalnościach, jakie muszą być dopełnione po wyborze oferty w celu zawarcia umowy w sprawie zamówienia publicznego</w:t>
      </w:r>
    </w:p>
    <w:p w14:paraId="1F70219E" w14:textId="77777777" w:rsidR="00023E50" w:rsidRDefault="00290BDC">
      <w:pPr>
        <w:numPr>
          <w:ilvl w:val="1"/>
          <w:numId w:val="37"/>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Zamawiający poinformuje Wykonawcę, któremu zostanie udzielone zamówienie, o miejscu i terminie zawarcia umowy.</w:t>
      </w:r>
      <w:bookmarkStart w:id="1" w:name="_Toc42045493"/>
    </w:p>
    <w:p w14:paraId="2BC65B2E" w14:textId="77777777" w:rsidR="00023E50" w:rsidRDefault="00290BDC">
      <w:pPr>
        <w:numPr>
          <w:ilvl w:val="1"/>
          <w:numId w:val="37"/>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Wykonawca przed zawarciem umowy:</w:t>
      </w:r>
    </w:p>
    <w:p w14:paraId="73A4B0B3" w14:textId="77777777" w:rsidR="00023E50" w:rsidRDefault="00290BDC">
      <w:pPr>
        <w:ind w:left="1002"/>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 </w:t>
      </w:r>
      <w:r>
        <w:rPr>
          <w:rFonts w:asciiTheme="minorHAnsi" w:hAnsiTheme="minorHAnsi" w:cstheme="minorHAnsi"/>
          <w:sz w:val="22"/>
          <w:szCs w:val="22"/>
        </w:rPr>
        <w:t>poda wszelkie informacje niezbędne do wypełnienia treści umowy na wezwanie Zamawiającego, wniesie zabezpieczenie należytego wykonania umowy, o ile było wymagane.</w:t>
      </w:r>
    </w:p>
    <w:p w14:paraId="101BBDB0" w14:textId="77777777" w:rsidR="00023E50" w:rsidRDefault="00290BDC">
      <w:pPr>
        <w:ind w:right="-108"/>
        <w:jc w:val="both"/>
        <w:rPr>
          <w:rFonts w:asciiTheme="minorHAnsi" w:hAnsiTheme="minorHAnsi" w:cstheme="minorHAnsi"/>
          <w:sz w:val="22"/>
          <w:szCs w:val="22"/>
        </w:rPr>
      </w:pPr>
      <w:r>
        <w:rPr>
          <w:rFonts w:asciiTheme="minorHAnsi" w:hAnsiTheme="minorHAnsi" w:cstheme="minorHAnsi"/>
          <w:sz w:val="22"/>
          <w:szCs w:val="22"/>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bookmarkEnd w:id="1"/>
    </w:p>
    <w:p w14:paraId="1348C9C1" w14:textId="77777777" w:rsidR="00023E50" w:rsidRDefault="00290BDC">
      <w:pPr>
        <w:ind w:right="-108"/>
        <w:jc w:val="both"/>
        <w:rPr>
          <w:rFonts w:asciiTheme="minorHAnsi" w:hAnsiTheme="minorHAnsi" w:cstheme="minorHAnsi"/>
          <w:sz w:val="22"/>
          <w:szCs w:val="22"/>
        </w:rPr>
      </w:pPr>
      <w:r>
        <w:rPr>
          <w:rFonts w:asciiTheme="minorHAnsi" w:hAnsiTheme="minorHAnsi" w:cstheme="minorHAnsi"/>
          <w:sz w:val="22"/>
          <w:szCs w:val="22"/>
        </w:rPr>
        <w:lastRenderedPageBreak/>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będzie skutkowało zatrzymaniem przez Zamawiającego wadium wraz z odsetkami, o ile wybyło wymagane. </w:t>
      </w:r>
    </w:p>
    <w:p w14:paraId="6A70A928" w14:textId="77777777" w:rsidR="00023E50" w:rsidRDefault="00023E50">
      <w:pPr>
        <w:ind w:right="-108"/>
        <w:jc w:val="both"/>
        <w:rPr>
          <w:rFonts w:asciiTheme="minorHAnsi" w:hAnsiTheme="minorHAnsi" w:cstheme="minorHAnsi"/>
          <w:b/>
          <w:sz w:val="22"/>
          <w:szCs w:val="22"/>
        </w:rPr>
      </w:pPr>
    </w:p>
    <w:p w14:paraId="7F165EA3" w14:textId="77777777" w:rsidR="00023E50" w:rsidRDefault="00290BDC">
      <w:pPr>
        <w:numPr>
          <w:ilvl w:val="0"/>
          <w:numId w:val="18"/>
        </w:numPr>
        <w:ind w:left="709" w:hanging="709"/>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t>Informacja o miejscu i sposobie wniesienia zabezpieczenia</w:t>
      </w:r>
    </w:p>
    <w:p w14:paraId="18397DC4" w14:textId="77777777" w:rsidR="00023E50" w:rsidRDefault="00290BDC">
      <w:pPr>
        <w:jc w:val="both"/>
      </w:pPr>
      <w:r>
        <w:rPr>
          <w:rFonts w:asciiTheme="minorHAnsi" w:hAnsiTheme="minorHAnsi" w:cstheme="minorHAnsi"/>
          <w:color w:val="000000"/>
          <w:sz w:val="22"/>
          <w:szCs w:val="22"/>
        </w:rPr>
        <w:t>Zamawiający nie wymaga zabezpieczenia należytego wykonania umowy.</w:t>
      </w:r>
    </w:p>
    <w:p w14:paraId="709A8711" w14:textId="77777777" w:rsidR="00023E50" w:rsidRDefault="00023E50">
      <w:pPr>
        <w:jc w:val="both"/>
        <w:rPr>
          <w:rFonts w:asciiTheme="minorHAnsi" w:hAnsiTheme="minorHAnsi" w:cstheme="minorHAnsi"/>
          <w:b/>
          <w:sz w:val="22"/>
          <w:szCs w:val="22"/>
        </w:rPr>
      </w:pPr>
    </w:p>
    <w:p w14:paraId="733C8039" w14:textId="77777777" w:rsidR="00023E50" w:rsidRDefault="00290BDC">
      <w:pPr>
        <w:numPr>
          <w:ilvl w:val="0"/>
          <w:numId w:val="18"/>
        </w:numPr>
        <w:ind w:left="709" w:hanging="709"/>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t>Pouczenie o środkach ochrony prawnej</w:t>
      </w:r>
    </w:p>
    <w:p w14:paraId="730FFE05" w14:textId="77777777" w:rsidR="00023E50" w:rsidRDefault="00290BDC">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w:t>
      </w:r>
    </w:p>
    <w:p w14:paraId="4790F4A3" w14:textId="77777777" w:rsidR="00023E50" w:rsidRDefault="00290BDC">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oraz Rzecznikowi Małych i Średnich Przedsiębiorców.</w:t>
      </w:r>
    </w:p>
    <w:p w14:paraId="1F05DD92" w14:textId="77777777" w:rsidR="00023E50" w:rsidRDefault="00290BDC">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Odwołanie przysługuje na:</w:t>
      </w:r>
    </w:p>
    <w:p w14:paraId="3F11E109" w14:textId="77777777" w:rsidR="00023E50" w:rsidRDefault="00290BDC">
      <w:pPr>
        <w:numPr>
          <w:ilvl w:val="0"/>
          <w:numId w:val="39"/>
        </w:numPr>
        <w:ind w:left="709" w:firstLine="142"/>
        <w:jc w:val="both"/>
        <w:rPr>
          <w:rFonts w:asciiTheme="minorHAnsi" w:hAnsiTheme="minorHAnsi" w:cstheme="minorHAnsi"/>
          <w:b/>
          <w:bCs/>
          <w:color w:val="000000"/>
          <w:sz w:val="22"/>
          <w:szCs w:val="22"/>
        </w:rPr>
      </w:pPr>
      <w:r>
        <w:rPr>
          <w:rFonts w:asciiTheme="minorHAnsi" w:hAnsiTheme="minorHAnsi" w:cstheme="minorHAnsi"/>
          <w:sz w:val="22"/>
          <w:szCs w:val="22"/>
        </w:rPr>
        <w:t>niezgodną z przepisami ustawy czynność Zamawiającego, podjętą w postępowaniu o udzielenie zamówienia, w tym na projektowane postanowienie umowy;</w:t>
      </w:r>
    </w:p>
    <w:p w14:paraId="2BF2FC8C" w14:textId="77777777" w:rsidR="00023E50" w:rsidRDefault="00290BDC">
      <w:pPr>
        <w:numPr>
          <w:ilvl w:val="0"/>
          <w:numId w:val="39"/>
        </w:numPr>
        <w:ind w:left="709" w:firstLine="142"/>
        <w:jc w:val="both"/>
        <w:rPr>
          <w:rFonts w:asciiTheme="minorHAnsi" w:hAnsiTheme="minorHAnsi" w:cstheme="minorHAnsi"/>
          <w:b/>
          <w:bCs/>
          <w:color w:val="000000"/>
          <w:sz w:val="22"/>
          <w:szCs w:val="22"/>
        </w:rPr>
      </w:pPr>
      <w:r>
        <w:rPr>
          <w:rFonts w:asciiTheme="minorHAnsi" w:hAnsiTheme="minorHAnsi" w:cstheme="minorHAnsi"/>
          <w:sz w:val="22"/>
          <w:szCs w:val="22"/>
        </w:rPr>
        <w:t>zaniechanie czynności w postępowaniu o udzielenie zamówienia do której Zamawiający był obowiązany na podstawie ustawy;</w:t>
      </w:r>
    </w:p>
    <w:p w14:paraId="23CF5E61" w14:textId="77777777" w:rsidR="00023E50" w:rsidRDefault="00290BDC">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656468B5" w14:textId="77777777" w:rsidR="00023E50" w:rsidRDefault="00290BDC">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Odwołanie wobec treści ogłoszenia lub treści SWZ wnosi się w terminie 5 dni od dnia zamieszczenia ogłoszenia w Biuletynie Zamówień Publicznych lub treści SWZ na stronie internetowej.</w:t>
      </w:r>
    </w:p>
    <w:p w14:paraId="5811CDCE" w14:textId="77777777" w:rsidR="00023E50" w:rsidRDefault="00290BDC">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Odwołanie wnosi się w terminie:</w:t>
      </w:r>
    </w:p>
    <w:p w14:paraId="3E1140D0" w14:textId="77777777" w:rsidR="00023E50" w:rsidRDefault="00290BDC">
      <w:pPr>
        <w:numPr>
          <w:ilvl w:val="0"/>
          <w:numId w:val="40"/>
        </w:numPr>
        <w:ind w:left="709" w:firstLine="142"/>
        <w:jc w:val="both"/>
        <w:rPr>
          <w:rFonts w:asciiTheme="minorHAnsi" w:hAnsiTheme="minorHAnsi" w:cstheme="minorHAnsi"/>
          <w:b/>
          <w:bCs/>
          <w:color w:val="000000"/>
          <w:sz w:val="22"/>
          <w:szCs w:val="22"/>
        </w:rPr>
      </w:pPr>
      <w:r>
        <w:rPr>
          <w:rFonts w:asciiTheme="minorHAnsi" w:hAnsiTheme="minorHAnsi" w:cstheme="minorHAnsi"/>
          <w:sz w:val="22"/>
          <w:szCs w:val="22"/>
        </w:rPr>
        <w:t>5 dni od dnia przekazania informacji o czynności Zamawiającego stanowiącej podstawę jego wniesienia, jeżeli informacja została przekazana przy użyciu środków komunikacji elektronicznej,</w:t>
      </w:r>
    </w:p>
    <w:p w14:paraId="36F03166" w14:textId="77777777" w:rsidR="00023E50" w:rsidRDefault="00290BDC">
      <w:pPr>
        <w:numPr>
          <w:ilvl w:val="0"/>
          <w:numId w:val="40"/>
        </w:numPr>
        <w:ind w:left="709" w:firstLine="142"/>
        <w:jc w:val="both"/>
        <w:rPr>
          <w:rFonts w:asciiTheme="minorHAnsi" w:hAnsiTheme="minorHAnsi" w:cstheme="minorHAnsi"/>
          <w:b/>
          <w:bCs/>
          <w:color w:val="000000"/>
          <w:sz w:val="22"/>
          <w:szCs w:val="22"/>
        </w:rPr>
      </w:pPr>
      <w:r>
        <w:rPr>
          <w:rFonts w:asciiTheme="minorHAnsi" w:hAnsiTheme="minorHAnsi" w:cstheme="minorHAnsi"/>
          <w:sz w:val="22"/>
          <w:szCs w:val="22"/>
        </w:rPr>
        <w:t>10 dni od dnia przekazania informacji o czynności Zamawiającego stanowiącej podstawę jego wniesienia, jeżeli informacja została przekazana w sposób inny niż określony w pkt 1).</w:t>
      </w:r>
    </w:p>
    <w:p w14:paraId="37A3D49F" w14:textId="77777777" w:rsidR="00023E50" w:rsidRDefault="00290BDC">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2320A4F1" w14:textId="77777777" w:rsidR="00023E50" w:rsidRDefault="00290BDC">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 xml:space="preserve">Na orzeczenie Izby oraz postanowienie Prezesa Izby, o którym mowa w art. 519 ust. 1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stronom oraz uczestnikom postępowania odwoławczego przysługuje skarga do sądu.</w:t>
      </w:r>
    </w:p>
    <w:p w14:paraId="36646879" w14:textId="77777777" w:rsidR="00023E50" w:rsidRDefault="00290BDC">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4508C944" w14:textId="77777777" w:rsidR="00023E50" w:rsidRDefault="00290BDC">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Skargę wnosi się do Sądu Okręgowego w Warszawie - sądu zamówień publicznych, zwanego dalej "sądem zamówień publicznych".</w:t>
      </w:r>
    </w:p>
    <w:p w14:paraId="7D1E1156" w14:textId="77777777" w:rsidR="00023E50" w:rsidRDefault="00290BDC">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 xml:space="preserve">Skargę wnosi się za pośrednictwem Prezesa Izby, w terminie 14 dni od dnia doręczenia orzeczenia Izby lub postanowienia Prezesa Izby, o którym mowa w art. 519 ust. 1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przesyłając jednocześnie jej odpis przeciwnikowi skargi. Złożenie skargi w placówce pocztowej operatora wyznaczonego w rozumieniu ustawy z dnia 23 listopada 2012 r. - Prawo pocztowe jest równoznaczne z jej wniesieniem.</w:t>
      </w:r>
    </w:p>
    <w:p w14:paraId="058C1611" w14:textId="77777777" w:rsidR="00023E50" w:rsidRDefault="00290BDC">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Prezes Izby przekazuje skargę wraz z aktami postępowania odwoławczego do sądu zamówień publicznych w terminie 7 dni od dnia jej otrzymania.</w:t>
      </w:r>
    </w:p>
    <w:p w14:paraId="6A374D89" w14:textId="77777777" w:rsidR="00023E50" w:rsidRDefault="00290BDC">
      <w:pPr>
        <w:numPr>
          <w:ilvl w:val="1"/>
          <w:numId w:val="38"/>
        </w:numPr>
        <w:ind w:left="567" w:firstLine="0"/>
        <w:jc w:val="both"/>
        <w:rPr>
          <w:rFonts w:asciiTheme="minorHAnsi" w:hAnsiTheme="minorHAnsi" w:cstheme="minorHAnsi"/>
          <w:b/>
          <w:bCs/>
          <w:color w:val="000000"/>
          <w:sz w:val="22"/>
          <w:szCs w:val="22"/>
        </w:rPr>
      </w:pPr>
      <w:r>
        <w:rPr>
          <w:rFonts w:asciiTheme="minorHAnsi" w:hAnsiTheme="minorHAnsi" w:cstheme="minorHAnsi"/>
          <w:sz w:val="22"/>
          <w:szCs w:val="22"/>
        </w:rPr>
        <w:t xml:space="preserve">Szczegółowe zasady wnoszenia środków ochrony prawnej zawiera dział IX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w:t>
      </w:r>
    </w:p>
    <w:p w14:paraId="66A665EC" w14:textId="77777777" w:rsidR="00023E50" w:rsidRDefault="00023E50">
      <w:pPr>
        <w:ind w:left="284" w:hanging="284"/>
        <w:jc w:val="both"/>
        <w:rPr>
          <w:rFonts w:asciiTheme="minorHAnsi" w:hAnsiTheme="minorHAnsi" w:cstheme="minorHAnsi"/>
          <w:sz w:val="22"/>
          <w:szCs w:val="22"/>
          <w:highlight w:val="lightGray"/>
          <w:lang w:eastAsia="en-US"/>
        </w:rPr>
      </w:pPr>
    </w:p>
    <w:p w14:paraId="18A0F0D1" w14:textId="77777777" w:rsidR="00023E50" w:rsidRDefault="00290BDC">
      <w:pPr>
        <w:numPr>
          <w:ilvl w:val="0"/>
          <w:numId w:val="18"/>
        </w:numPr>
        <w:ind w:left="709" w:hanging="709"/>
        <w:rPr>
          <w:rFonts w:asciiTheme="minorHAnsi" w:hAnsiTheme="minorHAnsi" w:cstheme="minorHAnsi"/>
          <w:b/>
          <w:color w:val="000000"/>
          <w:sz w:val="22"/>
          <w:szCs w:val="22"/>
        </w:rPr>
      </w:pPr>
      <w:r>
        <w:rPr>
          <w:rFonts w:asciiTheme="minorHAnsi" w:hAnsiTheme="minorHAnsi" w:cstheme="minorHAnsi"/>
          <w:b/>
          <w:color w:val="000000"/>
          <w:sz w:val="22"/>
          <w:szCs w:val="22"/>
        </w:rPr>
        <w:lastRenderedPageBreak/>
        <w:t xml:space="preserve">Ochrona danych osobowych zebranych przez Zamawiającego w toku postępowania </w:t>
      </w:r>
    </w:p>
    <w:p w14:paraId="714352D8" w14:textId="77777777" w:rsidR="00023E50" w:rsidRDefault="00290BDC">
      <w:pPr>
        <w:jc w:val="both"/>
        <w:rPr>
          <w:rFonts w:asciiTheme="minorHAnsi" w:hAnsiTheme="minorHAnsi" w:cstheme="minorHAnsi"/>
          <w:sz w:val="22"/>
          <w:szCs w:val="22"/>
        </w:rPr>
      </w:pPr>
      <w:r>
        <w:rPr>
          <w:rFonts w:asciiTheme="minorHAnsi" w:hAnsiTheme="minorHAnsi" w:cstheme="minorHAnsi"/>
          <w:sz w:val="22"/>
          <w:szCs w:val="22"/>
        </w:rPr>
        <w:t xml:space="preserve">Zgodnie z art. 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ECE2F44" w14:textId="77777777" w:rsidR="00023E50" w:rsidRDefault="00290BDC">
      <w:pPr>
        <w:numPr>
          <w:ilvl w:val="0"/>
          <w:numId w:val="5"/>
        </w:numPr>
        <w:ind w:firstLine="131"/>
        <w:jc w:val="both"/>
        <w:rPr>
          <w:rFonts w:asciiTheme="minorHAnsi" w:hAnsiTheme="minorHAnsi" w:cstheme="minorHAnsi"/>
          <w:sz w:val="22"/>
          <w:szCs w:val="22"/>
        </w:rPr>
      </w:pPr>
      <w:r>
        <w:rPr>
          <w:rFonts w:asciiTheme="minorHAnsi" w:hAnsiTheme="minorHAnsi" w:cstheme="minorHAnsi"/>
          <w:sz w:val="22"/>
          <w:szCs w:val="22"/>
        </w:rPr>
        <w:t>administratorem Pani/Pana danych osobowych jest Specjalistyczny Szpital Miejski im. M. Kopernika w Toruniu, ul. Batorego 17/19, 87-100 Toruń.</w:t>
      </w:r>
    </w:p>
    <w:p w14:paraId="06F814DB" w14:textId="77777777" w:rsidR="00023E50" w:rsidRDefault="00290BDC">
      <w:pPr>
        <w:numPr>
          <w:ilvl w:val="0"/>
          <w:numId w:val="5"/>
        </w:numPr>
        <w:ind w:firstLine="131"/>
        <w:jc w:val="both"/>
        <w:rPr>
          <w:rFonts w:asciiTheme="minorHAnsi" w:hAnsiTheme="minorHAnsi" w:cstheme="minorHAnsi"/>
          <w:sz w:val="22"/>
          <w:szCs w:val="22"/>
        </w:rPr>
      </w:pPr>
      <w:r>
        <w:rPr>
          <w:rFonts w:asciiTheme="minorHAnsi" w:hAnsiTheme="minorHAnsi" w:cstheme="minorHAnsi"/>
          <w:sz w:val="22"/>
          <w:szCs w:val="22"/>
        </w:rPr>
        <w:t xml:space="preserve">inspektorem ochrony danych osobowych w Specjalistycznym Szpitalu Miejskim im. M. Kopernika w Toruniu jest Pani Ewa Kacprzak, </w:t>
      </w:r>
      <w:hyperlink r:id="rId17">
        <w:r>
          <w:rPr>
            <w:rStyle w:val="Hipercze"/>
            <w:rFonts w:asciiTheme="minorHAnsi" w:eastAsiaTheme="majorEastAsia" w:hAnsiTheme="minorHAnsi" w:cstheme="minorHAnsi"/>
            <w:sz w:val="22"/>
            <w:szCs w:val="22"/>
          </w:rPr>
          <w:t>iod@med.torun.pl</w:t>
        </w:r>
      </w:hyperlink>
      <w:r>
        <w:rPr>
          <w:rFonts w:asciiTheme="minorHAnsi" w:hAnsiTheme="minorHAnsi" w:cstheme="minorHAnsi"/>
          <w:color w:val="0070C0"/>
          <w:sz w:val="22"/>
          <w:szCs w:val="22"/>
        </w:rPr>
        <w:t>;</w:t>
      </w:r>
    </w:p>
    <w:p w14:paraId="7644BE2B" w14:textId="77777777" w:rsidR="00023E50" w:rsidRDefault="00290BDC">
      <w:pPr>
        <w:numPr>
          <w:ilvl w:val="0"/>
          <w:numId w:val="5"/>
        </w:numPr>
        <w:ind w:firstLine="131"/>
        <w:jc w:val="both"/>
        <w:rPr>
          <w:rFonts w:asciiTheme="minorHAnsi" w:hAnsiTheme="minorHAnsi" w:cstheme="minorHAnsi"/>
          <w:sz w:val="22"/>
          <w:szCs w:val="22"/>
        </w:rPr>
      </w:pPr>
      <w:r>
        <w:rPr>
          <w:rFonts w:asciiTheme="minorHAnsi" w:hAnsiTheme="minorHAnsi" w:cstheme="minorHAnsi"/>
          <w:sz w:val="22"/>
          <w:szCs w:val="22"/>
        </w:rPr>
        <w:t>Pani/Pana dane osobowe przetwarzane będą na podstawie art. 6 ust. 1 lit. c RODO w celu związanym z niniejszego postępowaniem o udzielenie zamówienia publicznego prowadzonym w trybie podstawowym;</w:t>
      </w:r>
    </w:p>
    <w:p w14:paraId="464062B2" w14:textId="77777777" w:rsidR="00023E50" w:rsidRDefault="00290BDC">
      <w:pPr>
        <w:numPr>
          <w:ilvl w:val="0"/>
          <w:numId w:val="5"/>
        </w:numPr>
        <w:ind w:firstLine="131"/>
        <w:jc w:val="both"/>
        <w:rPr>
          <w:rFonts w:asciiTheme="minorHAnsi" w:hAnsiTheme="minorHAnsi" w:cstheme="minorHAnsi"/>
          <w:sz w:val="22"/>
          <w:szCs w:val="22"/>
        </w:rPr>
      </w:pPr>
      <w:r>
        <w:rPr>
          <w:rFonts w:asciiTheme="minorHAnsi" w:hAnsiTheme="minorHAnsi" w:cstheme="minorHAnsi"/>
          <w:sz w:val="22"/>
          <w:szCs w:val="22"/>
        </w:rPr>
        <w:t>odbiorcami Pani/Pana danych osobowych będą osoby lub podmioty, którym udostępniona zostanie dokumentacja postępowania w oparciu o art. 18 oraz art. 74 ustawy z dnia 11 września 2019 r. – Prawo zamówień publicznych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xml:space="preserve">. Dz. U. z 2023 r. poz. 1605 ze zm.), dalej „ustawa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w:t>
      </w:r>
    </w:p>
    <w:p w14:paraId="2F170FDF" w14:textId="77777777" w:rsidR="00023E50" w:rsidRDefault="00290BDC">
      <w:pPr>
        <w:numPr>
          <w:ilvl w:val="0"/>
          <w:numId w:val="5"/>
        </w:numPr>
        <w:ind w:firstLine="131"/>
        <w:jc w:val="both"/>
        <w:rPr>
          <w:rFonts w:asciiTheme="minorHAnsi" w:hAnsiTheme="minorHAnsi" w:cstheme="minorHAnsi"/>
          <w:sz w:val="22"/>
          <w:szCs w:val="22"/>
        </w:rPr>
      </w:pPr>
      <w:r>
        <w:rPr>
          <w:rFonts w:asciiTheme="minorHAnsi" w:hAnsiTheme="minorHAnsi" w:cstheme="minorHAnsi"/>
          <w:sz w:val="22"/>
          <w:szCs w:val="22"/>
        </w:rPr>
        <w:t xml:space="preserve">Pani/Pana dane osobowe będą przechowywane, zgodnie z art. 78 ust. 1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przez okres 4 lat od dnia zakończenia postępowania o udzielenie zamówienia, a jeżeli czas trwania umowy przekracza 4 lata, okres przechowywania obejmuje cały czas trwania umowy;</w:t>
      </w:r>
    </w:p>
    <w:p w14:paraId="22C8A33F" w14:textId="77777777" w:rsidR="00023E50" w:rsidRDefault="00290BDC">
      <w:pPr>
        <w:numPr>
          <w:ilvl w:val="0"/>
          <w:numId w:val="5"/>
        </w:numPr>
        <w:ind w:firstLine="131"/>
        <w:jc w:val="both"/>
        <w:rPr>
          <w:rFonts w:asciiTheme="minorHAnsi" w:hAnsiTheme="minorHAnsi" w:cstheme="minorHAnsi"/>
          <w:sz w:val="22"/>
          <w:szCs w:val="22"/>
        </w:rPr>
      </w:pPr>
      <w:r>
        <w:rPr>
          <w:rFonts w:asciiTheme="minorHAnsi" w:hAnsiTheme="minorHAnsi" w:cstheme="minorHAnsi"/>
          <w:sz w:val="22"/>
          <w:szCs w:val="22"/>
        </w:rPr>
        <w:t xml:space="preserve">obowiązek podania przez Panią/Pana danych osobowych bezpośrednio Pani/Pana dotyczących jest wymogiem ustawowym określonym w przepisach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związanym z udziałem w postępowaniu o udzielenie zamówienia publicznego; konsekwencje niepodania określonych danych wynikają z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w:t>
      </w:r>
    </w:p>
    <w:p w14:paraId="062B7B70" w14:textId="77777777" w:rsidR="00023E50" w:rsidRDefault="00290BDC">
      <w:pPr>
        <w:numPr>
          <w:ilvl w:val="0"/>
          <w:numId w:val="5"/>
        </w:numPr>
        <w:ind w:firstLine="131"/>
        <w:jc w:val="both"/>
        <w:rPr>
          <w:rFonts w:asciiTheme="minorHAnsi" w:hAnsiTheme="minorHAnsi" w:cstheme="minorHAnsi"/>
          <w:sz w:val="22"/>
          <w:szCs w:val="22"/>
        </w:rPr>
      </w:pPr>
      <w:r>
        <w:rPr>
          <w:rFonts w:asciiTheme="minorHAnsi" w:hAnsiTheme="minorHAnsi" w:cstheme="minorHAnsi"/>
          <w:sz w:val="22"/>
          <w:szCs w:val="22"/>
        </w:rPr>
        <w:t>w odniesieniu do Pani/Pana danych osobowych decyzje nie będą podejmowane w sposób zautomatyzowany, stosowanie do art. 22 RODO;</w:t>
      </w:r>
    </w:p>
    <w:p w14:paraId="4D2B191B" w14:textId="77777777" w:rsidR="00023E50" w:rsidRDefault="00290BDC">
      <w:pPr>
        <w:numPr>
          <w:ilvl w:val="0"/>
          <w:numId w:val="5"/>
        </w:numPr>
        <w:ind w:firstLine="131"/>
        <w:jc w:val="both"/>
        <w:rPr>
          <w:rFonts w:asciiTheme="minorHAnsi" w:hAnsiTheme="minorHAnsi" w:cstheme="minorHAnsi"/>
          <w:sz w:val="22"/>
          <w:szCs w:val="22"/>
        </w:rPr>
      </w:pPr>
      <w:r>
        <w:rPr>
          <w:rFonts w:asciiTheme="minorHAnsi" w:hAnsiTheme="minorHAnsi" w:cstheme="minorHAnsi"/>
          <w:sz w:val="22"/>
          <w:szCs w:val="22"/>
        </w:rPr>
        <w:t>posiada Pani/Pan:</w:t>
      </w:r>
    </w:p>
    <w:p w14:paraId="096EFB1A" w14:textId="77777777" w:rsidR="00023E50" w:rsidRDefault="00290BDC">
      <w:pPr>
        <w:ind w:left="993" w:firstLine="131"/>
        <w:jc w:val="both"/>
        <w:rPr>
          <w:rFonts w:asciiTheme="minorHAnsi" w:hAnsiTheme="minorHAnsi" w:cstheme="minorHAnsi"/>
          <w:sz w:val="22"/>
          <w:szCs w:val="22"/>
        </w:rPr>
      </w:pPr>
      <w:r>
        <w:rPr>
          <w:rFonts w:asciiTheme="minorHAnsi" w:hAnsiTheme="minorHAnsi" w:cstheme="minorHAnsi"/>
          <w:sz w:val="22"/>
          <w:szCs w:val="22"/>
        </w:rPr>
        <w:t>- na podstawie art. 15 RODO prawo dostępu do danych osobowych Pani/Pana dotyczących;</w:t>
      </w:r>
    </w:p>
    <w:p w14:paraId="01A3C334" w14:textId="77777777" w:rsidR="00023E50" w:rsidRDefault="00290BDC">
      <w:pPr>
        <w:ind w:left="993" w:firstLine="131"/>
        <w:jc w:val="both"/>
        <w:rPr>
          <w:rFonts w:asciiTheme="minorHAnsi" w:hAnsiTheme="minorHAnsi" w:cstheme="minorHAnsi"/>
          <w:sz w:val="22"/>
          <w:szCs w:val="22"/>
        </w:rPr>
      </w:pPr>
      <w:r>
        <w:rPr>
          <w:rFonts w:asciiTheme="minorHAnsi" w:hAnsiTheme="minorHAnsi" w:cstheme="minorHAnsi"/>
          <w:sz w:val="22"/>
          <w:szCs w:val="22"/>
        </w:rPr>
        <w:t>- na podstawie art. 16 RODO prawo do sprostowania Pani/Pana danych osobowych;</w:t>
      </w:r>
    </w:p>
    <w:p w14:paraId="0284628F" w14:textId="77777777" w:rsidR="00023E50" w:rsidRDefault="00290BDC">
      <w:pPr>
        <w:ind w:left="993" w:firstLine="131"/>
        <w:jc w:val="both"/>
        <w:rPr>
          <w:rFonts w:asciiTheme="minorHAnsi" w:hAnsiTheme="minorHAnsi" w:cstheme="minorHAnsi"/>
          <w:sz w:val="22"/>
          <w:szCs w:val="22"/>
        </w:rPr>
      </w:pPr>
      <w:r>
        <w:rPr>
          <w:rFonts w:asciiTheme="minorHAnsi" w:hAnsiTheme="minorHAnsi" w:cstheme="minorHAnsi"/>
          <w:sz w:val="22"/>
          <w:szCs w:val="22"/>
        </w:rPr>
        <w:t>- na podstawie art. 18 RODO prawo żądania od administratora ograniczenia przetwarzania danych osobowych z zastrzeżeniem przypadków, o których mowa w art. 18 ust. 2 RODO;</w:t>
      </w:r>
    </w:p>
    <w:p w14:paraId="2BC5B210" w14:textId="77777777" w:rsidR="00023E50" w:rsidRDefault="00290BDC">
      <w:pPr>
        <w:ind w:left="851" w:firstLine="283"/>
        <w:jc w:val="both"/>
        <w:rPr>
          <w:rFonts w:asciiTheme="minorHAnsi" w:hAnsiTheme="minorHAnsi" w:cstheme="minorHAnsi"/>
          <w:sz w:val="22"/>
          <w:szCs w:val="22"/>
        </w:rPr>
      </w:pPr>
      <w:r>
        <w:rPr>
          <w:rFonts w:asciiTheme="minorHAnsi" w:hAnsiTheme="minorHAnsi" w:cstheme="minorHAnsi"/>
          <w:sz w:val="22"/>
          <w:szCs w:val="22"/>
        </w:rPr>
        <w:t>- prawo do wniesienia skargi do Prezesa Urzędu Ochrony Danych Osobowych, gdy uzna Pani/Pan, że przetwarzanie danych osobowych Pani/Pana dotyczących narusza przepisy RODO;</w:t>
      </w:r>
    </w:p>
    <w:p w14:paraId="5A4CD1EF" w14:textId="77777777" w:rsidR="00023E50" w:rsidRDefault="00290BDC">
      <w:pPr>
        <w:numPr>
          <w:ilvl w:val="0"/>
          <w:numId w:val="5"/>
        </w:numPr>
        <w:ind w:left="709" w:firstLine="142"/>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tab/>
        <w:t>nie przysługuje Pani/Panu:</w:t>
      </w:r>
    </w:p>
    <w:p w14:paraId="501E9F45" w14:textId="77777777" w:rsidR="00023E50" w:rsidRDefault="00290BDC">
      <w:pPr>
        <w:ind w:left="1418" w:hanging="284"/>
        <w:jc w:val="both"/>
        <w:rPr>
          <w:rFonts w:asciiTheme="minorHAnsi" w:hAnsiTheme="minorHAnsi" w:cstheme="minorHAnsi"/>
          <w:sz w:val="22"/>
          <w:szCs w:val="22"/>
        </w:rPr>
      </w:pPr>
      <w:r>
        <w:rPr>
          <w:rFonts w:asciiTheme="minorHAnsi" w:hAnsiTheme="minorHAnsi" w:cstheme="minorHAnsi"/>
          <w:sz w:val="22"/>
          <w:szCs w:val="22"/>
        </w:rPr>
        <w:t>- związku z art. 17 ust. 3 lit. b, d lub e RODO prawo do usunięcia danych osobowych;</w:t>
      </w:r>
    </w:p>
    <w:p w14:paraId="41D0E957" w14:textId="77777777" w:rsidR="00023E50" w:rsidRDefault="00290BDC">
      <w:pPr>
        <w:ind w:left="1418" w:hanging="284"/>
        <w:jc w:val="both"/>
        <w:rPr>
          <w:rFonts w:asciiTheme="minorHAnsi" w:hAnsiTheme="minorHAnsi" w:cstheme="minorHAnsi"/>
          <w:sz w:val="22"/>
          <w:szCs w:val="22"/>
        </w:rPr>
      </w:pPr>
      <w:r>
        <w:rPr>
          <w:rFonts w:asciiTheme="minorHAnsi" w:hAnsiTheme="minorHAnsi" w:cstheme="minorHAnsi"/>
          <w:sz w:val="22"/>
          <w:szCs w:val="22"/>
        </w:rPr>
        <w:t>- prawo do przenoszenia danych osobowych, o którym mowa w art. 20 RODO;</w:t>
      </w:r>
    </w:p>
    <w:p w14:paraId="06948F31" w14:textId="77777777" w:rsidR="00023E50" w:rsidRDefault="00290BDC">
      <w:pPr>
        <w:ind w:left="993" w:firstLine="141"/>
        <w:jc w:val="both"/>
        <w:rPr>
          <w:rFonts w:asciiTheme="minorHAnsi" w:hAnsiTheme="minorHAnsi" w:cstheme="minorHAnsi"/>
          <w:sz w:val="22"/>
          <w:szCs w:val="22"/>
        </w:rPr>
      </w:pPr>
      <w:r>
        <w:rPr>
          <w:rFonts w:asciiTheme="minorHAnsi" w:hAnsiTheme="minorHAnsi" w:cstheme="minorHAnsi"/>
          <w:sz w:val="22"/>
          <w:szCs w:val="22"/>
        </w:rPr>
        <w:t>- na podstawie art. 21 RODO prawo sprzeciwu, wobec przetwarzania danych osobowych, gdyż podstawą prawną przetwarzania Pani/Pana danych osobowych jest art. 6 ust. 1 lit. c RODO.</w:t>
      </w:r>
    </w:p>
    <w:p w14:paraId="0C460373" w14:textId="77777777" w:rsidR="00023E50" w:rsidRDefault="00023E50">
      <w:pPr>
        <w:jc w:val="both"/>
        <w:rPr>
          <w:rFonts w:asciiTheme="minorHAnsi" w:hAnsiTheme="minorHAnsi" w:cstheme="minorHAnsi"/>
          <w:sz w:val="22"/>
          <w:szCs w:val="22"/>
          <w:highlight w:val="lightGray"/>
          <w:lang w:eastAsia="en-US"/>
        </w:rPr>
      </w:pPr>
    </w:p>
    <w:p w14:paraId="74FF128A" w14:textId="77777777" w:rsidR="00023E50" w:rsidRDefault="00023E50">
      <w:pPr>
        <w:jc w:val="both"/>
        <w:rPr>
          <w:rFonts w:asciiTheme="minorHAnsi" w:hAnsiTheme="minorHAnsi" w:cstheme="minorHAnsi"/>
          <w:sz w:val="22"/>
          <w:szCs w:val="22"/>
          <w:highlight w:val="lightGray"/>
          <w:lang w:eastAsia="en-US"/>
        </w:rPr>
      </w:pPr>
    </w:p>
    <w:p w14:paraId="78772813" w14:textId="77777777" w:rsidR="00023E50" w:rsidRDefault="00023E50">
      <w:pPr>
        <w:jc w:val="both"/>
        <w:rPr>
          <w:rFonts w:asciiTheme="minorHAnsi" w:hAnsiTheme="minorHAnsi" w:cstheme="minorHAnsi"/>
          <w:sz w:val="22"/>
          <w:szCs w:val="22"/>
          <w:highlight w:val="lightGray"/>
          <w:lang w:eastAsia="en-US"/>
        </w:rPr>
      </w:pPr>
    </w:p>
    <w:p w14:paraId="0E494922" w14:textId="77777777" w:rsidR="00023E50" w:rsidRDefault="00290BDC">
      <w:pPr>
        <w:numPr>
          <w:ilvl w:val="0"/>
          <w:numId w:val="18"/>
        </w:numPr>
        <w:shd w:val="clear" w:color="auto" w:fill="FFFFFF"/>
        <w:spacing w:after="200" w:line="252" w:lineRule="auto"/>
        <w:ind w:left="709" w:hanging="709"/>
        <w:contextualSpacing/>
        <w:jc w:val="both"/>
        <w:rPr>
          <w:rFonts w:asciiTheme="minorHAnsi" w:hAnsiTheme="minorHAnsi" w:cstheme="minorHAnsi"/>
          <w:b/>
          <w:sz w:val="22"/>
          <w:szCs w:val="22"/>
          <w:lang w:eastAsia="en-US"/>
        </w:rPr>
      </w:pPr>
      <w:r>
        <w:rPr>
          <w:rFonts w:asciiTheme="minorHAnsi" w:hAnsiTheme="minorHAnsi" w:cstheme="minorHAnsi"/>
          <w:b/>
          <w:sz w:val="22"/>
          <w:szCs w:val="22"/>
          <w:lang w:eastAsia="en-US"/>
        </w:rPr>
        <w:t>Do spraw nieuregulowanych w SWZ mają zastosowanie przepisy ustawy z 11 września 2019 r. – Prawo zamówień publicznych (Dz. U. z 2024.poz. 1320.)</w:t>
      </w:r>
    </w:p>
    <w:p w14:paraId="2C8743F1" w14:textId="77777777" w:rsidR="00023E50" w:rsidRDefault="00023E50">
      <w:pPr>
        <w:rPr>
          <w:rFonts w:asciiTheme="minorHAnsi" w:hAnsiTheme="minorHAnsi" w:cstheme="minorHAnsi"/>
          <w:color w:val="000000"/>
          <w:sz w:val="20"/>
          <w:szCs w:val="20"/>
          <w:u w:val="single"/>
        </w:rPr>
      </w:pPr>
    </w:p>
    <w:p w14:paraId="5C463CEE" w14:textId="77777777" w:rsidR="00023E50" w:rsidRDefault="00290BDC">
      <w:pPr>
        <w:rPr>
          <w:rFonts w:asciiTheme="minorHAnsi" w:hAnsiTheme="minorHAnsi" w:cstheme="minorHAnsi"/>
          <w:color w:val="000000"/>
          <w:sz w:val="20"/>
          <w:szCs w:val="20"/>
          <w:u w:val="single"/>
        </w:rPr>
      </w:pPr>
      <w:r>
        <w:rPr>
          <w:rFonts w:asciiTheme="minorHAnsi" w:hAnsiTheme="minorHAnsi" w:cstheme="minorHAnsi"/>
          <w:color w:val="000000"/>
          <w:sz w:val="20"/>
          <w:szCs w:val="20"/>
          <w:u w:val="single"/>
        </w:rPr>
        <w:t xml:space="preserve">Załączniki: </w:t>
      </w:r>
    </w:p>
    <w:p w14:paraId="0D9C6223" w14:textId="77777777" w:rsidR="00023E50" w:rsidRDefault="00290BDC">
      <w:pPr>
        <w:numPr>
          <w:ilvl w:val="0"/>
          <w:numId w:val="4"/>
        </w:numPr>
        <w:rPr>
          <w:rFonts w:asciiTheme="minorHAnsi" w:hAnsiTheme="minorHAnsi" w:cstheme="minorHAnsi"/>
          <w:color w:val="000000"/>
          <w:sz w:val="20"/>
          <w:szCs w:val="20"/>
        </w:rPr>
      </w:pPr>
      <w:r>
        <w:rPr>
          <w:rFonts w:asciiTheme="minorHAnsi" w:hAnsiTheme="minorHAnsi" w:cstheme="minorHAnsi"/>
          <w:color w:val="000000"/>
          <w:sz w:val="20"/>
          <w:szCs w:val="20"/>
        </w:rPr>
        <w:t xml:space="preserve">Formularz asortymentowo-cenowy. </w:t>
      </w:r>
    </w:p>
    <w:p w14:paraId="436D8CDD" w14:textId="77777777" w:rsidR="00023E50" w:rsidRDefault="00290BDC">
      <w:pPr>
        <w:numPr>
          <w:ilvl w:val="0"/>
          <w:numId w:val="4"/>
        </w:numPr>
        <w:tabs>
          <w:tab w:val="left" w:pos="600"/>
        </w:tabs>
        <w:jc w:val="both"/>
        <w:rPr>
          <w:rFonts w:asciiTheme="minorHAnsi" w:hAnsiTheme="minorHAnsi" w:cstheme="minorHAnsi"/>
          <w:sz w:val="20"/>
          <w:szCs w:val="20"/>
        </w:rPr>
      </w:pPr>
      <w:r>
        <w:rPr>
          <w:rFonts w:asciiTheme="minorHAnsi" w:hAnsiTheme="minorHAnsi" w:cstheme="minorHAnsi"/>
          <w:sz w:val="20"/>
          <w:szCs w:val="20"/>
        </w:rPr>
        <w:t>Projektowane postanowienia umowy.</w:t>
      </w:r>
    </w:p>
    <w:p w14:paraId="5CC1E44F" w14:textId="77777777" w:rsidR="00023E50" w:rsidRDefault="00290BDC">
      <w:pPr>
        <w:numPr>
          <w:ilvl w:val="0"/>
          <w:numId w:val="4"/>
        </w:numPr>
        <w:tabs>
          <w:tab w:val="left" w:pos="600"/>
        </w:tabs>
        <w:jc w:val="both"/>
        <w:rPr>
          <w:rFonts w:asciiTheme="minorHAnsi" w:hAnsiTheme="minorHAnsi" w:cstheme="minorHAnsi"/>
          <w:sz w:val="20"/>
          <w:szCs w:val="20"/>
        </w:rPr>
      </w:pPr>
      <w:r>
        <w:rPr>
          <w:rFonts w:asciiTheme="minorHAnsi" w:hAnsiTheme="minorHAnsi" w:cstheme="minorHAnsi"/>
          <w:sz w:val="20"/>
          <w:szCs w:val="20"/>
        </w:rPr>
        <w:t>Formularz oferty.</w:t>
      </w:r>
    </w:p>
    <w:p w14:paraId="1560855E" w14:textId="77777777" w:rsidR="00023E50" w:rsidRDefault="00290BDC">
      <w:pPr>
        <w:numPr>
          <w:ilvl w:val="0"/>
          <w:numId w:val="4"/>
        </w:numPr>
        <w:tabs>
          <w:tab w:val="left" w:pos="600"/>
        </w:tabs>
        <w:jc w:val="both"/>
        <w:rPr>
          <w:rFonts w:asciiTheme="minorHAnsi" w:hAnsiTheme="minorHAnsi" w:cstheme="minorHAnsi"/>
          <w:sz w:val="20"/>
          <w:szCs w:val="20"/>
        </w:rPr>
      </w:pPr>
      <w:r>
        <w:rPr>
          <w:rFonts w:asciiTheme="minorHAnsi" w:hAnsiTheme="minorHAnsi" w:cstheme="minorHAnsi"/>
          <w:sz w:val="20"/>
          <w:szCs w:val="20"/>
        </w:rPr>
        <w:t xml:space="preserve">Oświadczenie Wykonawcy, że nie podlega wykluczeniu z postępowania na podstawie art. 108 ust. 1 ustawy i art. 7 ust. 1 pkt 1-3 ustawy z dnia 13 kwietnia 2022 r. o szczególnych rozwiązaniach </w:t>
      </w:r>
      <w:r>
        <w:rPr>
          <w:rFonts w:asciiTheme="minorHAnsi" w:hAnsiTheme="minorHAnsi" w:cstheme="minorHAnsi"/>
          <w:sz w:val="20"/>
          <w:szCs w:val="20"/>
        </w:rPr>
        <w:br/>
        <w:t>w zakresie przeciwdziałania wspieraniu agresji na Ukrainę oraz służących ochronie bezpieczeństwa narodowego (</w:t>
      </w:r>
      <w:proofErr w:type="spellStart"/>
      <w:r>
        <w:rPr>
          <w:rFonts w:asciiTheme="minorHAnsi" w:hAnsiTheme="minorHAnsi" w:cstheme="minorHAnsi"/>
          <w:sz w:val="20"/>
          <w:szCs w:val="20"/>
        </w:rPr>
        <w:t>t.j</w:t>
      </w:r>
      <w:proofErr w:type="spellEnd"/>
      <w:r>
        <w:rPr>
          <w:rFonts w:asciiTheme="minorHAnsi" w:hAnsiTheme="minorHAnsi" w:cstheme="minorHAnsi"/>
          <w:sz w:val="20"/>
          <w:szCs w:val="20"/>
        </w:rPr>
        <w:t>. Dz.U. z 2024 r., poz. 507 ze zm.).</w:t>
      </w:r>
    </w:p>
    <w:p w14:paraId="32E91262" w14:textId="77777777" w:rsidR="00023E50" w:rsidRDefault="00290BDC">
      <w:pPr>
        <w:numPr>
          <w:ilvl w:val="0"/>
          <w:numId w:val="4"/>
        </w:numPr>
        <w:tabs>
          <w:tab w:val="left" w:pos="600"/>
        </w:tabs>
        <w:jc w:val="both"/>
        <w:rPr>
          <w:rFonts w:asciiTheme="minorHAnsi" w:hAnsiTheme="minorHAnsi" w:cstheme="minorHAnsi"/>
          <w:sz w:val="20"/>
          <w:szCs w:val="20"/>
        </w:rPr>
      </w:pPr>
      <w:r>
        <w:rPr>
          <w:rFonts w:asciiTheme="minorHAnsi" w:hAnsiTheme="minorHAnsi" w:cstheme="minorHAnsi"/>
          <w:color w:val="000000"/>
          <w:sz w:val="20"/>
          <w:szCs w:val="20"/>
        </w:rPr>
        <w:lastRenderedPageBreak/>
        <w:t xml:space="preserve">Oświadczenie o aktualności informacji zawartych w oświadczeniu, o którym mowa w art. 125 ust. 1 ustawy - </w:t>
      </w:r>
      <w:r>
        <w:rPr>
          <w:rFonts w:asciiTheme="minorHAnsi" w:hAnsiTheme="minorHAnsi" w:cstheme="minorHAnsi"/>
          <w:iCs/>
          <w:color w:val="000000"/>
          <w:sz w:val="20"/>
          <w:szCs w:val="20"/>
        </w:rPr>
        <w:t>załącznik składany na wezwanie Zamawiającego.</w:t>
      </w:r>
    </w:p>
    <w:p w14:paraId="32730C06" w14:textId="77777777" w:rsidR="00023E50" w:rsidRDefault="00290BDC">
      <w:pPr>
        <w:numPr>
          <w:ilvl w:val="0"/>
          <w:numId w:val="4"/>
        </w:numPr>
        <w:tabs>
          <w:tab w:val="left" w:pos="600"/>
        </w:tabs>
        <w:jc w:val="both"/>
        <w:rPr>
          <w:rFonts w:asciiTheme="minorHAnsi" w:hAnsiTheme="minorHAnsi" w:cstheme="minorHAnsi"/>
          <w:color w:val="000000"/>
          <w:sz w:val="20"/>
          <w:szCs w:val="20"/>
        </w:rPr>
      </w:pPr>
      <w:r>
        <w:rPr>
          <w:rFonts w:asciiTheme="minorHAnsi" w:hAnsiTheme="minorHAnsi" w:cstheme="minorHAnsi"/>
          <w:color w:val="000000"/>
          <w:sz w:val="20"/>
          <w:szCs w:val="20"/>
        </w:rPr>
        <w:t>Oświadczenie o wyrobach medycznych – załącznik będący przedmiotowym środkiem dowodowym.</w:t>
      </w:r>
    </w:p>
    <w:p w14:paraId="02A11488" w14:textId="77777777" w:rsidR="00023E50" w:rsidRDefault="00023E50">
      <w:pPr>
        <w:ind w:left="240"/>
        <w:jc w:val="both"/>
        <w:rPr>
          <w:rFonts w:asciiTheme="minorHAnsi" w:hAnsiTheme="minorHAnsi" w:cstheme="minorHAnsi"/>
          <w:sz w:val="20"/>
          <w:szCs w:val="20"/>
        </w:rPr>
      </w:pPr>
    </w:p>
    <w:p w14:paraId="789D4A6B" w14:textId="77777777" w:rsidR="00023E50" w:rsidRDefault="00023E50">
      <w:pPr>
        <w:ind w:left="600"/>
        <w:jc w:val="both"/>
        <w:rPr>
          <w:rFonts w:asciiTheme="minorHAnsi" w:hAnsiTheme="minorHAnsi" w:cstheme="minorHAnsi"/>
          <w:color w:val="000000"/>
          <w:sz w:val="20"/>
          <w:szCs w:val="20"/>
        </w:rPr>
      </w:pPr>
    </w:p>
    <w:p w14:paraId="453CE0BC" w14:textId="77777777" w:rsidR="00023E50" w:rsidRDefault="00023E50">
      <w:pPr>
        <w:spacing w:after="160" w:line="259" w:lineRule="auto"/>
        <w:ind w:left="7080"/>
        <w:rPr>
          <w:rFonts w:asciiTheme="minorHAnsi" w:hAnsiTheme="minorHAnsi" w:cstheme="minorHAnsi"/>
          <w:sz w:val="20"/>
          <w:szCs w:val="20"/>
        </w:rPr>
      </w:pPr>
    </w:p>
    <w:p w14:paraId="4B86726C" w14:textId="77777777" w:rsidR="00023E50" w:rsidRDefault="00023E50">
      <w:pPr>
        <w:spacing w:after="160" w:line="259" w:lineRule="auto"/>
        <w:ind w:left="7080"/>
        <w:rPr>
          <w:rFonts w:asciiTheme="minorHAnsi" w:eastAsia="Calibri" w:hAnsiTheme="minorHAnsi" w:cstheme="minorHAnsi"/>
          <w:kern w:val="2"/>
          <w:sz w:val="22"/>
          <w:szCs w:val="22"/>
          <w:lang w:eastAsia="en-US"/>
        </w:rPr>
      </w:pPr>
    </w:p>
    <w:p w14:paraId="7FE0892C" w14:textId="77777777" w:rsidR="00023E50" w:rsidRDefault="00023E50">
      <w:pPr>
        <w:spacing w:after="160" w:line="259" w:lineRule="auto"/>
        <w:ind w:left="7080"/>
        <w:rPr>
          <w:rFonts w:asciiTheme="minorHAnsi" w:eastAsia="Calibri" w:hAnsiTheme="minorHAnsi" w:cstheme="minorHAnsi"/>
          <w:kern w:val="2"/>
          <w:sz w:val="22"/>
          <w:szCs w:val="22"/>
          <w:lang w:eastAsia="en-US"/>
        </w:rPr>
      </w:pPr>
    </w:p>
    <w:p w14:paraId="63FB6B6C" w14:textId="77777777" w:rsidR="00023E50" w:rsidRDefault="00023E50">
      <w:pPr>
        <w:spacing w:after="160" w:line="259" w:lineRule="auto"/>
        <w:ind w:left="7080"/>
        <w:rPr>
          <w:rFonts w:asciiTheme="minorHAnsi" w:eastAsia="Calibri" w:hAnsiTheme="minorHAnsi" w:cstheme="minorHAnsi"/>
          <w:kern w:val="2"/>
          <w:sz w:val="22"/>
          <w:szCs w:val="22"/>
          <w:lang w:eastAsia="en-US"/>
        </w:rPr>
      </w:pPr>
    </w:p>
    <w:p w14:paraId="3F54F39D" w14:textId="77777777" w:rsidR="00023E50" w:rsidRDefault="00023E50">
      <w:pPr>
        <w:spacing w:after="160" w:line="259" w:lineRule="auto"/>
        <w:ind w:left="7080"/>
        <w:rPr>
          <w:rFonts w:asciiTheme="minorHAnsi" w:eastAsia="Calibri" w:hAnsiTheme="minorHAnsi" w:cstheme="minorHAnsi"/>
          <w:kern w:val="2"/>
          <w:sz w:val="22"/>
          <w:szCs w:val="22"/>
          <w:lang w:eastAsia="en-US"/>
        </w:rPr>
        <w:sectPr w:rsidR="00023E50">
          <w:footerReference w:type="even" r:id="rId18"/>
          <w:footerReference w:type="default" r:id="rId19"/>
          <w:footerReference w:type="first" r:id="rId20"/>
          <w:pgSz w:w="11906" w:h="16838"/>
          <w:pgMar w:top="851" w:right="1418" w:bottom="766" w:left="1418" w:header="0" w:footer="709" w:gutter="0"/>
          <w:cols w:space="708"/>
          <w:formProt w:val="0"/>
          <w:docGrid w:linePitch="360"/>
        </w:sectPr>
      </w:pPr>
    </w:p>
    <w:p w14:paraId="39129EA9" w14:textId="77777777" w:rsidR="00023E50" w:rsidRDefault="00290BDC">
      <w:pPr>
        <w:spacing w:after="160" w:line="259" w:lineRule="auto"/>
        <w:ind w:left="7080"/>
        <w:jc w:val="right"/>
        <w:rPr>
          <w:rFonts w:asciiTheme="minorHAnsi" w:eastAsia="Calibri" w:hAnsiTheme="minorHAnsi" w:cstheme="minorHAnsi"/>
          <w:b/>
          <w:bCs/>
          <w:kern w:val="2"/>
          <w:sz w:val="22"/>
          <w:szCs w:val="22"/>
          <w:lang w:eastAsia="en-US"/>
        </w:rPr>
      </w:pPr>
      <w:r>
        <w:rPr>
          <w:rFonts w:asciiTheme="minorHAnsi" w:eastAsia="Calibri" w:hAnsiTheme="minorHAnsi" w:cstheme="minorHAnsi"/>
          <w:b/>
          <w:bCs/>
          <w:kern w:val="2"/>
          <w:sz w:val="22"/>
          <w:szCs w:val="22"/>
          <w:lang w:eastAsia="en-US"/>
        </w:rPr>
        <w:lastRenderedPageBreak/>
        <w:t>Załącznik nr 1 do SWZ - Formularz asortymentowo-cenowy</w:t>
      </w:r>
    </w:p>
    <w:p w14:paraId="1A5D7DF5" w14:textId="77777777" w:rsidR="00023E50" w:rsidRDefault="00023E50">
      <w:pPr>
        <w:contextualSpacing/>
        <w:rPr>
          <w:rFonts w:asciiTheme="minorHAnsi" w:hAnsiTheme="minorHAnsi" w:cstheme="minorHAnsi"/>
          <w:b/>
          <w:bCs/>
          <w:i/>
          <w:iCs/>
          <w:sz w:val="20"/>
          <w:szCs w:val="20"/>
          <w:lang w:val="x-none" w:eastAsia="en-US"/>
        </w:rPr>
      </w:pPr>
    </w:p>
    <w:tbl>
      <w:tblPr>
        <w:tblW w:w="16526" w:type="dxa"/>
        <w:jc w:val="center"/>
        <w:tblLayout w:type="fixed"/>
        <w:tblLook w:val="04A0" w:firstRow="1" w:lastRow="0" w:firstColumn="1" w:lastColumn="0" w:noHBand="0" w:noVBand="1"/>
      </w:tblPr>
      <w:tblGrid>
        <w:gridCol w:w="507"/>
        <w:gridCol w:w="4764"/>
        <w:gridCol w:w="739"/>
        <w:gridCol w:w="959"/>
        <w:gridCol w:w="1137"/>
        <w:gridCol w:w="1275"/>
        <w:gridCol w:w="1134"/>
        <w:gridCol w:w="993"/>
        <w:gridCol w:w="850"/>
        <w:gridCol w:w="1107"/>
        <w:gridCol w:w="1785"/>
        <w:gridCol w:w="1276"/>
      </w:tblGrid>
      <w:tr w:rsidR="00023E50" w14:paraId="095DCE31" w14:textId="77777777">
        <w:trPr>
          <w:jc w:val="center"/>
        </w:trPr>
        <w:tc>
          <w:tcPr>
            <w:tcW w:w="507"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0FB5DB33" w14:textId="77777777" w:rsidR="00023E50" w:rsidRDefault="00290BDC">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br/>
            </w:r>
            <w:proofErr w:type="spellStart"/>
            <w:r>
              <w:rPr>
                <w:rFonts w:ascii="Calibri" w:eastAsia="Calibri" w:hAnsi="Calibri" w:cs="Calibri"/>
                <w:b/>
                <w:bCs/>
                <w:kern w:val="2"/>
                <w:sz w:val="20"/>
                <w:szCs w:val="20"/>
                <w:lang w:eastAsia="en-US"/>
              </w:rPr>
              <w:t>Lp</w:t>
            </w:r>
            <w:proofErr w:type="spellEnd"/>
          </w:p>
        </w:tc>
        <w:tc>
          <w:tcPr>
            <w:tcW w:w="4764"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4EA6FA09" w14:textId="77777777" w:rsidR="00023E50" w:rsidRDefault="00290BDC">
            <w:pPr>
              <w:spacing w:after="160" w:line="257" w:lineRule="auto"/>
              <w:jc w:val="center"/>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br/>
              <w:t>Nazwa handlowa</w:t>
            </w:r>
          </w:p>
        </w:tc>
        <w:tc>
          <w:tcPr>
            <w:tcW w:w="739"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76D3022F" w14:textId="77777777" w:rsidR="00023E50" w:rsidRDefault="00290BDC">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j.m.</w:t>
            </w:r>
          </w:p>
        </w:tc>
        <w:tc>
          <w:tcPr>
            <w:tcW w:w="959"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1807B9E4" w14:textId="77777777" w:rsidR="00023E50" w:rsidRDefault="00290BDC">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Ilość/</w:t>
            </w:r>
            <w:r>
              <w:rPr>
                <w:rFonts w:ascii="Calibri" w:eastAsia="Calibri" w:hAnsi="Calibri" w:cs="Calibri"/>
                <w:b/>
                <w:bCs/>
                <w:kern w:val="2"/>
                <w:sz w:val="20"/>
                <w:szCs w:val="20"/>
                <w:lang w:eastAsia="en-US"/>
              </w:rPr>
              <w:br/>
              <w:t xml:space="preserve">24 </w:t>
            </w:r>
            <w:r>
              <w:rPr>
                <w:rFonts w:ascii="Calibri" w:eastAsia="Calibri" w:hAnsi="Calibri" w:cs="Calibri"/>
                <w:b/>
                <w:bCs/>
                <w:kern w:val="2"/>
                <w:sz w:val="20"/>
                <w:szCs w:val="20"/>
                <w:lang w:eastAsia="en-US"/>
              </w:rPr>
              <w:br/>
              <w:t>m-ce</w:t>
            </w:r>
          </w:p>
        </w:tc>
        <w:tc>
          <w:tcPr>
            <w:tcW w:w="1137"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7B731A32" w14:textId="77777777" w:rsidR="00023E50" w:rsidRDefault="00290BDC">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Klasa oferowanego wyrobu*</w:t>
            </w:r>
          </w:p>
        </w:tc>
        <w:tc>
          <w:tcPr>
            <w:tcW w:w="1275"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09C0DD1D" w14:textId="77777777" w:rsidR="00023E50" w:rsidRDefault="00290BDC">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Numer/y katalogowe</w:t>
            </w:r>
          </w:p>
        </w:tc>
        <w:tc>
          <w:tcPr>
            <w:tcW w:w="1134"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46EF5935" w14:textId="77777777" w:rsidR="00023E50" w:rsidRDefault="00290BDC">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Cena jedn. netto</w:t>
            </w:r>
          </w:p>
        </w:tc>
        <w:tc>
          <w:tcPr>
            <w:tcW w:w="993"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673E1E84" w14:textId="77777777" w:rsidR="00023E50" w:rsidRDefault="00290BDC">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Wartość netto na 24 m-ce</w:t>
            </w:r>
          </w:p>
        </w:tc>
        <w:tc>
          <w:tcPr>
            <w:tcW w:w="850"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5525AD1B" w14:textId="77777777" w:rsidR="00023E50" w:rsidRDefault="00290BDC">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VAT %</w:t>
            </w:r>
          </w:p>
        </w:tc>
        <w:tc>
          <w:tcPr>
            <w:tcW w:w="1107"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216EC804" w14:textId="77777777" w:rsidR="00023E50" w:rsidRDefault="00290BDC">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Wartość brutto na 24 m-ce</w:t>
            </w:r>
          </w:p>
        </w:tc>
        <w:tc>
          <w:tcPr>
            <w:tcW w:w="1785"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31FC07D0" w14:textId="77777777" w:rsidR="00023E50" w:rsidRDefault="00290BDC">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Producent/nazwa handlowa</w:t>
            </w:r>
          </w:p>
        </w:tc>
        <w:tc>
          <w:tcPr>
            <w:tcW w:w="1276"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2CC47F8B" w14:textId="77777777" w:rsidR="00023E50" w:rsidRDefault="00290BDC">
            <w:pPr>
              <w:spacing w:after="160" w:line="257" w:lineRule="auto"/>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Najmniejsze opakowanie zbiorcze</w:t>
            </w:r>
          </w:p>
        </w:tc>
      </w:tr>
      <w:tr w:rsidR="00023E50" w14:paraId="4F2C2FCF" w14:textId="77777777">
        <w:trPr>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6EBBE758" w14:textId="77777777" w:rsidR="00023E50" w:rsidRDefault="00290BDC">
            <w:pPr>
              <w:spacing w:after="160" w:line="257" w:lineRule="auto"/>
              <w:jc w:val="center"/>
              <w:rPr>
                <w:rFonts w:ascii="Calibri" w:eastAsia="Calibri" w:hAnsi="Calibri" w:cs="Calibri"/>
                <w:kern w:val="2"/>
                <w:sz w:val="20"/>
                <w:szCs w:val="20"/>
                <w:lang w:eastAsia="en-US"/>
              </w:rPr>
            </w:pPr>
            <w:r>
              <w:rPr>
                <w:rFonts w:ascii="Calibri" w:eastAsia="Calibri" w:hAnsi="Calibri" w:cs="Calibri"/>
                <w:kern w:val="2"/>
                <w:sz w:val="20"/>
                <w:szCs w:val="20"/>
                <w:lang w:eastAsia="en-US"/>
              </w:rPr>
              <w:br/>
              <w:t>1.</w:t>
            </w:r>
          </w:p>
        </w:tc>
        <w:tc>
          <w:tcPr>
            <w:tcW w:w="4764" w:type="dxa"/>
            <w:tcBorders>
              <w:top w:val="single" w:sz="4" w:space="0" w:color="000000"/>
              <w:left w:val="single" w:sz="4" w:space="0" w:color="000000"/>
              <w:bottom w:val="single" w:sz="4" w:space="0" w:color="000000"/>
              <w:right w:val="single" w:sz="4" w:space="0" w:color="000000"/>
            </w:tcBorders>
            <w:vAlign w:val="center"/>
          </w:tcPr>
          <w:p w14:paraId="39A707FD" w14:textId="69ABCC2D" w:rsidR="00023E50" w:rsidRDefault="00290BDC">
            <w:pPr>
              <w:pStyle w:val="Zawartotabeliuser"/>
              <w:jc w:val="both"/>
              <w:rPr>
                <w:rFonts w:ascii="Calibri" w:hAnsi="Calibri"/>
                <w:color w:val="000000"/>
                <w:sz w:val="20"/>
                <w:szCs w:val="20"/>
              </w:rPr>
            </w:pPr>
            <w:r>
              <w:rPr>
                <w:rFonts w:ascii="Calibri" w:hAnsi="Calibri"/>
                <w:color w:val="000000"/>
                <w:sz w:val="20"/>
                <w:szCs w:val="20"/>
              </w:rPr>
              <w:t xml:space="preserve">Igła do wykonywania blokad obwodowych, widoczna w USG, Elementy </w:t>
            </w:r>
            <w:proofErr w:type="spellStart"/>
            <w:r>
              <w:rPr>
                <w:rFonts w:ascii="Calibri" w:hAnsi="Calibri"/>
                <w:color w:val="000000"/>
                <w:sz w:val="20"/>
                <w:szCs w:val="20"/>
              </w:rPr>
              <w:t>echogeniczne</w:t>
            </w:r>
            <w:proofErr w:type="spellEnd"/>
            <w:r>
              <w:rPr>
                <w:rFonts w:ascii="Calibri" w:hAnsi="Calibri"/>
                <w:color w:val="000000"/>
                <w:sz w:val="20"/>
                <w:szCs w:val="20"/>
              </w:rPr>
              <w:t xml:space="preserve"> tworzące strukturę trzech płaszczyzn, stykających się pod kątem 90o, umożliwiające odbicie wiązki ultrasonograficznej od trzech powierzchni, gwarantując widoczność końcówki igły również pod dużym kątem wprowadzania. Struktura </w:t>
            </w:r>
            <w:proofErr w:type="spellStart"/>
            <w:r>
              <w:rPr>
                <w:rFonts w:ascii="Calibri" w:hAnsi="Calibri"/>
                <w:color w:val="000000"/>
                <w:sz w:val="20"/>
                <w:szCs w:val="20"/>
              </w:rPr>
              <w:t>echogeniczna</w:t>
            </w:r>
            <w:proofErr w:type="spellEnd"/>
            <w:r>
              <w:rPr>
                <w:rFonts w:ascii="Calibri" w:hAnsi="Calibri"/>
                <w:color w:val="000000"/>
                <w:sz w:val="20"/>
                <w:szCs w:val="20"/>
              </w:rPr>
              <w:t xml:space="preserve"> rozmieszczona równomiernie (360o) wokół igły, na pierwszych 20mm w postaci dwóch odcinków 10mm. Uchwyt igły kodowany kolorystycznie, na stałe przyczepiony dren iniekcyjny. Rozmiary: 22G x 50 mm, 22G x 80mm</w:t>
            </w:r>
          </w:p>
        </w:tc>
        <w:tc>
          <w:tcPr>
            <w:tcW w:w="739" w:type="dxa"/>
            <w:tcBorders>
              <w:top w:val="single" w:sz="4" w:space="0" w:color="000000"/>
              <w:left w:val="single" w:sz="4" w:space="0" w:color="000000"/>
              <w:bottom w:val="single" w:sz="4" w:space="0" w:color="000000"/>
              <w:right w:val="single" w:sz="4" w:space="0" w:color="000000"/>
            </w:tcBorders>
            <w:vAlign w:val="center"/>
          </w:tcPr>
          <w:p w14:paraId="57EA59D6" w14:textId="77777777" w:rsidR="00023E50" w:rsidRDefault="00290BDC">
            <w:pPr>
              <w:pStyle w:val="Zawartotabeliuser"/>
              <w:jc w:val="center"/>
              <w:rPr>
                <w:rFonts w:ascii="Calibri" w:hAnsi="Calibri"/>
                <w:sz w:val="20"/>
                <w:szCs w:val="20"/>
              </w:rPr>
            </w:pPr>
            <w:r>
              <w:rPr>
                <w:rFonts w:ascii="Calibri" w:hAnsi="Calibri"/>
                <w:sz w:val="20"/>
                <w:szCs w:val="20"/>
              </w:rPr>
              <w:t>szt.</w:t>
            </w:r>
          </w:p>
        </w:tc>
        <w:tc>
          <w:tcPr>
            <w:tcW w:w="959" w:type="dxa"/>
            <w:tcBorders>
              <w:top w:val="single" w:sz="4" w:space="0" w:color="000000"/>
              <w:left w:val="single" w:sz="4" w:space="0" w:color="000000"/>
              <w:bottom w:val="single" w:sz="4" w:space="0" w:color="000000"/>
              <w:right w:val="single" w:sz="4" w:space="0" w:color="000000"/>
            </w:tcBorders>
            <w:vAlign w:val="center"/>
          </w:tcPr>
          <w:p w14:paraId="54855A48" w14:textId="77777777" w:rsidR="00023E50" w:rsidRDefault="00290BDC">
            <w:pPr>
              <w:pStyle w:val="Zawartotabeliuser"/>
              <w:jc w:val="center"/>
              <w:rPr>
                <w:rFonts w:ascii="Calibri" w:hAnsi="Calibri"/>
                <w:sz w:val="20"/>
                <w:szCs w:val="20"/>
              </w:rPr>
            </w:pPr>
            <w:r>
              <w:rPr>
                <w:rFonts w:ascii="Calibri" w:hAnsi="Calibri"/>
                <w:sz w:val="20"/>
                <w:szCs w:val="20"/>
              </w:rPr>
              <w:t>180</w:t>
            </w:r>
          </w:p>
        </w:tc>
        <w:tc>
          <w:tcPr>
            <w:tcW w:w="1137" w:type="dxa"/>
            <w:tcBorders>
              <w:top w:val="single" w:sz="4" w:space="0" w:color="000000"/>
              <w:left w:val="single" w:sz="4" w:space="0" w:color="000000"/>
              <w:bottom w:val="single" w:sz="4" w:space="0" w:color="000000"/>
              <w:right w:val="single" w:sz="4" w:space="0" w:color="000000"/>
            </w:tcBorders>
            <w:vAlign w:val="center"/>
          </w:tcPr>
          <w:p w14:paraId="1AE55972" w14:textId="77777777" w:rsidR="00023E50" w:rsidRDefault="00023E50">
            <w:pPr>
              <w:snapToGrid w:val="0"/>
              <w:spacing w:after="160" w:line="257" w:lineRule="auto"/>
              <w:jc w:val="center"/>
              <w:rPr>
                <w:rFonts w:ascii="Calibri" w:eastAsia="Calibri" w:hAnsi="Calibri" w:cs="Calibri"/>
                <w:kern w:val="2"/>
                <w:sz w:val="20"/>
                <w:szCs w:val="20"/>
                <w:lang w:eastAsia="en-US"/>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BA5235B" w14:textId="77777777" w:rsidR="00023E50" w:rsidRDefault="00023E50">
            <w:pPr>
              <w:snapToGrid w:val="0"/>
              <w:spacing w:after="160" w:line="257" w:lineRule="auto"/>
              <w:jc w:val="center"/>
              <w:rPr>
                <w:rFonts w:ascii="Calibri" w:eastAsia="Calibri" w:hAnsi="Calibri" w:cs="Calibr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94A5C0F"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74BA8AFB"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372AFBA"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107" w:type="dxa"/>
            <w:tcBorders>
              <w:top w:val="single" w:sz="4" w:space="0" w:color="000000"/>
              <w:left w:val="single" w:sz="4" w:space="0" w:color="000000"/>
              <w:bottom w:val="single" w:sz="4" w:space="0" w:color="000000"/>
              <w:right w:val="single" w:sz="4" w:space="0" w:color="000000"/>
            </w:tcBorders>
            <w:vAlign w:val="center"/>
          </w:tcPr>
          <w:p w14:paraId="51CC45D1"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785" w:type="dxa"/>
            <w:tcBorders>
              <w:top w:val="single" w:sz="4" w:space="0" w:color="000000"/>
              <w:left w:val="single" w:sz="4" w:space="0" w:color="000000"/>
              <w:bottom w:val="single" w:sz="4" w:space="0" w:color="000000"/>
              <w:right w:val="single" w:sz="4" w:space="0" w:color="000000"/>
            </w:tcBorders>
            <w:vAlign w:val="center"/>
          </w:tcPr>
          <w:p w14:paraId="249F3533"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AC8A9F1"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r>
      <w:tr w:rsidR="00023E50" w14:paraId="4F436D27" w14:textId="77777777">
        <w:trPr>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6D32E6F2" w14:textId="77777777" w:rsidR="00023E50" w:rsidRDefault="00290BDC">
            <w:pPr>
              <w:spacing w:after="160" w:line="257" w:lineRule="auto"/>
              <w:jc w:val="center"/>
              <w:rPr>
                <w:rFonts w:ascii="Calibri" w:eastAsia="Calibri" w:hAnsi="Calibri" w:cs="Calibri"/>
                <w:kern w:val="2"/>
                <w:sz w:val="20"/>
                <w:szCs w:val="20"/>
                <w:lang w:eastAsia="en-US"/>
              </w:rPr>
            </w:pPr>
            <w:r>
              <w:rPr>
                <w:rFonts w:ascii="Calibri" w:eastAsia="Calibri" w:hAnsi="Calibri" w:cs="Calibri"/>
                <w:kern w:val="2"/>
                <w:sz w:val="20"/>
                <w:szCs w:val="20"/>
                <w:lang w:eastAsia="en-US"/>
              </w:rPr>
              <w:t>2.</w:t>
            </w:r>
          </w:p>
        </w:tc>
        <w:tc>
          <w:tcPr>
            <w:tcW w:w="4764" w:type="dxa"/>
            <w:tcBorders>
              <w:top w:val="single" w:sz="4" w:space="0" w:color="000000"/>
              <w:left w:val="single" w:sz="4" w:space="0" w:color="000000"/>
              <w:bottom w:val="single" w:sz="4" w:space="0" w:color="000000"/>
              <w:right w:val="single" w:sz="4" w:space="0" w:color="000000"/>
            </w:tcBorders>
            <w:vAlign w:val="center"/>
          </w:tcPr>
          <w:p w14:paraId="54D2CE72" w14:textId="77777777" w:rsidR="00023E50" w:rsidRDefault="00290BDC">
            <w:pPr>
              <w:pStyle w:val="Zawartotabeliuser"/>
              <w:rPr>
                <w:rFonts w:ascii="Calibri" w:hAnsi="Calibri"/>
                <w:color w:val="000000"/>
                <w:sz w:val="20"/>
                <w:szCs w:val="20"/>
              </w:rPr>
            </w:pPr>
            <w:r>
              <w:rPr>
                <w:rFonts w:ascii="Calibri" w:hAnsi="Calibri"/>
                <w:color w:val="000000"/>
                <w:sz w:val="20"/>
                <w:szCs w:val="20"/>
              </w:rPr>
              <w:t xml:space="preserve">Igła do wykonywania blokad powięziowych widoczna w USG. Elementy </w:t>
            </w:r>
            <w:proofErr w:type="spellStart"/>
            <w:r>
              <w:rPr>
                <w:rFonts w:ascii="Calibri" w:hAnsi="Calibri"/>
                <w:color w:val="000000"/>
                <w:sz w:val="20"/>
                <w:szCs w:val="20"/>
              </w:rPr>
              <w:t>echogeniczne</w:t>
            </w:r>
            <w:proofErr w:type="spellEnd"/>
            <w:r>
              <w:rPr>
                <w:rFonts w:ascii="Calibri" w:hAnsi="Calibri"/>
                <w:color w:val="000000"/>
                <w:sz w:val="20"/>
                <w:szCs w:val="20"/>
              </w:rPr>
              <w:t xml:space="preserve"> tworzące strukturę trzech płaszczyzn, stykających się pod kątem 90o, umożliwiające odbicie wiązki ultrasonograficznej od trzech powierzchni, gwarantując widoczność końcówki igły również pod dużym kątem wprowadzania. Struktura </w:t>
            </w:r>
            <w:proofErr w:type="spellStart"/>
            <w:r>
              <w:rPr>
                <w:rFonts w:ascii="Calibri" w:hAnsi="Calibri"/>
                <w:color w:val="000000"/>
                <w:sz w:val="20"/>
                <w:szCs w:val="20"/>
              </w:rPr>
              <w:t>echogeniczna</w:t>
            </w:r>
            <w:proofErr w:type="spellEnd"/>
            <w:r>
              <w:rPr>
                <w:rFonts w:ascii="Calibri" w:hAnsi="Calibri"/>
                <w:color w:val="000000"/>
                <w:sz w:val="20"/>
                <w:szCs w:val="20"/>
              </w:rPr>
              <w:t xml:space="preserve"> rozmieszczona równomiernie </w:t>
            </w:r>
            <w:proofErr w:type="gramStart"/>
            <w:r>
              <w:rPr>
                <w:rFonts w:ascii="Calibri" w:hAnsi="Calibri"/>
                <w:color w:val="000000"/>
                <w:sz w:val="20"/>
                <w:szCs w:val="20"/>
              </w:rPr>
              <w:t>( 360</w:t>
            </w:r>
            <w:proofErr w:type="gramEnd"/>
            <w:r>
              <w:rPr>
                <w:rFonts w:ascii="Calibri" w:hAnsi="Calibri"/>
                <w:color w:val="000000"/>
                <w:sz w:val="20"/>
                <w:szCs w:val="20"/>
              </w:rPr>
              <w:t>o) wokół igły, na pierwszych 20mm w postaci dwóch odcinków 10mm.Uchwyt igły kodowany kolorystycznie, na stałe przyczepiony dren iniekcyjny: 22G x 80mm, 21Gx110mm</w:t>
            </w:r>
          </w:p>
        </w:tc>
        <w:tc>
          <w:tcPr>
            <w:tcW w:w="739" w:type="dxa"/>
            <w:tcBorders>
              <w:top w:val="single" w:sz="4" w:space="0" w:color="000000"/>
              <w:left w:val="single" w:sz="4" w:space="0" w:color="000000"/>
              <w:bottom w:val="single" w:sz="4" w:space="0" w:color="000000"/>
              <w:right w:val="single" w:sz="4" w:space="0" w:color="000000"/>
            </w:tcBorders>
            <w:vAlign w:val="center"/>
          </w:tcPr>
          <w:p w14:paraId="3646C10F" w14:textId="77777777" w:rsidR="00023E50" w:rsidRDefault="00290BDC">
            <w:pPr>
              <w:pStyle w:val="Zawartotabeliuser"/>
              <w:jc w:val="center"/>
              <w:rPr>
                <w:rFonts w:ascii="Calibri" w:hAnsi="Calibri"/>
                <w:sz w:val="20"/>
                <w:szCs w:val="20"/>
              </w:rPr>
            </w:pPr>
            <w:r>
              <w:rPr>
                <w:rFonts w:ascii="Calibri" w:hAnsi="Calibri"/>
                <w:sz w:val="20"/>
                <w:szCs w:val="20"/>
              </w:rPr>
              <w:t>szt.</w:t>
            </w:r>
          </w:p>
        </w:tc>
        <w:tc>
          <w:tcPr>
            <w:tcW w:w="959" w:type="dxa"/>
            <w:tcBorders>
              <w:top w:val="single" w:sz="4" w:space="0" w:color="000000"/>
              <w:left w:val="single" w:sz="4" w:space="0" w:color="000000"/>
              <w:bottom w:val="single" w:sz="4" w:space="0" w:color="000000"/>
              <w:right w:val="single" w:sz="4" w:space="0" w:color="000000"/>
            </w:tcBorders>
            <w:vAlign w:val="center"/>
          </w:tcPr>
          <w:p w14:paraId="53692787" w14:textId="77777777" w:rsidR="00023E50" w:rsidRDefault="00290BDC">
            <w:pPr>
              <w:pStyle w:val="Zawartotabeliuser"/>
              <w:jc w:val="center"/>
              <w:rPr>
                <w:rFonts w:ascii="Calibri" w:hAnsi="Calibri"/>
                <w:sz w:val="20"/>
                <w:szCs w:val="20"/>
              </w:rPr>
            </w:pPr>
            <w:r>
              <w:rPr>
                <w:rFonts w:ascii="Calibri" w:hAnsi="Calibri"/>
                <w:sz w:val="20"/>
                <w:szCs w:val="20"/>
              </w:rPr>
              <w:t>60</w:t>
            </w:r>
          </w:p>
        </w:tc>
        <w:tc>
          <w:tcPr>
            <w:tcW w:w="1137" w:type="dxa"/>
            <w:tcBorders>
              <w:top w:val="single" w:sz="4" w:space="0" w:color="000000"/>
              <w:left w:val="single" w:sz="4" w:space="0" w:color="000000"/>
              <w:bottom w:val="single" w:sz="4" w:space="0" w:color="000000"/>
              <w:right w:val="single" w:sz="4" w:space="0" w:color="000000"/>
            </w:tcBorders>
            <w:vAlign w:val="center"/>
          </w:tcPr>
          <w:p w14:paraId="041E4009" w14:textId="77777777" w:rsidR="00023E50" w:rsidRDefault="00023E50">
            <w:pPr>
              <w:snapToGrid w:val="0"/>
              <w:spacing w:after="160" w:line="257" w:lineRule="auto"/>
              <w:jc w:val="center"/>
              <w:rPr>
                <w:rFonts w:ascii="Calibri" w:eastAsia="Calibri" w:hAnsi="Calibri" w:cs="Calibri"/>
                <w:kern w:val="2"/>
                <w:sz w:val="20"/>
                <w:szCs w:val="20"/>
                <w:lang w:eastAsia="en-US"/>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78B5284" w14:textId="77777777" w:rsidR="00023E50" w:rsidRDefault="00023E50">
            <w:pPr>
              <w:snapToGrid w:val="0"/>
              <w:spacing w:after="160" w:line="257" w:lineRule="auto"/>
              <w:jc w:val="center"/>
              <w:rPr>
                <w:rFonts w:ascii="Calibri" w:eastAsia="Calibri" w:hAnsi="Calibri" w:cs="Calibr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6E96319"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528BAB6B"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33C12F1"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107" w:type="dxa"/>
            <w:tcBorders>
              <w:top w:val="single" w:sz="4" w:space="0" w:color="000000"/>
              <w:left w:val="single" w:sz="4" w:space="0" w:color="000000"/>
              <w:bottom w:val="single" w:sz="4" w:space="0" w:color="000000"/>
              <w:right w:val="single" w:sz="4" w:space="0" w:color="000000"/>
            </w:tcBorders>
            <w:vAlign w:val="center"/>
          </w:tcPr>
          <w:p w14:paraId="42AF970B"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785" w:type="dxa"/>
            <w:tcBorders>
              <w:top w:val="single" w:sz="4" w:space="0" w:color="000000"/>
              <w:left w:val="single" w:sz="4" w:space="0" w:color="000000"/>
              <w:bottom w:val="single" w:sz="4" w:space="0" w:color="000000"/>
              <w:right w:val="single" w:sz="4" w:space="0" w:color="000000"/>
            </w:tcBorders>
            <w:vAlign w:val="center"/>
          </w:tcPr>
          <w:p w14:paraId="6542659F"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F4182CB"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r>
      <w:tr w:rsidR="00023E50" w14:paraId="7F7E3C1C" w14:textId="77777777">
        <w:trPr>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68BF4EFA" w14:textId="77777777" w:rsidR="00023E50" w:rsidRDefault="00290BDC">
            <w:pPr>
              <w:spacing w:after="160" w:line="257" w:lineRule="auto"/>
              <w:jc w:val="center"/>
              <w:rPr>
                <w:rFonts w:ascii="Calibri" w:eastAsia="Calibri" w:hAnsi="Calibri" w:cs="Calibri"/>
                <w:kern w:val="2"/>
                <w:sz w:val="20"/>
                <w:szCs w:val="20"/>
                <w:lang w:eastAsia="en-US"/>
              </w:rPr>
            </w:pPr>
            <w:r>
              <w:rPr>
                <w:rFonts w:ascii="Calibri" w:eastAsia="Calibri" w:hAnsi="Calibri" w:cs="Calibri"/>
                <w:kern w:val="2"/>
                <w:sz w:val="20"/>
                <w:szCs w:val="20"/>
                <w:lang w:eastAsia="en-US"/>
              </w:rPr>
              <w:t>3.</w:t>
            </w:r>
          </w:p>
        </w:tc>
        <w:tc>
          <w:tcPr>
            <w:tcW w:w="4764" w:type="dxa"/>
            <w:tcBorders>
              <w:top w:val="single" w:sz="4" w:space="0" w:color="000000"/>
              <w:left w:val="single" w:sz="4" w:space="0" w:color="000000"/>
              <w:bottom w:val="single" w:sz="4" w:space="0" w:color="000000"/>
              <w:right w:val="single" w:sz="4" w:space="0" w:color="000000"/>
            </w:tcBorders>
            <w:vAlign w:val="center"/>
          </w:tcPr>
          <w:p w14:paraId="0E45B68C" w14:textId="7EC4CF28" w:rsidR="00023E50" w:rsidRDefault="00290BDC">
            <w:pPr>
              <w:pStyle w:val="Zawartotabeliuser"/>
              <w:jc w:val="both"/>
              <w:rPr>
                <w:rFonts w:ascii="Calibri" w:hAnsi="Calibri"/>
                <w:color w:val="000000"/>
                <w:sz w:val="20"/>
                <w:szCs w:val="20"/>
              </w:rPr>
            </w:pPr>
            <w:r>
              <w:rPr>
                <w:rFonts w:ascii="Calibri" w:hAnsi="Calibri"/>
                <w:color w:val="000000"/>
                <w:sz w:val="20"/>
                <w:szCs w:val="20"/>
              </w:rPr>
              <w:t xml:space="preserve">Igła do blokad </w:t>
            </w:r>
            <w:proofErr w:type="spellStart"/>
            <w:r>
              <w:rPr>
                <w:rFonts w:ascii="Calibri" w:hAnsi="Calibri"/>
                <w:color w:val="000000"/>
                <w:sz w:val="20"/>
                <w:szCs w:val="20"/>
              </w:rPr>
              <w:t>mięśnio</w:t>
            </w:r>
            <w:proofErr w:type="spellEnd"/>
            <w:r>
              <w:rPr>
                <w:rFonts w:ascii="Calibri" w:hAnsi="Calibri"/>
                <w:color w:val="000000"/>
                <w:sz w:val="20"/>
                <w:szCs w:val="20"/>
              </w:rPr>
              <w:t xml:space="preserve">-szkieletowych w rozmiarze 22Gx100mm widoczna w USG. Elementy </w:t>
            </w:r>
            <w:proofErr w:type="spellStart"/>
            <w:r>
              <w:rPr>
                <w:rFonts w:ascii="Calibri" w:hAnsi="Calibri"/>
                <w:color w:val="000000"/>
                <w:sz w:val="20"/>
                <w:szCs w:val="20"/>
              </w:rPr>
              <w:t>echogeniczne</w:t>
            </w:r>
            <w:proofErr w:type="spellEnd"/>
            <w:r>
              <w:rPr>
                <w:rFonts w:ascii="Calibri" w:hAnsi="Calibri"/>
                <w:color w:val="000000"/>
                <w:sz w:val="20"/>
                <w:szCs w:val="20"/>
              </w:rPr>
              <w:t xml:space="preserve"> wtłoczone w powierzchnię igły, tworzące strukturę trzech płaszczyzn, stykających się pod kątem 90o, umożliwiające odbicie wiązki ultrasonograficznej od trzech powierzchni, co gwarantuje widoczność końcówki igły również pod dużym kątem wprowadzania. Struktura </w:t>
            </w:r>
            <w:proofErr w:type="spellStart"/>
            <w:r>
              <w:rPr>
                <w:rFonts w:ascii="Calibri" w:hAnsi="Calibri"/>
                <w:color w:val="000000"/>
                <w:sz w:val="20"/>
                <w:szCs w:val="20"/>
              </w:rPr>
              <w:lastRenderedPageBreak/>
              <w:t>echogeniczna</w:t>
            </w:r>
            <w:proofErr w:type="spellEnd"/>
            <w:r>
              <w:rPr>
                <w:rFonts w:ascii="Calibri" w:hAnsi="Calibri"/>
                <w:color w:val="000000"/>
                <w:sz w:val="20"/>
                <w:szCs w:val="20"/>
              </w:rPr>
              <w:t xml:space="preserve"> rozmieszczona równomiernie (360o) wokół igły, na pierwszych 20mm. Elastyczny dren do podawania leku zakończony złączem </w:t>
            </w:r>
            <w:proofErr w:type="spellStart"/>
            <w:r>
              <w:rPr>
                <w:rFonts w:ascii="Calibri" w:hAnsi="Calibri"/>
                <w:color w:val="000000"/>
                <w:sz w:val="20"/>
                <w:szCs w:val="20"/>
              </w:rPr>
              <w:t>LuerLock</w:t>
            </w:r>
            <w:proofErr w:type="spellEnd"/>
            <w:r>
              <w:rPr>
                <w:rFonts w:ascii="Calibri" w:hAnsi="Calibri"/>
                <w:color w:val="000000"/>
                <w:sz w:val="20"/>
                <w:szCs w:val="20"/>
              </w:rPr>
              <w:t>.</w:t>
            </w:r>
          </w:p>
        </w:tc>
        <w:tc>
          <w:tcPr>
            <w:tcW w:w="739" w:type="dxa"/>
            <w:tcBorders>
              <w:top w:val="single" w:sz="4" w:space="0" w:color="000000"/>
              <w:left w:val="single" w:sz="4" w:space="0" w:color="000000"/>
              <w:bottom w:val="single" w:sz="4" w:space="0" w:color="000000"/>
              <w:right w:val="single" w:sz="4" w:space="0" w:color="000000"/>
            </w:tcBorders>
            <w:vAlign w:val="center"/>
          </w:tcPr>
          <w:p w14:paraId="2378D7A7" w14:textId="77777777" w:rsidR="00023E50" w:rsidRDefault="00290BDC">
            <w:pPr>
              <w:pStyle w:val="Zawartotabeliuser"/>
              <w:jc w:val="center"/>
              <w:rPr>
                <w:rFonts w:ascii="Calibri" w:hAnsi="Calibri"/>
                <w:sz w:val="20"/>
                <w:szCs w:val="20"/>
              </w:rPr>
            </w:pPr>
            <w:r>
              <w:rPr>
                <w:rFonts w:ascii="Calibri" w:hAnsi="Calibri"/>
                <w:sz w:val="20"/>
                <w:szCs w:val="20"/>
              </w:rPr>
              <w:lastRenderedPageBreak/>
              <w:t>szt.</w:t>
            </w:r>
          </w:p>
        </w:tc>
        <w:tc>
          <w:tcPr>
            <w:tcW w:w="959" w:type="dxa"/>
            <w:tcBorders>
              <w:top w:val="single" w:sz="4" w:space="0" w:color="000000"/>
              <w:left w:val="single" w:sz="4" w:space="0" w:color="000000"/>
              <w:bottom w:val="single" w:sz="4" w:space="0" w:color="000000"/>
              <w:right w:val="single" w:sz="4" w:space="0" w:color="000000"/>
            </w:tcBorders>
            <w:vAlign w:val="center"/>
          </w:tcPr>
          <w:p w14:paraId="6DF5DD62" w14:textId="77777777" w:rsidR="00023E50" w:rsidRDefault="00290BDC">
            <w:pPr>
              <w:pStyle w:val="Zawartotabeliuser"/>
              <w:jc w:val="center"/>
              <w:rPr>
                <w:rFonts w:ascii="Calibri" w:hAnsi="Calibri"/>
                <w:sz w:val="20"/>
                <w:szCs w:val="20"/>
              </w:rPr>
            </w:pPr>
            <w:r>
              <w:rPr>
                <w:rFonts w:ascii="Calibri" w:hAnsi="Calibri"/>
                <w:sz w:val="20"/>
                <w:szCs w:val="20"/>
              </w:rPr>
              <w:t>60</w:t>
            </w:r>
          </w:p>
        </w:tc>
        <w:tc>
          <w:tcPr>
            <w:tcW w:w="1137" w:type="dxa"/>
            <w:tcBorders>
              <w:top w:val="single" w:sz="4" w:space="0" w:color="000000"/>
              <w:left w:val="single" w:sz="4" w:space="0" w:color="000000"/>
              <w:bottom w:val="single" w:sz="4" w:space="0" w:color="000000"/>
              <w:right w:val="single" w:sz="4" w:space="0" w:color="000000"/>
            </w:tcBorders>
            <w:vAlign w:val="center"/>
          </w:tcPr>
          <w:p w14:paraId="0C3AEFE4" w14:textId="77777777" w:rsidR="00023E50" w:rsidRDefault="00023E50">
            <w:pPr>
              <w:snapToGrid w:val="0"/>
              <w:spacing w:after="160" w:line="257" w:lineRule="auto"/>
              <w:jc w:val="center"/>
              <w:rPr>
                <w:rFonts w:ascii="Calibri" w:eastAsia="Calibri" w:hAnsi="Calibri" w:cs="Calibri"/>
                <w:kern w:val="2"/>
                <w:sz w:val="20"/>
                <w:szCs w:val="20"/>
                <w:lang w:eastAsia="en-US"/>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4C11B7E6" w14:textId="77777777" w:rsidR="00023E50" w:rsidRDefault="00023E50">
            <w:pPr>
              <w:snapToGrid w:val="0"/>
              <w:spacing w:after="160" w:line="257" w:lineRule="auto"/>
              <w:jc w:val="center"/>
              <w:rPr>
                <w:rFonts w:ascii="Calibri" w:eastAsia="Calibri" w:hAnsi="Calibri" w:cs="Calibr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EC8C3A0"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5705BF7E"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29033F8"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107" w:type="dxa"/>
            <w:tcBorders>
              <w:top w:val="single" w:sz="4" w:space="0" w:color="000000"/>
              <w:left w:val="single" w:sz="4" w:space="0" w:color="000000"/>
              <w:bottom w:val="single" w:sz="4" w:space="0" w:color="000000"/>
              <w:right w:val="single" w:sz="4" w:space="0" w:color="000000"/>
            </w:tcBorders>
            <w:vAlign w:val="center"/>
          </w:tcPr>
          <w:p w14:paraId="412679D9"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785" w:type="dxa"/>
            <w:tcBorders>
              <w:top w:val="single" w:sz="4" w:space="0" w:color="000000"/>
              <w:left w:val="single" w:sz="4" w:space="0" w:color="000000"/>
              <w:bottom w:val="single" w:sz="4" w:space="0" w:color="000000"/>
              <w:right w:val="single" w:sz="4" w:space="0" w:color="000000"/>
            </w:tcBorders>
            <w:vAlign w:val="center"/>
          </w:tcPr>
          <w:p w14:paraId="7C1D61FB"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E44C675"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r>
      <w:tr w:rsidR="00023E50" w14:paraId="0F8E6FB3" w14:textId="77777777">
        <w:trPr>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28D4F48F" w14:textId="77777777" w:rsidR="00023E50" w:rsidRDefault="00290BDC">
            <w:pPr>
              <w:spacing w:after="160" w:line="257" w:lineRule="auto"/>
              <w:jc w:val="center"/>
              <w:rPr>
                <w:rFonts w:ascii="Calibri" w:eastAsia="Calibri" w:hAnsi="Calibri" w:cs="Calibri"/>
                <w:kern w:val="2"/>
                <w:sz w:val="20"/>
                <w:szCs w:val="20"/>
                <w:lang w:eastAsia="en-US"/>
              </w:rPr>
            </w:pPr>
            <w:r>
              <w:rPr>
                <w:rFonts w:ascii="Calibri" w:eastAsia="Calibri" w:hAnsi="Calibri" w:cs="Calibri"/>
                <w:kern w:val="2"/>
                <w:sz w:val="20"/>
                <w:szCs w:val="20"/>
                <w:lang w:eastAsia="en-US"/>
              </w:rPr>
              <w:t>4.</w:t>
            </w:r>
          </w:p>
        </w:tc>
        <w:tc>
          <w:tcPr>
            <w:tcW w:w="4764" w:type="dxa"/>
            <w:tcBorders>
              <w:top w:val="single" w:sz="4" w:space="0" w:color="000000"/>
              <w:left w:val="single" w:sz="4" w:space="0" w:color="000000"/>
              <w:bottom w:val="single" w:sz="4" w:space="0" w:color="000000"/>
              <w:right w:val="single" w:sz="4" w:space="0" w:color="000000"/>
            </w:tcBorders>
            <w:vAlign w:val="center"/>
          </w:tcPr>
          <w:p w14:paraId="0CB6EB7E" w14:textId="77777777" w:rsidR="00023E50" w:rsidRDefault="00290BDC">
            <w:pPr>
              <w:pStyle w:val="Zawartotabeliuser"/>
              <w:rPr>
                <w:rFonts w:ascii="Calibri" w:hAnsi="Calibri"/>
                <w:color w:val="000000"/>
                <w:sz w:val="20"/>
                <w:szCs w:val="20"/>
              </w:rPr>
            </w:pPr>
            <w:r>
              <w:rPr>
                <w:rFonts w:ascii="Calibri" w:hAnsi="Calibri"/>
                <w:color w:val="000000"/>
                <w:sz w:val="20"/>
                <w:szCs w:val="20"/>
              </w:rPr>
              <w:t xml:space="preserve">Zestaw do blokad ciągłych w technologii "cewnik na igle", składający się z: Igły do wykonywania blokad obwodowych przy wykorzystaniu stymulatora wraz z elementami </w:t>
            </w:r>
            <w:proofErr w:type="spellStart"/>
            <w:r>
              <w:rPr>
                <w:rFonts w:ascii="Calibri" w:hAnsi="Calibri"/>
                <w:color w:val="000000"/>
                <w:sz w:val="20"/>
                <w:szCs w:val="20"/>
              </w:rPr>
              <w:t>echogenicznymi</w:t>
            </w:r>
            <w:proofErr w:type="spellEnd"/>
            <w:r>
              <w:rPr>
                <w:rFonts w:ascii="Calibri" w:hAnsi="Calibri"/>
                <w:color w:val="000000"/>
                <w:sz w:val="20"/>
                <w:szCs w:val="20"/>
              </w:rPr>
              <w:t xml:space="preserve"> rozmieszczonymi równomiernie ( 360o) wokół igły, z dodatkowym otworem na igle do wypełnienia przestrzeni między igłą a kaniulą; kaniuli, stanowiącej śluzę dla cewnika; cewnika widocznego w USG, ślepo zakończonego z trzema otworami bocznymi, z drenem do podawania leku; filtra; systemu do mocowania filtra wraz z cewnikiem do skóry pacjenta. Rozmiary: Igła 21G x 68mm cewnik 20Gx 82mm; Igła 21 G x 101 mm cewnik 20Gx 114 mm</w:t>
            </w:r>
          </w:p>
        </w:tc>
        <w:tc>
          <w:tcPr>
            <w:tcW w:w="739" w:type="dxa"/>
            <w:tcBorders>
              <w:top w:val="single" w:sz="4" w:space="0" w:color="000000"/>
              <w:left w:val="single" w:sz="4" w:space="0" w:color="000000"/>
              <w:bottom w:val="single" w:sz="4" w:space="0" w:color="000000"/>
              <w:right w:val="single" w:sz="4" w:space="0" w:color="000000"/>
            </w:tcBorders>
            <w:vAlign w:val="center"/>
          </w:tcPr>
          <w:p w14:paraId="6074F692" w14:textId="77777777" w:rsidR="00023E50" w:rsidRDefault="00290BDC">
            <w:pPr>
              <w:pStyle w:val="Zawartotabeliuser"/>
              <w:jc w:val="center"/>
              <w:rPr>
                <w:rFonts w:ascii="Calibri" w:hAnsi="Calibri"/>
                <w:sz w:val="20"/>
                <w:szCs w:val="20"/>
              </w:rPr>
            </w:pPr>
            <w:r>
              <w:rPr>
                <w:rFonts w:ascii="Calibri" w:hAnsi="Calibri"/>
                <w:sz w:val="20"/>
                <w:szCs w:val="20"/>
              </w:rPr>
              <w:t>szt.</w:t>
            </w:r>
          </w:p>
        </w:tc>
        <w:tc>
          <w:tcPr>
            <w:tcW w:w="959" w:type="dxa"/>
            <w:tcBorders>
              <w:top w:val="single" w:sz="4" w:space="0" w:color="000000"/>
              <w:left w:val="single" w:sz="4" w:space="0" w:color="000000"/>
              <w:bottom w:val="single" w:sz="4" w:space="0" w:color="000000"/>
              <w:right w:val="single" w:sz="4" w:space="0" w:color="000000"/>
            </w:tcBorders>
            <w:vAlign w:val="center"/>
          </w:tcPr>
          <w:p w14:paraId="022428EB" w14:textId="77777777" w:rsidR="00023E50" w:rsidRDefault="00290BDC">
            <w:pPr>
              <w:pStyle w:val="Zawartotabeliuser"/>
              <w:jc w:val="center"/>
              <w:rPr>
                <w:rFonts w:ascii="Calibri" w:hAnsi="Calibri"/>
                <w:sz w:val="20"/>
                <w:szCs w:val="20"/>
              </w:rPr>
            </w:pPr>
            <w:r>
              <w:rPr>
                <w:rFonts w:ascii="Calibri" w:hAnsi="Calibri"/>
                <w:sz w:val="20"/>
                <w:szCs w:val="20"/>
              </w:rPr>
              <w:t>4</w:t>
            </w:r>
          </w:p>
        </w:tc>
        <w:tc>
          <w:tcPr>
            <w:tcW w:w="1137" w:type="dxa"/>
            <w:tcBorders>
              <w:top w:val="single" w:sz="4" w:space="0" w:color="000000"/>
              <w:left w:val="single" w:sz="4" w:space="0" w:color="000000"/>
              <w:bottom w:val="single" w:sz="4" w:space="0" w:color="000000"/>
              <w:right w:val="single" w:sz="4" w:space="0" w:color="000000"/>
            </w:tcBorders>
            <w:vAlign w:val="center"/>
          </w:tcPr>
          <w:p w14:paraId="404265BC" w14:textId="77777777" w:rsidR="00023E50" w:rsidRDefault="00023E50">
            <w:pPr>
              <w:snapToGrid w:val="0"/>
              <w:spacing w:after="160" w:line="257" w:lineRule="auto"/>
              <w:jc w:val="center"/>
              <w:rPr>
                <w:rFonts w:ascii="Calibri" w:eastAsia="Calibri" w:hAnsi="Calibri" w:cs="Calibri"/>
                <w:kern w:val="2"/>
                <w:sz w:val="20"/>
                <w:szCs w:val="20"/>
                <w:lang w:eastAsia="en-US"/>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4E45B723" w14:textId="77777777" w:rsidR="00023E50" w:rsidRDefault="00023E50">
            <w:pPr>
              <w:snapToGrid w:val="0"/>
              <w:spacing w:after="160" w:line="257" w:lineRule="auto"/>
              <w:jc w:val="center"/>
              <w:rPr>
                <w:rFonts w:ascii="Calibri" w:eastAsia="Calibri" w:hAnsi="Calibri" w:cs="Calibr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38FA263"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1855A6A7"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8E723B8"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107" w:type="dxa"/>
            <w:tcBorders>
              <w:top w:val="single" w:sz="4" w:space="0" w:color="000000"/>
              <w:left w:val="single" w:sz="4" w:space="0" w:color="000000"/>
              <w:bottom w:val="single" w:sz="4" w:space="0" w:color="000000"/>
              <w:right w:val="single" w:sz="4" w:space="0" w:color="000000"/>
            </w:tcBorders>
            <w:vAlign w:val="center"/>
          </w:tcPr>
          <w:p w14:paraId="46521585"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785" w:type="dxa"/>
            <w:tcBorders>
              <w:top w:val="single" w:sz="4" w:space="0" w:color="000000"/>
              <w:left w:val="single" w:sz="4" w:space="0" w:color="000000"/>
              <w:bottom w:val="single" w:sz="4" w:space="0" w:color="000000"/>
              <w:right w:val="single" w:sz="4" w:space="0" w:color="000000"/>
            </w:tcBorders>
            <w:vAlign w:val="center"/>
          </w:tcPr>
          <w:p w14:paraId="56107AB0"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13F96F1"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r>
      <w:tr w:rsidR="00023E50" w14:paraId="11B05299" w14:textId="77777777">
        <w:trPr>
          <w:jc w:val="center"/>
        </w:trPr>
        <w:tc>
          <w:tcPr>
            <w:tcW w:w="507" w:type="dxa"/>
            <w:tcBorders>
              <w:left w:val="single" w:sz="4" w:space="0" w:color="000000"/>
              <w:bottom w:val="single" w:sz="4" w:space="0" w:color="000000"/>
              <w:right w:val="single" w:sz="4" w:space="0" w:color="000000"/>
            </w:tcBorders>
            <w:vAlign w:val="center"/>
          </w:tcPr>
          <w:p w14:paraId="665FD8D4" w14:textId="77777777" w:rsidR="00023E50" w:rsidRDefault="00290BDC">
            <w:pPr>
              <w:spacing w:after="160" w:line="257" w:lineRule="auto"/>
              <w:jc w:val="center"/>
              <w:rPr>
                <w:rFonts w:ascii="Calibri" w:eastAsia="Calibri" w:hAnsi="Calibri" w:cs="Calibri"/>
                <w:kern w:val="2"/>
                <w:sz w:val="20"/>
                <w:szCs w:val="20"/>
                <w:lang w:eastAsia="en-US"/>
              </w:rPr>
            </w:pPr>
            <w:r>
              <w:rPr>
                <w:rFonts w:ascii="Calibri" w:eastAsia="Calibri" w:hAnsi="Calibri" w:cs="Calibri"/>
                <w:kern w:val="2"/>
                <w:sz w:val="20"/>
                <w:szCs w:val="20"/>
                <w:lang w:eastAsia="en-US"/>
              </w:rPr>
              <w:t>5.</w:t>
            </w:r>
          </w:p>
        </w:tc>
        <w:tc>
          <w:tcPr>
            <w:tcW w:w="4764" w:type="dxa"/>
            <w:tcBorders>
              <w:left w:val="single" w:sz="4" w:space="0" w:color="000000"/>
              <w:bottom w:val="single" w:sz="4" w:space="0" w:color="000000"/>
              <w:right w:val="single" w:sz="4" w:space="0" w:color="000000"/>
            </w:tcBorders>
            <w:vAlign w:val="center"/>
          </w:tcPr>
          <w:p w14:paraId="060E1CB4" w14:textId="77777777" w:rsidR="00023E50" w:rsidRDefault="00290BDC">
            <w:pPr>
              <w:pStyle w:val="Zawartotabeliuser"/>
              <w:rPr>
                <w:rFonts w:ascii="Calibri" w:hAnsi="Calibri"/>
                <w:color w:val="000000"/>
                <w:sz w:val="20"/>
                <w:szCs w:val="20"/>
              </w:rPr>
            </w:pPr>
            <w:r>
              <w:rPr>
                <w:rFonts w:ascii="Calibri" w:hAnsi="Calibri"/>
                <w:color w:val="000000"/>
                <w:sz w:val="20"/>
                <w:szCs w:val="20"/>
              </w:rPr>
              <w:t xml:space="preserve">Igła </w:t>
            </w:r>
            <w:proofErr w:type="spellStart"/>
            <w:r>
              <w:rPr>
                <w:rFonts w:ascii="Calibri" w:hAnsi="Calibri"/>
                <w:color w:val="000000"/>
                <w:sz w:val="20"/>
                <w:szCs w:val="20"/>
              </w:rPr>
              <w:t>Tuohy</w:t>
            </w:r>
            <w:proofErr w:type="spellEnd"/>
            <w:r>
              <w:rPr>
                <w:rFonts w:ascii="Calibri" w:hAnsi="Calibri"/>
                <w:color w:val="000000"/>
                <w:sz w:val="20"/>
                <w:szCs w:val="20"/>
              </w:rPr>
              <w:t xml:space="preserve"> z plastykowym sztyletem i skrzydełkami, z oznaczeniami głębokości co 1 cm, z informacją o rozmiarze igły na uchwycie. Rozmiar igły 18G x 90 mm.</w:t>
            </w:r>
          </w:p>
        </w:tc>
        <w:tc>
          <w:tcPr>
            <w:tcW w:w="739" w:type="dxa"/>
            <w:tcBorders>
              <w:left w:val="single" w:sz="4" w:space="0" w:color="000000"/>
              <w:bottom w:val="single" w:sz="4" w:space="0" w:color="000000"/>
              <w:right w:val="single" w:sz="4" w:space="0" w:color="000000"/>
            </w:tcBorders>
            <w:vAlign w:val="center"/>
          </w:tcPr>
          <w:p w14:paraId="666FD724" w14:textId="77777777" w:rsidR="00023E50" w:rsidRDefault="00290BDC">
            <w:pPr>
              <w:pStyle w:val="Zawartotabeliuser"/>
              <w:jc w:val="center"/>
              <w:rPr>
                <w:rFonts w:ascii="Calibri" w:hAnsi="Calibri"/>
                <w:sz w:val="20"/>
                <w:szCs w:val="20"/>
              </w:rPr>
            </w:pPr>
            <w:r>
              <w:rPr>
                <w:rFonts w:ascii="Calibri" w:hAnsi="Calibri"/>
                <w:sz w:val="20"/>
                <w:szCs w:val="20"/>
              </w:rPr>
              <w:t>szt.</w:t>
            </w:r>
          </w:p>
        </w:tc>
        <w:tc>
          <w:tcPr>
            <w:tcW w:w="959" w:type="dxa"/>
            <w:tcBorders>
              <w:left w:val="single" w:sz="4" w:space="0" w:color="000000"/>
              <w:bottom w:val="single" w:sz="4" w:space="0" w:color="000000"/>
              <w:right w:val="single" w:sz="4" w:space="0" w:color="000000"/>
            </w:tcBorders>
            <w:vAlign w:val="center"/>
          </w:tcPr>
          <w:p w14:paraId="6B9D714B" w14:textId="77777777" w:rsidR="00023E50" w:rsidRDefault="00290BDC">
            <w:pPr>
              <w:pStyle w:val="Zawartotabeliuser"/>
              <w:jc w:val="center"/>
              <w:rPr>
                <w:rFonts w:ascii="Calibri" w:hAnsi="Calibri"/>
                <w:sz w:val="20"/>
                <w:szCs w:val="20"/>
              </w:rPr>
            </w:pPr>
            <w:r>
              <w:rPr>
                <w:rFonts w:ascii="Calibri" w:hAnsi="Calibri"/>
                <w:sz w:val="20"/>
                <w:szCs w:val="20"/>
              </w:rPr>
              <w:t>20</w:t>
            </w:r>
          </w:p>
        </w:tc>
        <w:tc>
          <w:tcPr>
            <w:tcW w:w="1137" w:type="dxa"/>
            <w:tcBorders>
              <w:left w:val="single" w:sz="4" w:space="0" w:color="000000"/>
              <w:bottom w:val="single" w:sz="4" w:space="0" w:color="000000"/>
              <w:right w:val="single" w:sz="4" w:space="0" w:color="000000"/>
            </w:tcBorders>
            <w:vAlign w:val="center"/>
          </w:tcPr>
          <w:p w14:paraId="121035B2" w14:textId="77777777" w:rsidR="00023E50" w:rsidRDefault="00023E50">
            <w:pPr>
              <w:snapToGrid w:val="0"/>
              <w:spacing w:after="160" w:line="257" w:lineRule="auto"/>
              <w:jc w:val="center"/>
              <w:rPr>
                <w:rFonts w:ascii="Calibri" w:eastAsia="Calibri" w:hAnsi="Calibri" w:cs="Calibri"/>
                <w:kern w:val="2"/>
                <w:sz w:val="20"/>
                <w:szCs w:val="20"/>
                <w:lang w:eastAsia="en-US"/>
              </w:rPr>
            </w:pPr>
          </w:p>
        </w:tc>
        <w:tc>
          <w:tcPr>
            <w:tcW w:w="1275" w:type="dxa"/>
            <w:tcBorders>
              <w:left w:val="single" w:sz="4" w:space="0" w:color="000000"/>
              <w:bottom w:val="single" w:sz="4" w:space="0" w:color="000000"/>
              <w:right w:val="single" w:sz="4" w:space="0" w:color="000000"/>
            </w:tcBorders>
            <w:vAlign w:val="center"/>
          </w:tcPr>
          <w:p w14:paraId="12E8B36D" w14:textId="77777777" w:rsidR="00023E50" w:rsidRDefault="00023E50">
            <w:pPr>
              <w:snapToGrid w:val="0"/>
              <w:spacing w:after="160" w:line="257" w:lineRule="auto"/>
              <w:jc w:val="center"/>
              <w:rPr>
                <w:rFonts w:ascii="Calibri" w:eastAsia="Calibri" w:hAnsi="Calibri" w:cs="Calibri"/>
                <w:kern w:val="2"/>
                <w:sz w:val="20"/>
                <w:szCs w:val="20"/>
                <w:lang w:eastAsia="en-US"/>
              </w:rPr>
            </w:pPr>
          </w:p>
        </w:tc>
        <w:tc>
          <w:tcPr>
            <w:tcW w:w="1134" w:type="dxa"/>
            <w:tcBorders>
              <w:left w:val="single" w:sz="4" w:space="0" w:color="000000"/>
              <w:bottom w:val="single" w:sz="4" w:space="0" w:color="000000"/>
              <w:right w:val="single" w:sz="4" w:space="0" w:color="000000"/>
            </w:tcBorders>
            <w:vAlign w:val="center"/>
          </w:tcPr>
          <w:p w14:paraId="04381433"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993" w:type="dxa"/>
            <w:tcBorders>
              <w:left w:val="single" w:sz="4" w:space="0" w:color="000000"/>
              <w:bottom w:val="single" w:sz="4" w:space="0" w:color="000000"/>
              <w:right w:val="single" w:sz="4" w:space="0" w:color="000000"/>
            </w:tcBorders>
            <w:vAlign w:val="center"/>
          </w:tcPr>
          <w:p w14:paraId="766B9375"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850" w:type="dxa"/>
            <w:tcBorders>
              <w:left w:val="single" w:sz="4" w:space="0" w:color="000000"/>
              <w:bottom w:val="single" w:sz="4" w:space="0" w:color="000000"/>
              <w:right w:val="single" w:sz="4" w:space="0" w:color="000000"/>
            </w:tcBorders>
            <w:vAlign w:val="center"/>
          </w:tcPr>
          <w:p w14:paraId="1804F2C8"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107" w:type="dxa"/>
            <w:tcBorders>
              <w:left w:val="single" w:sz="4" w:space="0" w:color="000000"/>
              <w:bottom w:val="single" w:sz="4" w:space="0" w:color="000000"/>
              <w:right w:val="single" w:sz="4" w:space="0" w:color="000000"/>
            </w:tcBorders>
            <w:vAlign w:val="center"/>
          </w:tcPr>
          <w:p w14:paraId="10E29F20"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785" w:type="dxa"/>
            <w:tcBorders>
              <w:left w:val="single" w:sz="4" w:space="0" w:color="000000"/>
              <w:bottom w:val="single" w:sz="4" w:space="0" w:color="000000"/>
              <w:right w:val="single" w:sz="4" w:space="0" w:color="000000"/>
            </w:tcBorders>
            <w:vAlign w:val="center"/>
          </w:tcPr>
          <w:p w14:paraId="60FF5881"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276" w:type="dxa"/>
            <w:tcBorders>
              <w:left w:val="single" w:sz="4" w:space="0" w:color="000000"/>
              <w:bottom w:val="single" w:sz="4" w:space="0" w:color="000000"/>
              <w:right w:val="single" w:sz="4" w:space="0" w:color="000000"/>
            </w:tcBorders>
            <w:vAlign w:val="center"/>
          </w:tcPr>
          <w:p w14:paraId="3EF32A73"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r>
      <w:tr w:rsidR="00023E50" w14:paraId="5410C2A3" w14:textId="77777777">
        <w:trPr>
          <w:jc w:val="center"/>
        </w:trPr>
        <w:tc>
          <w:tcPr>
            <w:tcW w:w="507" w:type="dxa"/>
            <w:tcBorders>
              <w:left w:val="single" w:sz="4" w:space="0" w:color="000000"/>
              <w:bottom w:val="single" w:sz="4" w:space="0" w:color="000000"/>
              <w:right w:val="single" w:sz="4" w:space="0" w:color="000000"/>
            </w:tcBorders>
            <w:vAlign w:val="center"/>
          </w:tcPr>
          <w:p w14:paraId="345D82BC" w14:textId="77777777" w:rsidR="00023E50" w:rsidRDefault="00290BDC">
            <w:pPr>
              <w:spacing w:after="160" w:line="257" w:lineRule="auto"/>
              <w:jc w:val="center"/>
              <w:rPr>
                <w:rFonts w:ascii="Calibri" w:eastAsia="Calibri" w:hAnsi="Calibri" w:cs="Calibri"/>
                <w:kern w:val="2"/>
                <w:sz w:val="20"/>
                <w:szCs w:val="20"/>
                <w:lang w:eastAsia="en-US"/>
              </w:rPr>
            </w:pPr>
            <w:r>
              <w:rPr>
                <w:rFonts w:ascii="Calibri" w:eastAsia="Calibri" w:hAnsi="Calibri" w:cs="Calibri"/>
                <w:kern w:val="2"/>
                <w:sz w:val="20"/>
                <w:szCs w:val="20"/>
                <w:lang w:eastAsia="en-US"/>
              </w:rPr>
              <w:t>6.</w:t>
            </w:r>
          </w:p>
        </w:tc>
        <w:tc>
          <w:tcPr>
            <w:tcW w:w="4764" w:type="dxa"/>
            <w:tcBorders>
              <w:left w:val="single" w:sz="4" w:space="0" w:color="000000"/>
              <w:bottom w:val="single" w:sz="4" w:space="0" w:color="000000"/>
              <w:right w:val="single" w:sz="4" w:space="0" w:color="000000"/>
            </w:tcBorders>
            <w:vAlign w:val="center"/>
          </w:tcPr>
          <w:p w14:paraId="026D4742" w14:textId="77777777" w:rsidR="00023E50" w:rsidRDefault="00290BDC">
            <w:pPr>
              <w:pStyle w:val="Zawartotabeliuser"/>
              <w:rPr>
                <w:rFonts w:ascii="Calibri" w:hAnsi="Calibri"/>
                <w:color w:val="000000"/>
                <w:sz w:val="20"/>
                <w:szCs w:val="20"/>
              </w:rPr>
            </w:pPr>
            <w:r>
              <w:rPr>
                <w:rFonts w:ascii="Calibri" w:hAnsi="Calibri"/>
                <w:color w:val="000000"/>
                <w:sz w:val="20"/>
                <w:szCs w:val="20"/>
              </w:rPr>
              <w:t>Strzykawka niskooporowa LOR 10 ml.</w:t>
            </w:r>
          </w:p>
        </w:tc>
        <w:tc>
          <w:tcPr>
            <w:tcW w:w="739" w:type="dxa"/>
            <w:tcBorders>
              <w:left w:val="single" w:sz="4" w:space="0" w:color="000000"/>
              <w:bottom w:val="single" w:sz="4" w:space="0" w:color="000000"/>
              <w:right w:val="single" w:sz="4" w:space="0" w:color="000000"/>
            </w:tcBorders>
            <w:vAlign w:val="center"/>
          </w:tcPr>
          <w:p w14:paraId="3553641A" w14:textId="77777777" w:rsidR="00023E50" w:rsidRDefault="00290BDC">
            <w:pPr>
              <w:pStyle w:val="Zawartotabeliuser"/>
              <w:jc w:val="center"/>
              <w:rPr>
                <w:rFonts w:ascii="Calibri" w:hAnsi="Calibri"/>
                <w:sz w:val="20"/>
                <w:szCs w:val="20"/>
              </w:rPr>
            </w:pPr>
            <w:r>
              <w:rPr>
                <w:rFonts w:ascii="Calibri" w:hAnsi="Calibri"/>
                <w:sz w:val="20"/>
                <w:szCs w:val="20"/>
              </w:rPr>
              <w:t>szt.</w:t>
            </w:r>
          </w:p>
        </w:tc>
        <w:tc>
          <w:tcPr>
            <w:tcW w:w="959" w:type="dxa"/>
            <w:tcBorders>
              <w:left w:val="single" w:sz="4" w:space="0" w:color="000000"/>
              <w:bottom w:val="single" w:sz="4" w:space="0" w:color="000000"/>
              <w:right w:val="single" w:sz="4" w:space="0" w:color="000000"/>
            </w:tcBorders>
            <w:vAlign w:val="center"/>
          </w:tcPr>
          <w:p w14:paraId="5B340AF8" w14:textId="77777777" w:rsidR="00023E50" w:rsidRDefault="00290BDC">
            <w:pPr>
              <w:pStyle w:val="Zawartotabeliuser"/>
              <w:jc w:val="center"/>
              <w:rPr>
                <w:rFonts w:ascii="Calibri" w:hAnsi="Calibri"/>
                <w:sz w:val="20"/>
                <w:szCs w:val="20"/>
              </w:rPr>
            </w:pPr>
            <w:r>
              <w:rPr>
                <w:rFonts w:ascii="Calibri" w:hAnsi="Calibri"/>
                <w:sz w:val="20"/>
                <w:szCs w:val="20"/>
              </w:rPr>
              <w:t>80</w:t>
            </w:r>
          </w:p>
        </w:tc>
        <w:tc>
          <w:tcPr>
            <w:tcW w:w="1137" w:type="dxa"/>
            <w:tcBorders>
              <w:left w:val="single" w:sz="4" w:space="0" w:color="000000"/>
              <w:bottom w:val="single" w:sz="4" w:space="0" w:color="000000"/>
              <w:right w:val="single" w:sz="4" w:space="0" w:color="000000"/>
            </w:tcBorders>
            <w:vAlign w:val="center"/>
          </w:tcPr>
          <w:p w14:paraId="7695AE8C" w14:textId="77777777" w:rsidR="00023E50" w:rsidRDefault="00023E50">
            <w:pPr>
              <w:snapToGrid w:val="0"/>
              <w:spacing w:after="160" w:line="257" w:lineRule="auto"/>
              <w:jc w:val="center"/>
              <w:rPr>
                <w:rFonts w:ascii="Calibri" w:eastAsia="Calibri" w:hAnsi="Calibri" w:cs="Calibri"/>
                <w:kern w:val="2"/>
                <w:sz w:val="20"/>
                <w:szCs w:val="20"/>
                <w:lang w:eastAsia="en-US"/>
              </w:rPr>
            </w:pPr>
          </w:p>
        </w:tc>
        <w:tc>
          <w:tcPr>
            <w:tcW w:w="1275" w:type="dxa"/>
            <w:tcBorders>
              <w:left w:val="single" w:sz="4" w:space="0" w:color="000000"/>
              <w:bottom w:val="single" w:sz="4" w:space="0" w:color="000000"/>
              <w:right w:val="single" w:sz="4" w:space="0" w:color="000000"/>
            </w:tcBorders>
            <w:vAlign w:val="center"/>
          </w:tcPr>
          <w:p w14:paraId="6756249F" w14:textId="77777777" w:rsidR="00023E50" w:rsidRDefault="00023E50">
            <w:pPr>
              <w:snapToGrid w:val="0"/>
              <w:spacing w:after="160" w:line="257" w:lineRule="auto"/>
              <w:jc w:val="center"/>
              <w:rPr>
                <w:rFonts w:ascii="Calibri" w:eastAsia="Calibri" w:hAnsi="Calibri" w:cs="Calibri"/>
                <w:kern w:val="2"/>
                <w:sz w:val="20"/>
                <w:szCs w:val="20"/>
                <w:lang w:eastAsia="en-US"/>
              </w:rPr>
            </w:pPr>
          </w:p>
        </w:tc>
        <w:tc>
          <w:tcPr>
            <w:tcW w:w="1134" w:type="dxa"/>
            <w:tcBorders>
              <w:left w:val="single" w:sz="4" w:space="0" w:color="000000"/>
              <w:bottom w:val="single" w:sz="4" w:space="0" w:color="000000"/>
              <w:right w:val="single" w:sz="4" w:space="0" w:color="000000"/>
            </w:tcBorders>
            <w:vAlign w:val="center"/>
          </w:tcPr>
          <w:p w14:paraId="6EC7DA06"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993" w:type="dxa"/>
            <w:tcBorders>
              <w:left w:val="single" w:sz="4" w:space="0" w:color="000000"/>
              <w:bottom w:val="single" w:sz="4" w:space="0" w:color="000000"/>
              <w:right w:val="single" w:sz="4" w:space="0" w:color="000000"/>
            </w:tcBorders>
            <w:vAlign w:val="center"/>
          </w:tcPr>
          <w:p w14:paraId="04041876"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850" w:type="dxa"/>
            <w:tcBorders>
              <w:left w:val="single" w:sz="4" w:space="0" w:color="000000"/>
              <w:bottom w:val="single" w:sz="4" w:space="0" w:color="000000"/>
              <w:right w:val="single" w:sz="4" w:space="0" w:color="000000"/>
            </w:tcBorders>
            <w:vAlign w:val="center"/>
          </w:tcPr>
          <w:p w14:paraId="2C2B1925"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107" w:type="dxa"/>
            <w:tcBorders>
              <w:left w:val="single" w:sz="4" w:space="0" w:color="000000"/>
              <w:bottom w:val="single" w:sz="4" w:space="0" w:color="000000"/>
              <w:right w:val="single" w:sz="4" w:space="0" w:color="000000"/>
            </w:tcBorders>
            <w:vAlign w:val="center"/>
          </w:tcPr>
          <w:p w14:paraId="0C7075B7"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785" w:type="dxa"/>
            <w:tcBorders>
              <w:left w:val="single" w:sz="4" w:space="0" w:color="000000"/>
              <w:bottom w:val="single" w:sz="4" w:space="0" w:color="000000"/>
              <w:right w:val="single" w:sz="4" w:space="0" w:color="000000"/>
            </w:tcBorders>
            <w:vAlign w:val="center"/>
          </w:tcPr>
          <w:p w14:paraId="516095B7"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276" w:type="dxa"/>
            <w:tcBorders>
              <w:left w:val="single" w:sz="4" w:space="0" w:color="000000"/>
              <w:bottom w:val="single" w:sz="4" w:space="0" w:color="000000"/>
              <w:right w:val="single" w:sz="4" w:space="0" w:color="000000"/>
            </w:tcBorders>
            <w:vAlign w:val="center"/>
          </w:tcPr>
          <w:p w14:paraId="015C7C14"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r>
      <w:tr w:rsidR="00023E50" w14:paraId="21ADF6C7" w14:textId="77777777" w:rsidTr="002948C7">
        <w:trPr>
          <w:jc w:val="center"/>
        </w:trPr>
        <w:tc>
          <w:tcPr>
            <w:tcW w:w="507" w:type="dxa"/>
            <w:tcBorders>
              <w:left w:val="single" w:sz="4" w:space="0" w:color="000000"/>
              <w:bottom w:val="single" w:sz="4" w:space="0" w:color="auto"/>
              <w:right w:val="single" w:sz="4" w:space="0" w:color="000000"/>
            </w:tcBorders>
            <w:vAlign w:val="center"/>
          </w:tcPr>
          <w:p w14:paraId="2207C9F9" w14:textId="77777777" w:rsidR="00023E50" w:rsidRDefault="00290BDC">
            <w:pPr>
              <w:spacing w:after="160" w:line="257" w:lineRule="auto"/>
              <w:jc w:val="center"/>
              <w:rPr>
                <w:rFonts w:ascii="Calibri" w:eastAsia="Calibri" w:hAnsi="Calibri" w:cs="Calibri"/>
                <w:kern w:val="2"/>
                <w:sz w:val="20"/>
                <w:szCs w:val="20"/>
                <w:lang w:eastAsia="en-US"/>
              </w:rPr>
            </w:pPr>
            <w:r>
              <w:rPr>
                <w:rFonts w:ascii="Calibri" w:eastAsia="Calibri" w:hAnsi="Calibri" w:cs="Calibri"/>
                <w:kern w:val="2"/>
                <w:sz w:val="20"/>
                <w:szCs w:val="20"/>
                <w:lang w:eastAsia="en-US"/>
              </w:rPr>
              <w:t>7.</w:t>
            </w:r>
          </w:p>
        </w:tc>
        <w:tc>
          <w:tcPr>
            <w:tcW w:w="4764" w:type="dxa"/>
            <w:tcBorders>
              <w:left w:val="single" w:sz="4" w:space="0" w:color="000000"/>
              <w:bottom w:val="single" w:sz="4" w:space="0" w:color="auto"/>
              <w:right w:val="single" w:sz="4" w:space="0" w:color="000000"/>
            </w:tcBorders>
            <w:vAlign w:val="center"/>
          </w:tcPr>
          <w:p w14:paraId="1FDC23D6" w14:textId="77777777" w:rsidR="00023E50" w:rsidRDefault="00290BDC">
            <w:pPr>
              <w:pStyle w:val="Zawartotabeliuser"/>
              <w:rPr>
                <w:rFonts w:ascii="Calibri" w:hAnsi="Calibri"/>
                <w:color w:val="000000"/>
                <w:sz w:val="20"/>
                <w:szCs w:val="20"/>
              </w:rPr>
            </w:pPr>
            <w:r>
              <w:rPr>
                <w:rFonts w:ascii="Calibri" w:hAnsi="Calibri"/>
                <w:color w:val="000000"/>
                <w:sz w:val="20"/>
                <w:szCs w:val="20"/>
              </w:rPr>
              <w:t xml:space="preserve">Zestaw do ciągłego znieczulenia zewnątrzoponowego składający się z igły </w:t>
            </w:r>
            <w:proofErr w:type="spellStart"/>
            <w:r>
              <w:rPr>
                <w:rFonts w:ascii="Calibri" w:hAnsi="Calibri"/>
                <w:color w:val="000000"/>
                <w:sz w:val="20"/>
                <w:szCs w:val="20"/>
              </w:rPr>
              <w:t>Tuochy</w:t>
            </w:r>
            <w:proofErr w:type="spellEnd"/>
            <w:r>
              <w:rPr>
                <w:rFonts w:ascii="Calibri" w:hAnsi="Calibri"/>
                <w:color w:val="000000"/>
                <w:sz w:val="20"/>
                <w:szCs w:val="20"/>
              </w:rPr>
              <w:t xml:space="preserve"> 18Gx90mm, cewnika 20Gx90cm, </w:t>
            </w:r>
            <w:proofErr w:type="spellStart"/>
            <w:r>
              <w:rPr>
                <w:rFonts w:ascii="Calibri" w:hAnsi="Calibri"/>
                <w:color w:val="000000"/>
                <w:sz w:val="20"/>
                <w:szCs w:val="20"/>
              </w:rPr>
              <w:t>minifilter</w:t>
            </w:r>
            <w:proofErr w:type="spellEnd"/>
            <w:r>
              <w:rPr>
                <w:rFonts w:ascii="Calibri" w:hAnsi="Calibri"/>
                <w:color w:val="000000"/>
                <w:sz w:val="20"/>
                <w:szCs w:val="20"/>
              </w:rPr>
              <w:t xml:space="preserve"> 0.2 µm, adapter zaciskowy, strzykawka LOR 10 ml.</w:t>
            </w:r>
          </w:p>
        </w:tc>
        <w:tc>
          <w:tcPr>
            <w:tcW w:w="739" w:type="dxa"/>
            <w:tcBorders>
              <w:left w:val="single" w:sz="4" w:space="0" w:color="000000"/>
              <w:bottom w:val="single" w:sz="4" w:space="0" w:color="auto"/>
              <w:right w:val="single" w:sz="4" w:space="0" w:color="000000"/>
            </w:tcBorders>
            <w:vAlign w:val="center"/>
          </w:tcPr>
          <w:p w14:paraId="5B577C11" w14:textId="77777777" w:rsidR="00023E50" w:rsidRDefault="00290BDC">
            <w:pPr>
              <w:pStyle w:val="Zawartotabeliuser"/>
              <w:jc w:val="center"/>
              <w:rPr>
                <w:rFonts w:ascii="Calibri" w:hAnsi="Calibri"/>
                <w:sz w:val="20"/>
                <w:szCs w:val="20"/>
              </w:rPr>
            </w:pPr>
            <w:r>
              <w:rPr>
                <w:rFonts w:ascii="Calibri" w:hAnsi="Calibri"/>
                <w:sz w:val="20"/>
                <w:szCs w:val="20"/>
              </w:rPr>
              <w:t>szt.</w:t>
            </w:r>
          </w:p>
        </w:tc>
        <w:tc>
          <w:tcPr>
            <w:tcW w:w="959" w:type="dxa"/>
            <w:tcBorders>
              <w:left w:val="single" w:sz="4" w:space="0" w:color="000000"/>
              <w:bottom w:val="single" w:sz="4" w:space="0" w:color="auto"/>
              <w:right w:val="single" w:sz="4" w:space="0" w:color="000000"/>
            </w:tcBorders>
            <w:vAlign w:val="center"/>
          </w:tcPr>
          <w:p w14:paraId="463F8246" w14:textId="77777777" w:rsidR="00023E50" w:rsidRDefault="00290BDC">
            <w:pPr>
              <w:pStyle w:val="Zawartotabeliuser"/>
              <w:jc w:val="center"/>
              <w:rPr>
                <w:rFonts w:ascii="Calibri" w:hAnsi="Calibri"/>
                <w:sz w:val="20"/>
                <w:szCs w:val="20"/>
              </w:rPr>
            </w:pPr>
            <w:r>
              <w:rPr>
                <w:rFonts w:ascii="Calibri" w:hAnsi="Calibri"/>
                <w:sz w:val="20"/>
                <w:szCs w:val="20"/>
              </w:rPr>
              <w:t>12</w:t>
            </w:r>
          </w:p>
        </w:tc>
        <w:tc>
          <w:tcPr>
            <w:tcW w:w="1137" w:type="dxa"/>
            <w:tcBorders>
              <w:left w:val="single" w:sz="4" w:space="0" w:color="000000"/>
              <w:bottom w:val="single" w:sz="4" w:space="0" w:color="auto"/>
              <w:right w:val="single" w:sz="4" w:space="0" w:color="000000"/>
            </w:tcBorders>
            <w:vAlign w:val="center"/>
          </w:tcPr>
          <w:p w14:paraId="0D759911" w14:textId="77777777" w:rsidR="00023E50" w:rsidRDefault="00023E50">
            <w:pPr>
              <w:snapToGrid w:val="0"/>
              <w:spacing w:after="160" w:line="257" w:lineRule="auto"/>
              <w:jc w:val="center"/>
              <w:rPr>
                <w:rFonts w:ascii="Calibri" w:eastAsia="Calibri" w:hAnsi="Calibri" w:cs="Calibri"/>
                <w:kern w:val="2"/>
                <w:sz w:val="20"/>
                <w:szCs w:val="20"/>
                <w:lang w:eastAsia="en-US"/>
              </w:rPr>
            </w:pPr>
          </w:p>
        </w:tc>
        <w:tc>
          <w:tcPr>
            <w:tcW w:w="1275" w:type="dxa"/>
            <w:tcBorders>
              <w:left w:val="single" w:sz="4" w:space="0" w:color="000000"/>
              <w:bottom w:val="single" w:sz="4" w:space="0" w:color="auto"/>
              <w:right w:val="single" w:sz="4" w:space="0" w:color="000000"/>
            </w:tcBorders>
            <w:vAlign w:val="center"/>
          </w:tcPr>
          <w:p w14:paraId="737DC849" w14:textId="77777777" w:rsidR="00023E50" w:rsidRDefault="00023E50">
            <w:pPr>
              <w:snapToGrid w:val="0"/>
              <w:spacing w:after="160" w:line="257" w:lineRule="auto"/>
              <w:jc w:val="center"/>
              <w:rPr>
                <w:rFonts w:ascii="Calibri" w:eastAsia="Calibri" w:hAnsi="Calibri" w:cs="Calibri"/>
                <w:kern w:val="2"/>
                <w:sz w:val="20"/>
                <w:szCs w:val="20"/>
                <w:lang w:eastAsia="en-US"/>
              </w:rPr>
            </w:pPr>
          </w:p>
        </w:tc>
        <w:tc>
          <w:tcPr>
            <w:tcW w:w="1134" w:type="dxa"/>
            <w:tcBorders>
              <w:left w:val="single" w:sz="4" w:space="0" w:color="000000"/>
              <w:bottom w:val="single" w:sz="4" w:space="0" w:color="auto"/>
              <w:right w:val="single" w:sz="4" w:space="0" w:color="000000"/>
            </w:tcBorders>
            <w:vAlign w:val="center"/>
          </w:tcPr>
          <w:p w14:paraId="3B7991AE"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993" w:type="dxa"/>
            <w:tcBorders>
              <w:left w:val="single" w:sz="4" w:space="0" w:color="000000"/>
              <w:bottom w:val="single" w:sz="4" w:space="0" w:color="auto"/>
              <w:right w:val="single" w:sz="4" w:space="0" w:color="000000"/>
            </w:tcBorders>
            <w:vAlign w:val="center"/>
          </w:tcPr>
          <w:p w14:paraId="41D68F1C"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850" w:type="dxa"/>
            <w:tcBorders>
              <w:left w:val="single" w:sz="4" w:space="0" w:color="000000"/>
              <w:bottom w:val="single" w:sz="4" w:space="0" w:color="auto"/>
              <w:right w:val="single" w:sz="4" w:space="0" w:color="000000"/>
            </w:tcBorders>
            <w:vAlign w:val="center"/>
          </w:tcPr>
          <w:p w14:paraId="5F3D0946"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107" w:type="dxa"/>
            <w:tcBorders>
              <w:left w:val="single" w:sz="4" w:space="0" w:color="000000"/>
              <w:bottom w:val="single" w:sz="4" w:space="0" w:color="auto"/>
              <w:right w:val="single" w:sz="4" w:space="0" w:color="000000"/>
            </w:tcBorders>
            <w:vAlign w:val="center"/>
          </w:tcPr>
          <w:p w14:paraId="4399B60B"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785" w:type="dxa"/>
            <w:tcBorders>
              <w:left w:val="single" w:sz="4" w:space="0" w:color="000000"/>
              <w:bottom w:val="single" w:sz="4" w:space="0" w:color="auto"/>
              <w:right w:val="single" w:sz="4" w:space="0" w:color="000000"/>
            </w:tcBorders>
            <w:vAlign w:val="center"/>
          </w:tcPr>
          <w:p w14:paraId="7AE9A83F"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276" w:type="dxa"/>
            <w:tcBorders>
              <w:left w:val="single" w:sz="4" w:space="0" w:color="000000"/>
              <w:bottom w:val="single" w:sz="4" w:space="0" w:color="auto"/>
              <w:right w:val="single" w:sz="4" w:space="0" w:color="000000"/>
            </w:tcBorders>
            <w:vAlign w:val="center"/>
          </w:tcPr>
          <w:p w14:paraId="70E87A6F"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r>
      <w:tr w:rsidR="00023E50" w14:paraId="6E6B3471" w14:textId="77777777" w:rsidTr="002948C7">
        <w:trPr>
          <w:jc w:val="center"/>
        </w:trPr>
        <w:tc>
          <w:tcPr>
            <w:tcW w:w="507" w:type="dxa"/>
            <w:tcBorders>
              <w:top w:val="single" w:sz="4" w:space="0" w:color="auto"/>
              <w:left w:val="single" w:sz="4" w:space="0" w:color="auto"/>
              <w:bottom w:val="single" w:sz="4" w:space="0" w:color="auto"/>
              <w:right w:val="single" w:sz="4" w:space="0" w:color="auto"/>
            </w:tcBorders>
            <w:vAlign w:val="center"/>
          </w:tcPr>
          <w:p w14:paraId="29E0ECE9" w14:textId="77777777" w:rsidR="00023E50" w:rsidRDefault="00290BDC">
            <w:pPr>
              <w:spacing w:after="160" w:line="257" w:lineRule="auto"/>
              <w:jc w:val="center"/>
              <w:rPr>
                <w:rFonts w:ascii="Calibri" w:eastAsia="Calibri" w:hAnsi="Calibri" w:cs="Calibri"/>
                <w:kern w:val="2"/>
                <w:sz w:val="20"/>
                <w:szCs w:val="20"/>
                <w:lang w:eastAsia="en-US"/>
              </w:rPr>
            </w:pPr>
            <w:r>
              <w:rPr>
                <w:rFonts w:ascii="Calibri" w:eastAsia="Calibri" w:hAnsi="Calibri" w:cs="Calibri"/>
                <w:kern w:val="2"/>
                <w:sz w:val="20"/>
                <w:szCs w:val="20"/>
                <w:lang w:eastAsia="en-US"/>
              </w:rPr>
              <w:t>8.</w:t>
            </w:r>
          </w:p>
        </w:tc>
        <w:tc>
          <w:tcPr>
            <w:tcW w:w="4764" w:type="dxa"/>
            <w:tcBorders>
              <w:top w:val="single" w:sz="4" w:space="0" w:color="auto"/>
              <w:left w:val="single" w:sz="4" w:space="0" w:color="auto"/>
              <w:bottom w:val="single" w:sz="4" w:space="0" w:color="auto"/>
              <w:right w:val="single" w:sz="4" w:space="0" w:color="auto"/>
            </w:tcBorders>
            <w:vAlign w:val="center"/>
          </w:tcPr>
          <w:p w14:paraId="34ED7E76" w14:textId="77777777" w:rsidR="00023E50" w:rsidRDefault="00290BDC">
            <w:pPr>
              <w:pStyle w:val="Zawartotabeliuser"/>
              <w:rPr>
                <w:rFonts w:ascii="Calibri" w:hAnsi="Calibri"/>
                <w:color w:val="000000"/>
                <w:sz w:val="20"/>
                <w:szCs w:val="20"/>
              </w:rPr>
            </w:pPr>
            <w:r>
              <w:rPr>
                <w:rFonts w:ascii="Calibri" w:hAnsi="Calibri"/>
                <w:color w:val="000000"/>
                <w:sz w:val="20"/>
                <w:szCs w:val="20"/>
              </w:rPr>
              <w:t>Zestaw do infiltracji ran składający się z:</w:t>
            </w:r>
            <w:r>
              <w:rPr>
                <w:rFonts w:ascii="Calibri" w:hAnsi="Calibri"/>
                <w:color w:val="000000"/>
                <w:sz w:val="20"/>
                <w:szCs w:val="20"/>
              </w:rPr>
              <w:br/>
              <w:t xml:space="preserve">- cewnik do infiltracji ran 19 G x 600 mm z 45 otworami na pierwszych 100 mm zbrojony stalową spiralą przez co zapewnia wypływ leku nawet przy nacisku tkanek na cewnik. Widoczny w USG i RTG. Mikroperforacja prowadzona w linii spiralnej wokół cewnika, ściśle i równomiernie rozmieszczona, zapewnia rozkład środka znieczulającego na całej długości perforacji, w promieniu 360° wokół cewnika. - </w:t>
            </w:r>
            <w:proofErr w:type="spellStart"/>
            <w:r>
              <w:rPr>
                <w:rFonts w:ascii="Calibri" w:hAnsi="Calibri"/>
                <w:color w:val="000000"/>
                <w:sz w:val="20"/>
                <w:szCs w:val="20"/>
              </w:rPr>
              <w:t>rozrywalnego</w:t>
            </w:r>
            <w:proofErr w:type="spellEnd"/>
            <w:r>
              <w:rPr>
                <w:rFonts w:ascii="Calibri" w:hAnsi="Calibri"/>
                <w:color w:val="000000"/>
                <w:sz w:val="20"/>
                <w:szCs w:val="20"/>
              </w:rPr>
              <w:t xml:space="preserve"> systemu służącego do umiejscowienia cewnika, zintegrowanego z kaniulą wprowadzającą cewnik (kaniulą do wkłucia) 18G x 116 mm.</w:t>
            </w:r>
            <w:r>
              <w:rPr>
                <w:rFonts w:ascii="Calibri" w:hAnsi="Calibri"/>
                <w:color w:val="000000"/>
                <w:sz w:val="20"/>
                <w:szCs w:val="20"/>
              </w:rPr>
              <w:br/>
            </w:r>
            <w:r>
              <w:rPr>
                <w:rFonts w:ascii="Calibri" w:hAnsi="Calibri"/>
                <w:color w:val="000000"/>
                <w:sz w:val="20"/>
                <w:szCs w:val="20"/>
              </w:rPr>
              <w:lastRenderedPageBreak/>
              <w:t>- zintegrowanego mocowania filtra i cewnika do ciała pacjenta. Wypustki na spodzie mocowania zapewniają stabilizację cewnika. - płaski, okrągły filtr 0,2 µm.</w:t>
            </w:r>
          </w:p>
        </w:tc>
        <w:tc>
          <w:tcPr>
            <w:tcW w:w="739" w:type="dxa"/>
            <w:tcBorders>
              <w:top w:val="single" w:sz="4" w:space="0" w:color="auto"/>
              <w:left w:val="single" w:sz="4" w:space="0" w:color="auto"/>
              <w:bottom w:val="single" w:sz="4" w:space="0" w:color="auto"/>
              <w:right w:val="single" w:sz="4" w:space="0" w:color="auto"/>
            </w:tcBorders>
            <w:vAlign w:val="center"/>
          </w:tcPr>
          <w:p w14:paraId="16194A37" w14:textId="77777777" w:rsidR="00023E50" w:rsidRDefault="00290BDC">
            <w:pPr>
              <w:pStyle w:val="Zawartotabeliuser"/>
              <w:jc w:val="center"/>
              <w:rPr>
                <w:rFonts w:ascii="Calibri" w:hAnsi="Calibri"/>
                <w:sz w:val="20"/>
                <w:szCs w:val="20"/>
              </w:rPr>
            </w:pPr>
            <w:r>
              <w:rPr>
                <w:rFonts w:ascii="Calibri" w:hAnsi="Calibri"/>
                <w:sz w:val="20"/>
                <w:szCs w:val="20"/>
              </w:rPr>
              <w:lastRenderedPageBreak/>
              <w:t>szt.</w:t>
            </w:r>
          </w:p>
        </w:tc>
        <w:tc>
          <w:tcPr>
            <w:tcW w:w="959" w:type="dxa"/>
            <w:tcBorders>
              <w:top w:val="single" w:sz="4" w:space="0" w:color="auto"/>
              <w:left w:val="single" w:sz="4" w:space="0" w:color="auto"/>
              <w:bottom w:val="single" w:sz="4" w:space="0" w:color="auto"/>
              <w:right w:val="single" w:sz="4" w:space="0" w:color="auto"/>
            </w:tcBorders>
            <w:vAlign w:val="center"/>
          </w:tcPr>
          <w:p w14:paraId="6340CF2F" w14:textId="77777777" w:rsidR="00023E50" w:rsidRDefault="00290BDC">
            <w:pPr>
              <w:pStyle w:val="Zawartotabeliuser"/>
              <w:jc w:val="center"/>
              <w:rPr>
                <w:rFonts w:ascii="Calibri" w:hAnsi="Calibri"/>
                <w:sz w:val="20"/>
                <w:szCs w:val="20"/>
              </w:rPr>
            </w:pPr>
            <w:r>
              <w:rPr>
                <w:rFonts w:ascii="Calibri" w:hAnsi="Calibri"/>
                <w:sz w:val="20"/>
                <w:szCs w:val="20"/>
              </w:rPr>
              <w:t>4</w:t>
            </w:r>
          </w:p>
        </w:tc>
        <w:tc>
          <w:tcPr>
            <w:tcW w:w="1137" w:type="dxa"/>
            <w:tcBorders>
              <w:top w:val="single" w:sz="4" w:space="0" w:color="auto"/>
              <w:left w:val="single" w:sz="4" w:space="0" w:color="auto"/>
              <w:bottom w:val="single" w:sz="4" w:space="0" w:color="auto"/>
              <w:right w:val="single" w:sz="4" w:space="0" w:color="auto"/>
            </w:tcBorders>
            <w:vAlign w:val="center"/>
          </w:tcPr>
          <w:p w14:paraId="4859288C" w14:textId="77777777" w:rsidR="00023E50" w:rsidRDefault="00023E50">
            <w:pPr>
              <w:snapToGrid w:val="0"/>
              <w:spacing w:after="160" w:line="257" w:lineRule="auto"/>
              <w:jc w:val="center"/>
              <w:rPr>
                <w:rFonts w:ascii="Calibri" w:eastAsia="Calibri" w:hAnsi="Calibri" w:cs="Calibri"/>
                <w:kern w:val="2"/>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14:paraId="1F7560F9" w14:textId="77777777" w:rsidR="00023E50" w:rsidRDefault="00023E50">
            <w:pPr>
              <w:snapToGrid w:val="0"/>
              <w:spacing w:after="160" w:line="257" w:lineRule="auto"/>
              <w:jc w:val="center"/>
              <w:rPr>
                <w:rFonts w:ascii="Calibri" w:eastAsia="Calibri" w:hAnsi="Calibri" w:cs="Calibr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7515E953"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14:paraId="64A5102F"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2B6ABECE"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107" w:type="dxa"/>
            <w:tcBorders>
              <w:top w:val="single" w:sz="4" w:space="0" w:color="auto"/>
              <w:left w:val="single" w:sz="4" w:space="0" w:color="auto"/>
              <w:bottom w:val="single" w:sz="4" w:space="0" w:color="auto"/>
              <w:right w:val="single" w:sz="4" w:space="0" w:color="auto"/>
            </w:tcBorders>
            <w:vAlign w:val="center"/>
          </w:tcPr>
          <w:p w14:paraId="3926B59C"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785" w:type="dxa"/>
            <w:tcBorders>
              <w:top w:val="single" w:sz="4" w:space="0" w:color="auto"/>
              <w:left w:val="single" w:sz="4" w:space="0" w:color="auto"/>
              <w:bottom w:val="single" w:sz="4" w:space="0" w:color="auto"/>
              <w:right w:val="single" w:sz="4" w:space="0" w:color="auto"/>
            </w:tcBorders>
            <w:vAlign w:val="center"/>
          </w:tcPr>
          <w:p w14:paraId="1D11F42C"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54D0EEEF"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r>
      <w:tr w:rsidR="00023E50" w14:paraId="081D3489" w14:textId="77777777" w:rsidTr="002948C7">
        <w:trPr>
          <w:jc w:val="center"/>
        </w:trPr>
        <w:tc>
          <w:tcPr>
            <w:tcW w:w="507" w:type="dxa"/>
            <w:tcBorders>
              <w:top w:val="single" w:sz="4" w:space="0" w:color="auto"/>
              <w:left w:val="single" w:sz="4" w:space="0" w:color="auto"/>
              <w:bottom w:val="single" w:sz="4" w:space="0" w:color="auto"/>
              <w:right w:val="single" w:sz="4" w:space="0" w:color="auto"/>
            </w:tcBorders>
            <w:vAlign w:val="center"/>
          </w:tcPr>
          <w:p w14:paraId="21C7C94A" w14:textId="77777777" w:rsidR="00023E50" w:rsidRDefault="00290BDC">
            <w:pPr>
              <w:spacing w:after="160" w:line="257" w:lineRule="auto"/>
              <w:jc w:val="center"/>
              <w:rPr>
                <w:rFonts w:ascii="Calibri" w:eastAsia="Calibri" w:hAnsi="Calibri" w:cs="Calibri"/>
                <w:kern w:val="2"/>
                <w:sz w:val="20"/>
                <w:szCs w:val="20"/>
                <w:lang w:eastAsia="en-US"/>
              </w:rPr>
            </w:pPr>
            <w:r>
              <w:rPr>
                <w:rFonts w:ascii="Calibri" w:eastAsia="Calibri" w:hAnsi="Calibri" w:cs="Calibri"/>
                <w:kern w:val="2"/>
                <w:sz w:val="20"/>
                <w:szCs w:val="20"/>
                <w:lang w:eastAsia="en-US"/>
              </w:rPr>
              <w:t>9.</w:t>
            </w:r>
          </w:p>
        </w:tc>
        <w:tc>
          <w:tcPr>
            <w:tcW w:w="4764" w:type="dxa"/>
            <w:tcBorders>
              <w:top w:val="single" w:sz="4" w:space="0" w:color="auto"/>
              <w:left w:val="single" w:sz="4" w:space="0" w:color="auto"/>
              <w:bottom w:val="single" w:sz="4" w:space="0" w:color="auto"/>
              <w:right w:val="single" w:sz="4" w:space="0" w:color="auto"/>
            </w:tcBorders>
            <w:vAlign w:val="center"/>
          </w:tcPr>
          <w:p w14:paraId="0881E7A4" w14:textId="77777777" w:rsidR="00023E50" w:rsidRDefault="00290BDC">
            <w:pPr>
              <w:pStyle w:val="Zawartotabeliuser"/>
              <w:rPr>
                <w:rFonts w:ascii="Calibri" w:hAnsi="Calibri"/>
                <w:color w:val="000000"/>
                <w:sz w:val="20"/>
                <w:szCs w:val="20"/>
              </w:rPr>
            </w:pPr>
            <w:r>
              <w:rPr>
                <w:rFonts w:ascii="Calibri" w:hAnsi="Calibri"/>
                <w:color w:val="000000"/>
                <w:sz w:val="20"/>
                <w:szCs w:val="20"/>
              </w:rPr>
              <w:t>Zestaw do infiltracji ran składający się z:</w:t>
            </w:r>
            <w:r>
              <w:rPr>
                <w:rFonts w:ascii="Calibri" w:hAnsi="Calibri"/>
                <w:color w:val="000000"/>
                <w:sz w:val="20"/>
                <w:szCs w:val="20"/>
              </w:rPr>
              <w:br/>
              <w:t xml:space="preserve">- cewnik do infiltracji ran 19 G x 600 mm z 60 otworami na pierwszych 150 mm zbrojony stalową spiralą przez co zapewnia wypływ leku nawet przy nacisku tkanek na cewnik. Widoczny w USG i RTG. Mikroperforacja prowadzona w linii spiralnej wokół cewnika, ściśle i równomiernie rozmieszczona, zapewnia rozkład środka znieczulającego na całej długości perforacji, w promieniu 360° wokół cewnika. - </w:t>
            </w:r>
            <w:proofErr w:type="spellStart"/>
            <w:r>
              <w:rPr>
                <w:rFonts w:ascii="Calibri" w:hAnsi="Calibri"/>
                <w:color w:val="000000"/>
                <w:sz w:val="20"/>
                <w:szCs w:val="20"/>
              </w:rPr>
              <w:t>rozrywalnego</w:t>
            </w:r>
            <w:proofErr w:type="spellEnd"/>
            <w:r>
              <w:rPr>
                <w:rFonts w:ascii="Calibri" w:hAnsi="Calibri"/>
                <w:color w:val="000000"/>
                <w:sz w:val="20"/>
                <w:szCs w:val="20"/>
              </w:rPr>
              <w:t xml:space="preserve"> systemu służącego do umiejscowienia cewnika, zintegrowanego z kaniulą wprowadzającą cewnik (kaniulą do wkłucia) 18G x 116 mm.</w:t>
            </w:r>
            <w:r>
              <w:rPr>
                <w:rFonts w:ascii="Calibri" w:hAnsi="Calibri"/>
                <w:color w:val="000000"/>
                <w:sz w:val="20"/>
                <w:szCs w:val="20"/>
              </w:rPr>
              <w:br/>
              <w:t>- zintegrowanego mocowania filtra i cewnika do ciała pacjenta. Wypustki na spodzie mocowania zapewniają stabilizację cewnika. - płaski, okrągły filtr 0,2 µm.</w:t>
            </w:r>
          </w:p>
        </w:tc>
        <w:tc>
          <w:tcPr>
            <w:tcW w:w="739" w:type="dxa"/>
            <w:tcBorders>
              <w:top w:val="single" w:sz="4" w:space="0" w:color="auto"/>
              <w:left w:val="single" w:sz="4" w:space="0" w:color="auto"/>
              <w:bottom w:val="single" w:sz="4" w:space="0" w:color="auto"/>
              <w:right w:val="single" w:sz="4" w:space="0" w:color="auto"/>
            </w:tcBorders>
            <w:vAlign w:val="center"/>
          </w:tcPr>
          <w:p w14:paraId="7AA02430" w14:textId="77777777" w:rsidR="00023E50" w:rsidRDefault="00290BDC">
            <w:pPr>
              <w:pStyle w:val="Zawartotabeliuser"/>
              <w:jc w:val="center"/>
              <w:rPr>
                <w:rFonts w:ascii="Calibri" w:hAnsi="Calibri"/>
                <w:sz w:val="20"/>
                <w:szCs w:val="20"/>
              </w:rPr>
            </w:pPr>
            <w:r>
              <w:rPr>
                <w:rFonts w:ascii="Calibri" w:hAnsi="Calibri"/>
                <w:sz w:val="20"/>
                <w:szCs w:val="20"/>
              </w:rPr>
              <w:t>szt.</w:t>
            </w:r>
          </w:p>
        </w:tc>
        <w:tc>
          <w:tcPr>
            <w:tcW w:w="959" w:type="dxa"/>
            <w:tcBorders>
              <w:top w:val="single" w:sz="4" w:space="0" w:color="auto"/>
              <w:left w:val="single" w:sz="4" w:space="0" w:color="auto"/>
              <w:bottom w:val="single" w:sz="4" w:space="0" w:color="auto"/>
              <w:right w:val="single" w:sz="4" w:space="0" w:color="auto"/>
            </w:tcBorders>
            <w:vAlign w:val="center"/>
          </w:tcPr>
          <w:p w14:paraId="6C994CAE" w14:textId="77777777" w:rsidR="00023E50" w:rsidRDefault="00290BDC">
            <w:pPr>
              <w:pStyle w:val="Zawartotabeliuser"/>
              <w:jc w:val="center"/>
              <w:rPr>
                <w:rFonts w:ascii="Calibri" w:hAnsi="Calibri"/>
                <w:sz w:val="20"/>
                <w:szCs w:val="20"/>
              </w:rPr>
            </w:pPr>
            <w:r>
              <w:rPr>
                <w:rFonts w:ascii="Calibri" w:hAnsi="Calibri"/>
                <w:sz w:val="20"/>
                <w:szCs w:val="20"/>
              </w:rPr>
              <w:t>4</w:t>
            </w:r>
          </w:p>
        </w:tc>
        <w:tc>
          <w:tcPr>
            <w:tcW w:w="1137" w:type="dxa"/>
            <w:tcBorders>
              <w:top w:val="single" w:sz="4" w:space="0" w:color="auto"/>
              <w:left w:val="single" w:sz="4" w:space="0" w:color="auto"/>
              <w:bottom w:val="single" w:sz="4" w:space="0" w:color="auto"/>
              <w:right w:val="single" w:sz="4" w:space="0" w:color="auto"/>
            </w:tcBorders>
            <w:vAlign w:val="center"/>
          </w:tcPr>
          <w:p w14:paraId="501FAA2B" w14:textId="77777777" w:rsidR="00023E50" w:rsidRDefault="00023E50">
            <w:pPr>
              <w:snapToGrid w:val="0"/>
              <w:spacing w:after="160" w:line="257" w:lineRule="auto"/>
              <w:jc w:val="center"/>
              <w:rPr>
                <w:rFonts w:ascii="Calibri" w:eastAsia="Calibri" w:hAnsi="Calibri" w:cs="Calibri"/>
                <w:kern w:val="2"/>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14:paraId="69D0104E" w14:textId="77777777" w:rsidR="00023E50" w:rsidRDefault="00023E50">
            <w:pPr>
              <w:snapToGrid w:val="0"/>
              <w:spacing w:after="160" w:line="257" w:lineRule="auto"/>
              <w:jc w:val="center"/>
              <w:rPr>
                <w:rFonts w:ascii="Calibri" w:eastAsia="Calibri" w:hAnsi="Calibri" w:cs="Calibr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6E0E749F"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14:paraId="3B9CF45E"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0F5796B0"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107" w:type="dxa"/>
            <w:tcBorders>
              <w:top w:val="single" w:sz="4" w:space="0" w:color="auto"/>
              <w:left w:val="single" w:sz="4" w:space="0" w:color="auto"/>
              <w:bottom w:val="single" w:sz="4" w:space="0" w:color="auto"/>
              <w:right w:val="single" w:sz="4" w:space="0" w:color="auto"/>
            </w:tcBorders>
            <w:vAlign w:val="center"/>
          </w:tcPr>
          <w:p w14:paraId="2E3C9DED"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785" w:type="dxa"/>
            <w:tcBorders>
              <w:top w:val="single" w:sz="4" w:space="0" w:color="auto"/>
              <w:left w:val="single" w:sz="4" w:space="0" w:color="auto"/>
              <w:bottom w:val="single" w:sz="4" w:space="0" w:color="auto"/>
              <w:right w:val="single" w:sz="4" w:space="0" w:color="auto"/>
            </w:tcBorders>
            <w:vAlign w:val="center"/>
          </w:tcPr>
          <w:p w14:paraId="66836B95"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5AC30ED7"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r>
      <w:tr w:rsidR="00023E50" w14:paraId="2CBAB570" w14:textId="77777777" w:rsidTr="002948C7">
        <w:trPr>
          <w:jc w:val="center"/>
        </w:trPr>
        <w:tc>
          <w:tcPr>
            <w:tcW w:w="9381" w:type="dxa"/>
            <w:gridSpan w:val="6"/>
            <w:tcBorders>
              <w:top w:val="single" w:sz="4" w:space="0" w:color="auto"/>
              <w:left w:val="single" w:sz="4" w:space="0" w:color="000000"/>
              <w:bottom w:val="single" w:sz="4" w:space="0" w:color="000000"/>
              <w:right w:val="single" w:sz="4" w:space="0" w:color="000000"/>
            </w:tcBorders>
            <w:vAlign w:val="center"/>
          </w:tcPr>
          <w:p w14:paraId="63752ADB" w14:textId="77777777" w:rsidR="00023E50" w:rsidRDefault="00290BDC">
            <w:pPr>
              <w:spacing w:after="160" w:line="257" w:lineRule="auto"/>
              <w:jc w:val="center"/>
              <w:rPr>
                <w:rFonts w:ascii="Calibri" w:eastAsia="Calibri" w:hAnsi="Calibri" w:cs="Calibri"/>
                <w:b/>
                <w:bCs/>
                <w:kern w:val="2"/>
                <w:sz w:val="20"/>
                <w:szCs w:val="20"/>
                <w:lang w:eastAsia="en-US"/>
              </w:rPr>
            </w:pPr>
            <w:r>
              <w:rPr>
                <w:rFonts w:ascii="Calibri" w:eastAsia="Calibri" w:hAnsi="Calibri" w:cs="Calibri"/>
                <w:b/>
                <w:bCs/>
                <w:kern w:val="2"/>
                <w:sz w:val="20"/>
                <w:szCs w:val="20"/>
                <w:lang w:eastAsia="en-US"/>
              </w:rPr>
              <w:t>Razem</w:t>
            </w:r>
          </w:p>
        </w:tc>
        <w:tc>
          <w:tcPr>
            <w:tcW w:w="1134" w:type="dxa"/>
            <w:tcBorders>
              <w:top w:val="single" w:sz="4" w:space="0" w:color="auto"/>
              <w:left w:val="single" w:sz="4" w:space="0" w:color="000000"/>
              <w:bottom w:val="single" w:sz="4" w:space="0" w:color="000000"/>
              <w:right w:val="single" w:sz="4" w:space="0" w:color="000000"/>
            </w:tcBorders>
            <w:vAlign w:val="center"/>
          </w:tcPr>
          <w:p w14:paraId="20FA1184"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993" w:type="dxa"/>
            <w:tcBorders>
              <w:top w:val="single" w:sz="4" w:space="0" w:color="auto"/>
              <w:left w:val="single" w:sz="4" w:space="0" w:color="000000"/>
              <w:bottom w:val="single" w:sz="4" w:space="0" w:color="000000"/>
              <w:right w:val="single" w:sz="4" w:space="0" w:color="000000"/>
            </w:tcBorders>
            <w:vAlign w:val="center"/>
          </w:tcPr>
          <w:p w14:paraId="347EB564"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850" w:type="dxa"/>
            <w:tcBorders>
              <w:top w:val="single" w:sz="4" w:space="0" w:color="auto"/>
              <w:left w:val="single" w:sz="4" w:space="0" w:color="000000"/>
              <w:bottom w:val="single" w:sz="4" w:space="0" w:color="000000"/>
              <w:right w:val="single" w:sz="4" w:space="0" w:color="000000"/>
            </w:tcBorders>
            <w:vAlign w:val="center"/>
          </w:tcPr>
          <w:p w14:paraId="7C019F42"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107" w:type="dxa"/>
            <w:tcBorders>
              <w:top w:val="single" w:sz="4" w:space="0" w:color="auto"/>
              <w:left w:val="single" w:sz="4" w:space="0" w:color="000000"/>
              <w:bottom w:val="single" w:sz="4" w:space="0" w:color="000000"/>
              <w:right w:val="single" w:sz="4" w:space="0" w:color="000000"/>
            </w:tcBorders>
            <w:vAlign w:val="center"/>
          </w:tcPr>
          <w:p w14:paraId="65479053"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785" w:type="dxa"/>
            <w:tcBorders>
              <w:top w:val="single" w:sz="4" w:space="0" w:color="auto"/>
              <w:left w:val="single" w:sz="4" w:space="0" w:color="000000"/>
              <w:bottom w:val="single" w:sz="4" w:space="0" w:color="000000"/>
              <w:right w:val="single" w:sz="4" w:space="0" w:color="000000"/>
            </w:tcBorders>
            <w:vAlign w:val="center"/>
          </w:tcPr>
          <w:p w14:paraId="0578A8FB"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c>
          <w:tcPr>
            <w:tcW w:w="1276" w:type="dxa"/>
            <w:tcBorders>
              <w:top w:val="single" w:sz="4" w:space="0" w:color="auto"/>
              <w:left w:val="single" w:sz="4" w:space="0" w:color="000000"/>
              <w:bottom w:val="single" w:sz="4" w:space="0" w:color="000000"/>
              <w:right w:val="single" w:sz="4" w:space="0" w:color="000000"/>
            </w:tcBorders>
            <w:vAlign w:val="center"/>
          </w:tcPr>
          <w:p w14:paraId="00F75D16" w14:textId="77777777" w:rsidR="00023E50" w:rsidRDefault="00023E50">
            <w:pPr>
              <w:snapToGrid w:val="0"/>
              <w:spacing w:after="160" w:line="257" w:lineRule="auto"/>
              <w:jc w:val="center"/>
              <w:rPr>
                <w:rFonts w:ascii="Calibri" w:eastAsia="Calibri" w:hAnsi="Calibri" w:cs="Calibri"/>
                <w:kern w:val="2"/>
                <w:sz w:val="22"/>
                <w:szCs w:val="22"/>
                <w:lang w:eastAsia="en-US"/>
              </w:rPr>
            </w:pPr>
          </w:p>
        </w:tc>
      </w:tr>
    </w:tbl>
    <w:p w14:paraId="11CF561E" w14:textId="77777777" w:rsidR="00023E50" w:rsidRDefault="00023E50">
      <w:pPr>
        <w:spacing w:after="160" w:line="259" w:lineRule="auto"/>
        <w:rPr>
          <w:rFonts w:asciiTheme="minorHAnsi" w:eastAsia="Calibri" w:hAnsiTheme="minorHAnsi" w:cstheme="minorHAnsi"/>
          <w:kern w:val="2"/>
          <w:sz w:val="22"/>
          <w:szCs w:val="22"/>
          <w:lang w:eastAsia="en-US"/>
        </w:rPr>
      </w:pPr>
    </w:p>
    <w:p w14:paraId="5A27865D" w14:textId="77777777" w:rsidR="00023E50" w:rsidRDefault="00290BDC">
      <w:pPr>
        <w:spacing w:after="160" w:line="257" w:lineRule="auto"/>
        <w:rPr>
          <w:rFonts w:ascii="Calibri" w:eastAsia="Calibri" w:hAnsi="Calibri" w:cs="Calibri"/>
          <w:b/>
          <w:bCs/>
          <w:kern w:val="2"/>
          <w:sz w:val="22"/>
          <w:szCs w:val="22"/>
          <w:lang w:eastAsia="en-US"/>
        </w:rPr>
      </w:pPr>
      <w:r>
        <w:rPr>
          <w:rFonts w:ascii="Calibri" w:eastAsia="Calibri" w:hAnsi="Calibri" w:cs="Calibri"/>
          <w:b/>
          <w:bCs/>
          <w:kern w:val="2"/>
          <w:sz w:val="22"/>
          <w:szCs w:val="22"/>
          <w:lang w:eastAsia="en-US"/>
        </w:rPr>
        <w:t>UWAGA:</w:t>
      </w:r>
    </w:p>
    <w:p w14:paraId="395A8E97" w14:textId="77777777" w:rsidR="00023E50" w:rsidRDefault="00290BDC">
      <w:pPr>
        <w:spacing w:after="160" w:line="257" w:lineRule="auto"/>
        <w:jc w:val="both"/>
        <w:rPr>
          <w:rFonts w:ascii="Calibri" w:eastAsia="Calibri" w:hAnsi="Calibri" w:cs="Calibri"/>
          <w:bCs/>
          <w:iCs/>
          <w:kern w:val="2"/>
          <w:sz w:val="18"/>
          <w:szCs w:val="18"/>
          <w:lang w:eastAsia="en-US"/>
        </w:rPr>
      </w:pPr>
      <w:r>
        <w:rPr>
          <w:rFonts w:ascii="Calibri" w:eastAsia="Calibri" w:hAnsi="Calibri" w:cs="Calibri"/>
          <w:bCs/>
          <w:iCs/>
          <w:kern w:val="2"/>
          <w:sz w:val="18"/>
          <w:szCs w:val="18"/>
          <w:lang w:eastAsia="en-US"/>
        </w:rPr>
        <w:t>* Klasa oferowanego wyrobu zgodnie z regułami klasyfikacji wyrobów zawartymi w rozporządzeniu Parlamentu Europejskiego i Rady (UE) 2017-745 i/lub 2017/746 – jeśli dotyczy</w:t>
      </w:r>
    </w:p>
    <w:p w14:paraId="621D0F1F" w14:textId="77777777" w:rsidR="00023E50" w:rsidRDefault="00290BDC">
      <w:pPr>
        <w:spacing w:after="160" w:line="257" w:lineRule="auto"/>
        <w:jc w:val="both"/>
        <w:rPr>
          <w:rFonts w:ascii="Calibri" w:eastAsia="Calibri" w:hAnsi="Calibri" w:cs="Calibri"/>
          <w:b/>
          <w:iCs/>
          <w:kern w:val="2"/>
          <w:sz w:val="20"/>
          <w:szCs w:val="20"/>
          <w:lang w:eastAsia="en-US"/>
        </w:rPr>
      </w:pPr>
      <w:r>
        <w:rPr>
          <w:rFonts w:ascii="Calibri" w:eastAsia="Calibri" w:hAnsi="Calibri" w:cs="Calibri"/>
          <w:b/>
          <w:iCs/>
          <w:kern w:val="2"/>
          <w:sz w:val="20"/>
          <w:szCs w:val="20"/>
          <w:lang w:eastAsia="en-US"/>
        </w:rPr>
        <w:t>Obowiązek wpisywania wszystkich kodów (nie dopuszcza się wpisywania zakresu kodów.</w:t>
      </w:r>
    </w:p>
    <w:p w14:paraId="0FD9F10E" w14:textId="77777777" w:rsidR="00023E50" w:rsidRDefault="00290BDC">
      <w:pPr>
        <w:spacing w:after="160" w:line="257" w:lineRule="auto"/>
        <w:jc w:val="both"/>
      </w:pPr>
      <w:r>
        <w:rPr>
          <w:rFonts w:ascii="Calibri" w:eastAsia="Calibri" w:hAnsi="Calibri" w:cs="Calibri"/>
          <w:bCs/>
          <w:iCs/>
          <w:kern w:val="2"/>
          <w:sz w:val="20"/>
          <w:szCs w:val="20"/>
          <w:lang w:eastAsia="en-US"/>
        </w:rPr>
        <w:t xml:space="preserve">Wymagamy, aby sprzęt sterylny/ biologicznie czysty (jeśli dotyczy) - opakowanie jednostkowe z listkami ułatwiającymi aseptyczne otwieranie dostarczany był zgodnie z wymogami - tzn. w opakowaniu transportowym typu karton znajduje się oryginalne opakowanie zbiorcze producenta. W przeciwnym wypadku towar nie zostanie przyjęty do magazynu. Nie dopuszcza się dostawy towaru bez w/w opakowań tzw. luzem i innym rodzajem opakowania transportowego. Na fakturze lub dokumencie WZ muszą być dane: nazwa, nr katalogowy, nr serii i data ważności. Bez w/w danych towar nie zostanie przyjęty. </w:t>
      </w:r>
      <w:r>
        <w:rPr>
          <w:rFonts w:ascii="Calibri" w:eastAsia="Calibri" w:hAnsi="Calibri" w:cs="Calibri"/>
          <w:b/>
          <w:iCs/>
          <w:kern w:val="2"/>
          <w:sz w:val="20"/>
          <w:szCs w:val="20"/>
          <w:lang w:eastAsia="en-US"/>
        </w:rPr>
        <w:t>Odbiorca wymaga, aby dostawca dostarczał/transportował przedmiot umowy do odbiorcy zgodnie z zaleceniami producenta</w:t>
      </w:r>
      <w:r>
        <w:rPr>
          <w:rFonts w:ascii="Calibri" w:eastAsia="Calibri" w:hAnsi="Calibri" w:cs="Calibri"/>
          <w:bCs/>
          <w:iCs/>
          <w:kern w:val="2"/>
          <w:sz w:val="20"/>
          <w:szCs w:val="20"/>
          <w:lang w:eastAsia="en-US"/>
        </w:rPr>
        <w:t xml:space="preserve">. </w:t>
      </w:r>
    </w:p>
    <w:p w14:paraId="370162EE" w14:textId="77777777" w:rsidR="00023E50" w:rsidRDefault="00023E50">
      <w:pPr>
        <w:spacing w:after="160" w:line="257" w:lineRule="auto"/>
        <w:ind w:left="7080"/>
        <w:jc w:val="right"/>
        <w:rPr>
          <w:rFonts w:ascii="Calibri" w:eastAsia="Calibri" w:hAnsi="Calibri" w:cs="Calibri"/>
          <w:b/>
          <w:bCs/>
          <w:iCs/>
          <w:kern w:val="2"/>
          <w:sz w:val="22"/>
          <w:szCs w:val="22"/>
          <w:lang w:eastAsia="en-US"/>
        </w:rPr>
      </w:pPr>
    </w:p>
    <w:p w14:paraId="4B3D0AD1" w14:textId="77777777" w:rsidR="00023E50" w:rsidRDefault="00023E50">
      <w:pPr>
        <w:spacing w:after="160" w:line="257" w:lineRule="auto"/>
        <w:ind w:left="7080"/>
        <w:jc w:val="right"/>
        <w:rPr>
          <w:rFonts w:asciiTheme="minorHAnsi" w:eastAsia="Calibri" w:hAnsiTheme="minorHAnsi" w:cstheme="minorHAnsi"/>
          <w:bCs/>
          <w:iCs/>
          <w:kern w:val="2"/>
          <w:sz w:val="18"/>
          <w:szCs w:val="18"/>
          <w:lang w:eastAsia="en-US"/>
        </w:rPr>
        <w:sectPr w:rsidR="00023E50">
          <w:footerReference w:type="even" r:id="rId21"/>
          <w:footerReference w:type="default" r:id="rId22"/>
          <w:footerReference w:type="first" r:id="rId23"/>
          <w:pgSz w:w="16838" w:h="11906" w:orient="landscape"/>
          <w:pgMar w:top="1418" w:right="851" w:bottom="1418" w:left="709" w:header="0" w:footer="709" w:gutter="0"/>
          <w:cols w:space="708"/>
          <w:formProt w:val="0"/>
          <w:docGrid w:linePitch="360"/>
        </w:sectPr>
      </w:pPr>
    </w:p>
    <w:p w14:paraId="251FA4C3" w14:textId="2F4422BB" w:rsidR="00023E50" w:rsidRDefault="00290BDC">
      <w:pPr>
        <w:spacing w:after="160" w:line="259" w:lineRule="auto"/>
        <w:jc w:val="right"/>
        <w:rPr>
          <w:rFonts w:asciiTheme="minorHAnsi" w:eastAsia="Calibri" w:hAnsiTheme="minorHAnsi" w:cstheme="minorHAnsi"/>
          <w:b/>
          <w:bCs/>
          <w:kern w:val="2"/>
          <w:sz w:val="22"/>
          <w:szCs w:val="22"/>
          <w:lang w:eastAsia="en-US"/>
        </w:rPr>
      </w:pPr>
      <w:r>
        <w:rPr>
          <w:rFonts w:asciiTheme="minorHAnsi" w:eastAsia="Calibri" w:hAnsiTheme="minorHAnsi" w:cstheme="minorHAnsi"/>
          <w:b/>
          <w:bCs/>
          <w:kern w:val="2"/>
          <w:sz w:val="22"/>
          <w:szCs w:val="22"/>
          <w:lang w:eastAsia="en-US"/>
        </w:rPr>
        <w:lastRenderedPageBreak/>
        <w:t>Z</w:t>
      </w:r>
      <w:r w:rsidR="002948C7">
        <w:rPr>
          <w:rFonts w:asciiTheme="minorHAnsi" w:eastAsia="Calibri" w:hAnsiTheme="minorHAnsi" w:cstheme="minorHAnsi"/>
          <w:b/>
          <w:bCs/>
          <w:kern w:val="2"/>
          <w:sz w:val="22"/>
          <w:szCs w:val="22"/>
          <w:lang w:eastAsia="en-US"/>
        </w:rPr>
        <w:t>a</w:t>
      </w:r>
      <w:r>
        <w:rPr>
          <w:rFonts w:asciiTheme="minorHAnsi" w:eastAsia="Calibri" w:hAnsiTheme="minorHAnsi" w:cstheme="minorHAnsi"/>
          <w:b/>
          <w:bCs/>
          <w:kern w:val="2"/>
          <w:sz w:val="22"/>
          <w:szCs w:val="22"/>
          <w:lang w:eastAsia="en-US"/>
        </w:rPr>
        <w:t xml:space="preserve">łącznik nr 2 do SWZ - </w:t>
      </w:r>
      <w:r>
        <w:rPr>
          <w:rFonts w:asciiTheme="minorHAnsi" w:hAnsiTheme="minorHAnsi" w:cstheme="minorHAnsi"/>
          <w:b/>
          <w:bCs/>
          <w:iCs/>
          <w:sz w:val="21"/>
          <w:szCs w:val="21"/>
        </w:rPr>
        <w:t>Projektowane postanowienia umowy</w:t>
      </w:r>
    </w:p>
    <w:p w14:paraId="4A008676" w14:textId="77777777" w:rsidR="00023E50" w:rsidRDefault="00023E50">
      <w:pPr>
        <w:rPr>
          <w:rFonts w:asciiTheme="minorHAnsi" w:hAnsiTheme="minorHAnsi" w:cstheme="minorHAnsi"/>
          <w:sz w:val="21"/>
          <w:szCs w:val="21"/>
          <w:lang w:val="x-none"/>
        </w:rPr>
      </w:pPr>
    </w:p>
    <w:p w14:paraId="11332A7F" w14:textId="77777777" w:rsidR="00023E50" w:rsidRDefault="00290BDC">
      <w:pPr>
        <w:pStyle w:val="Nagwek7"/>
        <w:spacing w:before="0"/>
        <w:jc w:val="center"/>
        <w:rPr>
          <w:rFonts w:asciiTheme="minorHAnsi" w:hAnsiTheme="minorHAnsi" w:cstheme="minorHAnsi"/>
          <w:b/>
          <w:i/>
          <w:iCs/>
          <w:color w:val="auto"/>
          <w:sz w:val="21"/>
          <w:szCs w:val="21"/>
        </w:rPr>
      </w:pPr>
      <w:r>
        <w:rPr>
          <w:rFonts w:asciiTheme="minorHAnsi" w:hAnsiTheme="minorHAnsi" w:cstheme="minorHAnsi"/>
          <w:b/>
          <w:i/>
          <w:iCs/>
          <w:color w:val="auto"/>
          <w:sz w:val="21"/>
          <w:szCs w:val="21"/>
        </w:rPr>
        <w:t>UMOWA DOSTAWY</w:t>
      </w:r>
    </w:p>
    <w:p w14:paraId="72F20481" w14:textId="77777777" w:rsidR="00023E50" w:rsidRDefault="00290BDC">
      <w:pPr>
        <w:pStyle w:val="Nagwek3"/>
        <w:ind w:left="720" w:hanging="720"/>
        <w:jc w:val="center"/>
        <w:rPr>
          <w:rFonts w:asciiTheme="minorHAnsi" w:hAnsiTheme="minorHAnsi" w:cstheme="minorHAnsi"/>
          <w:b/>
          <w:bCs/>
          <w:color w:val="auto"/>
          <w:sz w:val="21"/>
          <w:szCs w:val="21"/>
        </w:rPr>
      </w:pPr>
      <w:r w:rsidRPr="00290BDC">
        <w:rPr>
          <w:rFonts w:asciiTheme="minorHAnsi" w:hAnsiTheme="minorHAnsi" w:cstheme="minorHAnsi"/>
          <w:b/>
          <w:bCs/>
          <w:color w:val="auto"/>
          <w:sz w:val="21"/>
          <w:szCs w:val="21"/>
        </w:rPr>
        <w:t>Nr: SSM.DZP.200.193.2025</w:t>
      </w:r>
    </w:p>
    <w:p w14:paraId="3477EA27" w14:textId="77777777" w:rsidR="00290BDC" w:rsidRDefault="00290BDC" w:rsidP="00290BDC">
      <w:pPr>
        <w:rPr>
          <w:rFonts w:ascii="Calibri" w:hAnsi="Calibri" w:cs="Calibri"/>
          <w:sz w:val="21"/>
          <w:szCs w:val="21"/>
        </w:rPr>
      </w:pPr>
    </w:p>
    <w:p w14:paraId="63B8ED34" w14:textId="109EBAFB" w:rsidR="00290BDC" w:rsidRDefault="00290BDC" w:rsidP="00290BDC">
      <w:pPr>
        <w:rPr>
          <w:rFonts w:ascii="Calibri" w:hAnsi="Calibri" w:cs="Calibri"/>
          <w:b/>
          <w:i/>
          <w:color w:val="000000"/>
          <w:sz w:val="21"/>
          <w:szCs w:val="21"/>
        </w:rPr>
      </w:pPr>
      <w:r>
        <w:rPr>
          <w:rFonts w:ascii="Calibri" w:hAnsi="Calibri" w:cs="Calibri"/>
          <w:sz w:val="21"/>
          <w:szCs w:val="21"/>
        </w:rPr>
        <w:t xml:space="preserve">zawarta w dniu </w:t>
      </w:r>
      <w:r>
        <w:rPr>
          <w:rFonts w:ascii="Calibri" w:hAnsi="Calibri" w:cs="Calibri"/>
          <w:b/>
          <w:sz w:val="21"/>
          <w:szCs w:val="21"/>
        </w:rPr>
        <w:t>… 2025</w:t>
      </w:r>
      <w:r>
        <w:rPr>
          <w:rFonts w:ascii="Calibri" w:hAnsi="Calibri" w:cs="Calibri"/>
          <w:bCs/>
          <w:sz w:val="21"/>
          <w:szCs w:val="21"/>
        </w:rPr>
        <w:t xml:space="preserve"> roku</w:t>
      </w:r>
      <w:r>
        <w:rPr>
          <w:rFonts w:ascii="Calibri" w:hAnsi="Calibri" w:cs="Calibri"/>
          <w:sz w:val="21"/>
          <w:szCs w:val="21"/>
        </w:rPr>
        <w:t xml:space="preserve"> pomiędzy:</w:t>
      </w:r>
    </w:p>
    <w:p w14:paraId="29567328" w14:textId="775EB221" w:rsidR="00290BDC" w:rsidRDefault="00290BDC" w:rsidP="00290BDC">
      <w:pPr>
        <w:pStyle w:val="Nagwek2"/>
        <w:jc w:val="both"/>
        <w:rPr>
          <w:rFonts w:ascii="Calibri" w:hAnsi="Calibri" w:cs="Calibri"/>
          <w:iCs/>
          <w:sz w:val="21"/>
          <w:szCs w:val="21"/>
        </w:rPr>
      </w:pPr>
      <w:r>
        <w:rPr>
          <w:rFonts w:ascii="Calibri" w:hAnsi="Calibri" w:cs="Calibri"/>
          <w:b/>
          <w:iCs/>
          <w:color w:val="000000"/>
          <w:sz w:val="21"/>
          <w:szCs w:val="21"/>
        </w:rPr>
        <w:t>Specjalistycznym Szpitalem Miejskim im. Mikołaja Kopernika w Toruniu</w:t>
      </w:r>
      <w:r>
        <w:rPr>
          <w:rFonts w:ascii="Calibri" w:hAnsi="Calibri" w:cs="Calibri"/>
          <w:bCs/>
          <w:iCs/>
          <w:color w:val="000000"/>
          <w:sz w:val="21"/>
          <w:szCs w:val="21"/>
        </w:rPr>
        <w:t>, ul. Batorego 17/19 wpisanym do Krajowego Rejestru Sądowego w Sądzie Rejonowym w Toruniu, VII Wydział Gospodarczy Krajowego Rejestru Sądowego pod nr KRS 2564, NIP 879-20-76-803, REGON 870252274</w:t>
      </w:r>
    </w:p>
    <w:p w14:paraId="748C9853" w14:textId="77777777" w:rsidR="00290BDC" w:rsidRDefault="00290BDC" w:rsidP="00290BDC">
      <w:pPr>
        <w:rPr>
          <w:rFonts w:ascii="Calibri" w:hAnsi="Calibri" w:cs="Calibri"/>
          <w:iCs/>
          <w:sz w:val="21"/>
          <w:szCs w:val="21"/>
        </w:rPr>
      </w:pPr>
      <w:r>
        <w:rPr>
          <w:rFonts w:ascii="Calibri" w:hAnsi="Calibri" w:cs="Calibri"/>
          <w:iCs/>
          <w:sz w:val="21"/>
          <w:szCs w:val="21"/>
        </w:rPr>
        <w:t>reprezentowanym przez:</w:t>
      </w:r>
    </w:p>
    <w:p w14:paraId="50BC9D57" w14:textId="77777777" w:rsidR="00290BDC" w:rsidRDefault="00290BDC" w:rsidP="00290BDC">
      <w:pPr>
        <w:rPr>
          <w:rFonts w:ascii="Calibri" w:hAnsi="Calibri" w:cs="Calibri"/>
          <w:iCs/>
          <w:sz w:val="21"/>
          <w:szCs w:val="21"/>
        </w:rPr>
      </w:pPr>
      <w:r>
        <w:rPr>
          <w:rFonts w:ascii="Calibri" w:hAnsi="Calibri" w:cs="Calibri"/>
          <w:iCs/>
          <w:sz w:val="21"/>
          <w:szCs w:val="21"/>
        </w:rPr>
        <w:t>……………………………………..</w:t>
      </w:r>
    </w:p>
    <w:p w14:paraId="6EECEFBD" w14:textId="77777777" w:rsidR="00290BDC" w:rsidRDefault="00290BDC" w:rsidP="00290BDC">
      <w:pPr>
        <w:rPr>
          <w:rFonts w:ascii="Calibri" w:hAnsi="Calibri" w:cs="Calibri"/>
          <w:iCs/>
          <w:sz w:val="21"/>
          <w:szCs w:val="21"/>
        </w:rPr>
      </w:pPr>
      <w:r>
        <w:rPr>
          <w:rFonts w:ascii="Calibri" w:hAnsi="Calibri" w:cs="Calibri"/>
          <w:iCs/>
          <w:sz w:val="21"/>
          <w:szCs w:val="21"/>
        </w:rPr>
        <w:t>zwanym dalej „Odbiorcą”, a</w:t>
      </w:r>
    </w:p>
    <w:p w14:paraId="12B61D66" w14:textId="77777777" w:rsidR="00290BDC" w:rsidRDefault="00290BDC" w:rsidP="00290BDC">
      <w:pPr>
        <w:rPr>
          <w:rFonts w:ascii="Calibri" w:hAnsi="Calibri" w:cs="Calibri"/>
          <w:iCs/>
          <w:sz w:val="21"/>
          <w:szCs w:val="21"/>
        </w:rPr>
      </w:pPr>
    </w:p>
    <w:p w14:paraId="6F928FB8" w14:textId="77777777" w:rsidR="00290BDC" w:rsidRDefault="00290BDC" w:rsidP="00290BDC">
      <w:pPr>
        <w:jc w:val="both"/>
        <w:rPr>
          <w:rFonts w:ascii="Calibri" w:hAnsi="Calibri" w:cs="Calibri"/>
          <w:iCs/>
          <w:sz w:val="21"/>
          <w:szCs w:val="21"/>
        </w:rPr>
      </w:pPr>
      <w:r>
        <w:rPr>
          <w:rFonts w:ascii="Calibri" w:hAnsi="Calibri" w:cs="Calibri"/>
          <w:b/>
          <w:bCs/>
          <w:iCs/>
          <w:sz w:val="21"/>
          <w:szCs w:val="21"/>
        </w:rPr>
        <w:t>…………………………………</w:t>
      </w:r>
      <w:r>
        <w:rPr>
          <w:rFonts w:ascii="Calibri" w:hAnsi="Calibri" w:cs="Calibri"/>
          <w:iCs/>
          <w:sz w:val="21"/>
          <w:szCs w:val="21"/>
        </w:rPr>
        <w:t>, z siedzibą w ………………..., ul. ……………………, wpisaną do Rejestru Przedsiębiorców Krajowego Rejestru Sądowego przez Sąd Rejonowy w …, … Wydział Gospodarczy Krajowego Rejestru Sądowego pod nr KRS …………………, NIP …………………………..., REGON …………………………</w:t>
      </w:r>
    </w:p>
    <w:p w14:paraId="64A0727D" w14:textId="77777777" w:rsidR="00290BDC" w:rsidRDefault="00290BDC" w:rsidP="00290BDC">
      <w:pPr>
        <w:rPr>
          <w:rFonts w:ascii="Calibri" w:hAnsi="Calibri" w:cs="Calibri"/>
          <w:iCs/>
          <w:color w:val="000000"/>
          <w:sz w:val="21"/>
          <w:szCs w:val="21"/>
        </w:rPr>
      </w:pPr>
      <w:r>
        <w:rPr>
          <w:rFonts w:ascii="Calibri" w:hAnsi="Calibri" w:cs="Calibri"/>
          <w:iCs/>
          <w:sz w:val="21"/>
          <w:szCs w:val="21"/>
        </w:rPr>
        <w:t>reprezentowaną przez:</w:t>
      </w:r>
    </w:p>
    <w:p w14:paraId="7A550DEF" w14:textId="77777777" w:rsidR="00290BDC" w:rsidRDefault="00290BDC" w:rsidP="00290BDC">
      <w:pPr>
        <w:pStyle w:val="Nagwek2"/>
        <w:tabs>
          <w:tab w:val="left" w:pos="576"/>
        </w:tabs>
        <w:rPr>
          <w:rFonts w:ascii="Calibri" w:hAnsi="Calibri" w:cs="Calibri"/>
          <w:iCs/>
          <w:color w:val="000000"/>
          <w:sz w:val="21"/>
          <w:szCs w:val="21"/>
        </w:rPr>
      </w:pPr>
      <w:r>
        <w:rPr>
          <w:rFonts w:ascii="Calibri" w:hAnsi="Calibri" w:cs="Calibri"/>
          <w:iCs/>
          <w:color w:val="000000"/>
          <w:sz w:val="21"/>
          <w:szCs w:val="21"/>
        </w:rPr>
        <w:t>..................................................................................</w:t>
      </w:r>
    </w:p>
    <w:p w14:paraId="2C047293" w14:textId="77777777" w:rsidR="00290BDC" w:rsidRDefault="00290BDC" w:rsidP="00290BDC">
      <w:pPr>
        <w:pStyle w:val="Stopka"/>
        <w:rPr>
          <w:rFonts w:ascii="Calibri" w:hAnsi="Calibri" w:cs="Calibri"/>
          <w:iCs/>
          <w:color w:val="000000"/>
          <w:sz w:val="21"/>
          <w:szCs w:val="21"/>
        </w:rPr>
      </w:pPr>
    </w:p>
    <w:p w14:paraId="41AC48D8" w14:textId="77777777" w:rsidR="00290BDC" w:rsidRDefault="00290BDC" w:rsidP="00290BDC">
      <w:pPr>
        <w:rPr>
          <w:rFonts w:ascii="Calibri" w:hAnsi="Calibri" w:cs="Calibri"/>
          <w:iCs/>
          <w:sz w:val="21"/>
          <w:szCs w:val="21"/>
        </w:rPr>
      </w:pPr>
      <w:r>
        <w:rPr>
          <w:rFonts w:ascii="Calibri" w:hAnsi="Calibri" w:cs="Calibri"/>
          <w:iCs/>
          <w:sz w:val="21"/>
          <w:szCs w:val="21"/>
        </w:rPr>
        <w:t>zwaną dalej „Dostawcą”.</w:t>
      </w:r>
    </w:p>
    <w:p w14:paraId="09735F56" w14:textId="77777777" w:rsidR="00290BDC" w:rsidRDefault="00290BDC" w:rsidP="00290BDC">
      <w:pPr>
        <w:rPr>
          <w:rFonts w:ascii="Calibri" w:hAnsi="Calibri" w:cs="Calibri"/>
          <w:iCs/>
          <w:sz w:val="21"/>
          <w:szCs w:val="21"/>
        </w:rPr>
      </w:pPr>
    </w:p>
    <w:p w14:paraId="2A1D2A0E" w14:textId="77777777" w:rsidR="00290BDC" w:rsidRDefault="00290BDC" w:rsidP="00290BDC">
      <w:pPr>
        <w:jc w:val="center"/>
        <w:rPr>
          <w:rFonts w:ascii="Calibri" w:hAnsi="Calibri" w:cs="Calibri"/>
          <w:sz w:val="21"/>
          <w:szCs w:val="21"/>
        </w:rPr>
      </w:pPr>
      <w:r>
        <w:rPr>
          <w:rFonts w:ascii="Calibri" w:hAnsi="Calibri" w:cs="Calibri"/>
          <w:sz w:val="21"/>
          <w:szCs w:val="21"/>
        </w:rPr>
        <w:t>§ 1</w:t>
      </w:r>
    </w:p>
    <w:p w14:paraId="3BE31D53" w14:textId="77777777" w:rsidR="00290BDC" w:rsidRDefault="00290BDC" w:rsidP="00290BDC">
      <w:pPr>
        <w:jc w:val="center"/>
        <w:rPr>
          <w:rFonts w:ascii="Calibri" w:hAnsi="Calibri" w:cs="Calibri"/>
          <w:sz w:val="21"/>
          <w:szCs w:val="21"/>
        </w:rPr>
      </w:pPr>
    </w:p>
    <w:p w14:paraId="12E8C283" w14:textId="77777777" w:rsidR="00290BDC" w:rsidRDefault="00290BDC" w:rsidP="00290BDC">
      <w:pPr>
        <w:numPr>
          <w:ilvl w:val="0"/>
          <w:numId w:val="65"/>
        </w:numPr>
        <w:ind w:left="0" w:firstLine="66"/>
        <w:jc w:val="both"/>
        <w:rPr>
          <w:rFonts w:ascii="Calibri" w:hAnsi="Calibri" w:cs="Calibri"/>
          <w:color w:val="00000A"/>
          <w:sz w:val="21"/>
          <w:szCs w:val="21"/>
        </w:rPr>
      </w:pPr>
      <w:r>
        <w:rPr>
          <w:rFonts w:ascii="Calibri" w:hAnsi="Calibri" w:cs="Calibri"/>
          <w:color w:val="00000A"/>
          <w:sz w:val="21"/>
          <w:szCs w:val="21"/>
        </w:rPr>
        <w:t xml:space="preserve">Umowę zawarto w wyniku wyboru oferty Dostawcy przez Odbiorcę w postępowaniu o udzielenie zamówienia publicznego w trybie podstawowym dotyczącego dostawy </w:t>
      </w:r>
      <w:r w:rsidRPr="00290BDC">
        <w:rPr>
          <w:rFonts w:ascii="Calibri" w:hAnsi="Calibri" w:cs="Calibri"/>
          <w:b/>
          <w:bCs/>
          <w:color w:val="00000A"/>
          <w:sz w:val="21"/>
          <w:szCs w:val="21"/>
        </w:rPr>
        <w:t>zestawów do blokad</w:t>
      </w:r>
      <w:r>
        <w:rPr>
          <w:rFonts w:ascii="Calibri" w:hAnsi="Calibri" w:cs="Calibri"/>
          <w:color w:val="00000A"/>
          <w:sz w:val="21"/>
          <w:szCs w:val="21"/>
        </w:rPr>
        <w:t xml:space="preserve"> dla Specjalistycznego Szpitala Miejskiego w Toruniu.</w:t>
      </w:r>
    </w:p>
    <w:p w14:paraId="067AC867" w14:textId="77777777" w:rsidR="00290BDC" w:rsidRDefault="00290BDC" w:rsidP="00290BDC">
      <w:pPr>
        <w:numPr>
          <w:ilvl w:val="0"/>
          <w:numId w:val="65"/>
        </w:numPr>
        <w:ind w:left="0" w:firstLine="66"/>
        <w:jc w:val="both"/>
        <w:rPr>
          <w:rFonts w:ascii="Calibri" w:hAnsi="Calibri" w:cs="Calibri"/>
          <w:color w:val="00000A"/>
          <w:sz w:val="21"/>
          <w:szCs w:val="21"/>
        </w:rPr>
      </w:pPr>
      <w:r>
        <w:rPr>
          <w:rFonts w:ascii="Calibri" w:hAnsi="Calibri" w:cs="Calibri"/>
          <w:color w:val="00000A"/>
          <w:sz w:val="21"/>
          <w:szCs w:val="21"/>
        </w:rPr>
        <w:t xml:space="preserve">Niniejszą umowę zawiera się na okres </w:t>
      </w:r>
      <w:r>
        <w:rPr>
          <w:rFonts w:ascii="Calibri" w:hAnsi="Calibri" w:cs="Calibri"/>
          <w:b/>
          <w:bCs/>
          <w:color w:val="00000A"/>
          <w:sz w:val="21"/>
          <w:szCs w:val="21"/>
        </w:rPr>
        <w:t>24 miesięcy</w:t>
      </w:r>
      <w:r>
        <w:rPr>
          <w:rFonts w:ascii="Calibri" w:hAnsi="Calibri" w:cs="Calibri"/>
          <w:color w:val="00000A"/>
          <w:sz w:val="21"/>
          <w:szCs w:val="21"/>
        </w:rPr>
        <w:t xml:space="preserve"> od daty zawarcia niniejszej umowy.</w:t>
      </w:r>
    </w:p>
    <w:p w14:paraId="2F66BC5C" w14:textId="77777777" w:rsidR="00290BDC" w:rsidRDefault="00290BDC" w:rsidP="00290BDC">
      <w:pPr>
        <w:numPr>
          <w:ilvl w:val="0"/>
          <w:numId w:val="65"/>
        </w:numPr>
        <w:ind w:left="0" w:firstLine="66"/>
        <w:jc w:val="both"/>
        <w:rPr>
          <w:rFonts w:ascii="Calibri" w:hAnsi="Calibri" w:cs="Calibri"/>
          <w:color w:val="00000A"/>
          <w:sz w:val="21"/>
          <w:szCs w:val="21"/>
        </w:rPr>
      </w:pPr>
      <w:r>
        <w:rPr>
          <w:rFonts w:ascii="Calibri" w:hAnsi="Calibri" w:cs="Calibri"/>
          <w:color w:val="00000A"/>
          <w:sz w:val="21"/>
          <w:szCs w:val="21"/>
        </w:rPr>
        <w:t>Odbiorca wyraża zgodę na powierzenie wykonania części przedmiotu zamówienia następującym podwykonawcom (należy wskazać nazwy, dane kontaktowe oraz przedstawicieli, podwykonawców, jeżeli są już znani, oraz określić część zamówienia jaka została powierzona do wykonania danemu podwykonawcy): ……………………………………………………… - wykonanie części dotyczącej: …………………………… …………………………………….</w:t>
      </w:r>
    </w:p>
    <w:p w14:paraId="1354DDF5" w14:textId="77777777" w:rsidR="00290BDC" w:rsidRDefault="00290BDC" w:rsidP="00290BDC">
      <w:pPr>
        <w:numPr>
          <w:ilvl w:val="0"/>
          <w:numId w:val="65"/>
        </w:numPr>
        <w:ind w:left="0" w:firstLine="66"/>
        <w:jc w:val="both"/>
        <w:rPr>
          <w:rFonts w:ascii="Calibri" w:hAnsi="Calibri" w:cs="Calibri"/>
          <w:color w:val="00000A"/>
          <w:sz w:val="21"/>
          <w:szCs w:val="21"/>
        </w:rPr>
      </w:pPr>
      <w:r>
        <w:rPr>
          <w:rFonts w:ascii="Calibri" w:hAnsi="Calibri" w:cs="Calibri"/>
          <w:color w:val="00000A"/>
          <w:sz w:val="21"/>
          <w:szCs w:val="21"/>
        </w:rPr>
        <w:t>Dostawca zawiadamia Odbiorcę o wszelkich zmianach w odniesieniu do informacji, o których mowa w ust. 3, w trakcie trwania niniejszej umowy, a także przekazuje wymagane informacje na temat nowych podwykonawców, którym w późniejszym okresie zamierza powierzyć realizację dostawy.</w:t>
      </w:r>
    </w:p>
    <w:p w14:paraId="39D3ACE3" w14:textId="77777777" w:rsidR="00290BDC" w:rsidRDefault="00290BDC" w:rsidP="00290BDC">
      <w:pPr>
        <w:numPr>
          <w:ilvl w:val="0"/>
          <w:numId w:val="65"/>
        </w:numPr>
        <w:ind w:left="0" w:firstLine="66"/>
        <w:jc w:val="both"/>
        <w:rPr>
          <w:rFonts w:ascii="Calibri" w:hAnsi="Calibri" w:cs="Calibri"/>
          <w:color w:val="00000A"/>
          <w:sz w:val="21"/>
          <w:szCs w:val="21"/>
        </w:rPr>
      </w:pPr>
      <w:r>
        <w:rPr>
          <w:rFonts w:ascii="Calibri" w:hAnsi="Calibri" w:cs="Calibri"/>
          <w:color w:val="00000A"/>
          <w:sz w:val="21"/>
          <w:szCs w:val="21"/>
        </w:rPr>
        <w:t>Jeżeli zmiana albo rezygnacja z podwykonawcy dotyczy podmiotu, na którego zasoby Dostawca powoływał się, na zasadach określonych w art. 118 ust. 1 ustawy prawo zamówień publicznych, w celu wykazania spełniania warunków udziału w postępowaniu, Dostawca jest zobowiązany wykazać Odbiorcy, że proponowany inny podwykonawca lub Dostawca samodzielnie spełnia je w stopniu nie mniejszym niż podwykonawca, na którego zasoby Dostawca powoływał się w trakcie postępowania o udzielenie zamówienia, pod rygorem zastosowania kary umownej, o której mowa w § 9 ust. 1 pkt 3 niniejszej Umowy. Przepis art. 122 ustawy prawo zamówień publicznych stosuje się odpowiednio.</w:t>
      </w:r>
    </w:p>
    <w:p w14:paraId="089C52BD" w14:textId="77777777" w:rsidR="00290BDC" w:rsidRDefault="00290BDC" w:rsidP="00290BDC">
      <w:pPr>
        <w:numPr>
          <w:ilvl w:val="0"/>
          <w:numId w:val="65"/>
        </w:numPr>
        <w:ind w:left="0" w:firstLine="66"/>
        <w:jc w:val="both"/>
        <w:rPr>
          <w:rFonts w:ascii="Calibri" w:hAnsi="Calibri" w:cs="Calibri"/>
          <w:color w:val="00000A"/>
          <w:sz w:val="21"/>
          <w:szCs w:val="21"/>
        </w:rPr>
      </w:pPr>
      <w:r>
        <w:rPr>
          <w:rFonts w:ascii="Calibri" w:hAnsi="Calibri" w:cs="Calibri"/>
          <w:color w:val="00000A"/>
          <w:sz w:val="21"/>
          <w:szCs w:val="21"/>
        </w:rPr>
        <w:t xml:space="preserve">Powierzenie wykonania części zamówienia podwykonawcom nie zwalnia Dostawcy </w:t>
      </w:r>
      <w:r>
        <w:rPr>
          <w:rFonts w:ascii="Calibri" w:hAnsi="Calibri" w:cs="Calibri"/>
          <w:color w:val="00000A"/>
          <w:sz w:val="21"/>
          <w:szCs w:val="21"/>
        </w:rPr>
        <w:br/>
        <w:t>z odpowiedzialności za należyte wykonanie tego zamówienia.</w:t>
      </w:r>
    </w:p>
    <w:p w14:paraId="701EE111" w14:textId="77777777" w:rsidR="00290BDC" w:rsidRDefault="00290BDC" w:rsidP="00290BDC">
      <w:pPr>
        <w:numPr>
          <w:ilvl w:val="0"/>
          <w:numId w:val="65"/>
        </w:numPr>
        <w:ind w:left="0" w:firstLine="66"/>
        <w:jc w:val="both"/>
        <w:rPr>
          <w:rFonts w:ascii="Calibri" w:hAnsi="Calibri" w:cs="Calibri"/>
          <w:sz w:val="21"/>
          <w:szCs w:val="21"/>
        </w:rPr>
      </w:pPr>
      <w:r>
        <w:rPr>
          <w:rFonts w:ascii="Calibri" w:hAnsi="Calibri" w:cs="Calibri"/>
          <w:color w:val="00000A"/>
          <w:sz w:val="21"/>
          <w:szCs w:val="21"/>
        </w:rPr>
        <w:t>Umowa o podwykonawstwo nie może zawierać postanowień kształtujących prawa i obowiązki podwykonawcy, w zakresie kar umownych oraz postanowień dotyczących warunków wypłaty wynagrodzenia, w sposób dla niego mniej korzystny niż prawa i obowiązki Dostawcy, ukształtowane postanowieniami niniejszej umowy.</w:t>
      </w:r>
    </w:p>
    <w:p w14:paraId="6BAD4328" w14:textId="77777777" w:rsidR="00290BDC" w:rsidRDefault="00290BDC" w:rsidP="00290BDC">
      <w:pPr>
        <w:jc w:val="center"/>
        <w:rPr>
          <w:rFonts w:ascii="Calibri" w:hAnsi="Calibri" w:cs="Calibri"/>
          <w:sz w:val="21"/>
          <w:szCs w:val="21"/>
        </w:rPr>
      </w:pPr>
    </w:p>
    <w:p w14:paraId="70F64AA4" w14:textId="77777777" w:rsidR="00290BDC" w:rsidRDefault="00290BDC" w:rsidP="00290BDC">
      <w:pPr>
        <w:shd w:val="clear" w:color="auto" w:fill="FFFFFF"/>
        <w:tabs>
          <w:tab w:val="left" w:pos="9072"/>
        </w:tabs>
        <w:ind w:right="-2"/>
        <w:jc w:val="center"/>
        <w:rPr>
          <w:rFonts w:ascii="Calibri" w:hAnsi="Calibri" w:cs="Calibri"/>
          <w:sz w:val="21"/>
          <w:szCs w:val="21"/>
        </w:rPr>
      </w:pPr>
      <w:r>
        <w:rPr>
          <w:rFonts w:ascii="Calibri" w:hAnsi="Calibri" w:cs="Calibri"/>
          <w:sz w:val="21"/>
          <w:szCs w:val="21"/>
        </w:rPr>
        <w:t>§ 2</w:t>
      </w:r>
    </w:p>
    <w:p w14:paraId="339A722F" w14:textId="77777777" w:rsidR="00290BDC" w:rsidRDefault="00290BDC" w:rsidP="00290BDC">
      <w:pPr>
        <w:shd w:val="clear" w:color="auto" w:fill="FFFFFF"/>
        <w:tabs>
          <w:tab w:val="left" w:pos="9072"/>
        </w:tabs>
        <w:ind w:right="-2"/>
        <w:jc w:val="center"/>
        <w:rPr>
          <w:rFonts w:ascii="Calibri" w:hAnsi="Calibri" w:cs="Calibri"/>
          <w:sz w:val="21"/>
          <w:szCs w:val="21"/>
        </w:rPr>
      </w:pPr>
    </w:p>
    <w:p w14:paraId="471B519C" w14:textId="77777777" w:rsidR="00290BDC" w:rsidRDefault="00290BDC" w:rsidP="00290BDC">
      <w:pPr>
        <w:numPr>
          <w:ilvl w:val="0"/>
          <w:numId w:val="57"/>
        </w:numPr>
        <w:shd w:val="clear" w:color="auto" w:fill="FFFFFF"/>
        <w:ind w:left="426" w:right="-2" w:hanging="426"/>
        <w:jc w:val="both"/>
        <w:rPr>
          <w:rFonts w:ascii="Calibri" w:hAnsi="Calibri" w:cs="Calibri"/>
          <w:sz w:val="21"/>
          <w:szCs w:val="21"/>
        </w:rPr>
      </w:pPr>
      <w:r>
        <w:rPr>
          <w:rFonts w:ascii="Calibri" w:hAnsi="Calibri" w:cs="Calibri"/>
          <w:sz w:val="21"/>
          <w:szCs w:val="21"/>
        </w:rPr>
        <w:t xml:space="preserve">Przedmiotem umowy jest dostawa </w:t>
      </w:r>
      <w:r>
        <w:rPr>
          <w:rFonts w:ascii="Calibri" w:hAnsi="Calibri" w:cs="Calibri"/>
          <w:color w:val="00000A"/>
          <w:sz w:val="21"/>
          <w:szCs w:val="21"/>
        </w:rPr>
        <w:t>zestawów do blokad</w:t>
      </w:r>
      <w:r>
        <w:rPr>
          <w:rFonts w:ascii="Calibri" w:hAnsi="Calibri" w:cs="Calibri"/>
          <w:sz w:val="21"/>
          <w:szCs w:val="21"/>
        </w:rPr>
        <w:t xml:space="preserve"> wymienionych w </w:t>
      </w:r>
      <w:r>
        <w:rPr>
          <w:rFonts w:ascii="Calibri" w:hAnsi="Calibri" w:cs="Calibri"/>
          <w:b/>
          <w:bCs/>
          <w:sz w:val="21"/>
          <w:szCs w:val="21"/>
        </w:rPr>
        <w:t>załączniku nr 1</w:t>
      </w:r>
      <w:r>
        <w:rPr>
          <w:rFonts w:ascii="Calibri" w:hAnsi="Calibri" w:cs="Calibri"/>
          <w:sz w:val="21"/>
          <w:szCs w:val="21"/>
        </w:rPr>
        <w:t xml:space="preserve"> do niniejszej umowy, który stanowi jej integralną część.</w:t>
      </w:r>
    </w:p>
    <w:p w14:paraId="7E16B405" w14:textId="77777777" w:rsidR="00290BDC" w:rsidRDefault="00290BDC" w:rsidP="00290BDC">
      <w:pPr>
        <w:numPr>
          <w:ilvl w:val="0"/>
          <w:numId w:val="57"/>
        </w:numPr>
        <w:shd w:val="clear" w:color="auto" w:fill="FFFFFF"/>
        <w:ind w:left="426" w:right="-2" w:hanging="426"/>
        <w:jc w:val="both"/>
        <w:rPr>
          <w:rFonts w:ascii="Calibri" w:hAnsi="Calibri" w:cs="Calibri"/>
          <w:b/>
          <w:bCs/>
          <w:sz w:val="21"/>
          <w:szCs w:val="21"/>
        </w:rPr>
      </w:pPr>
      <w:r>
        <w:rPr>
          <w:rFonts w:ascii="Calibri" w:hAnsi="Calibri" w:cs="Calibri"/>
          <w:sz w:val="21"/>
          <w:szCs w:val="21"/>
        </w:rPr>
        <w:lastRenderedPageBreak/>
        <w:t>Załącznik, o którym mowa w ust. 1 określa rodzaje, ilości, ceny, producenta przedmiotu niniejszej umowy.</w:t>
      </w:r>
    </w:p>
    <w:p w14:paraId="480528AA" w14:textId="77777777" w:rsidR="00290BDC" w:rsidRDefault="00290BDC" w:rsidP="00290BDC">
      <w:pPr>
        <w:numPr>
          <w:ilvl w:val="0"/>
          <w:numId w:val="57"/>
        </w:numPr>
        <w:shd w:val="clear" w:color="auto" w:fill="FFFFFF"/>
        <w:ind w:left="426" w:right="-2" w:hanging="426"/>
        <w:jc w:val="both"/>
        <w:rPr>
          <w:rFonts w:ascii="Calibri" w:hAnsi="Calibri" w:cs="Calibri"/>
          <w:sz w:val="21"/>
          <w:szCs w:val="21"/>
        </w:rPr>
      </w:pPr>
      <w:r>
        <w:rPr>
          <w:rFonts w:ascii="Calibri" w:hAnsi="Calibri" w:cs="Calibri"/>
          <w:b/>
          <w:bCs/>
          <w:sz w:val="21"/>
          <w:szCs w:val="21"/>
        </w:rPr>
        <w:t>Załącznik nr 2</w:t>
      </w:r>
      <w:r>
        <w:rPr>
          <w:rFonts w:ascii="Calibri" w:hAnsi="Calibri" w:cs="Calibri"/>
          <w:sz w:val="21"/>
          <w:szCs w:val="21"/>
        </w:rPr>
        <w:t xml:space="preserve"> do umowy stanowi Klauzula informacyjna o sposobie przetwarzania danych osobowych przez szpital.</w:t>
      </w:r>
    </w:p>
    <w:p w14:paraId="08F5DD8C" w14:textId="77777777" w:rsidR="00290BDC" w:rsidRDefault="00290BDC" w:rsidP="00290BDC">
      <w:pPr>
        <w:numPr>
          <w:ilvl w:val="0"/>
          <w:numId w:val="57"/>
        </w:numPr>
        <w:shd w:val="clear" w:color="auto" w:fill="FFFFFF"/>
        <w:ind w:left="426" w:right="-2" w:hanging="426"/>
        <w:jc w:val="both"/>
        <w:rPr>
          <w:rFonts w:ascii="Calibri" w:hAnsi="Calibri" w:cs="Calibri"/>
          <w:sz w:val="21"/>
          <w:szCs w:val="21"/>
        </w:rPr>
      </w:pPr>
      <w:r>
        <w:rPr>
          <w:rFonts w:ascii="Calibri" w:hAnsi="Calibri" w:cs="Calibri"/>
          <w:sz w:val="21"/>
          <w:szCs w:val="21"/>
        </w:rPr>
        <w:t xml:space="preserve">Integralną część niniejszej umowy stanowi </w:t>
      </w:r>
      <w:r>
        <w:rPr>
          <w:rFonts w:ascii="Calibri" w:hAnsi="Calibri" w:cs="Calibri"/>
          <w:b/>
          <w:bCs/>
          <w:sz w:val="21"/>
          <w:szCs w:val="21"/>
        </w:rPr>
        <w:t>załącznik nr 3</w:t>
      </w:r>
      <w:r>
        <w:rPr>
          <w:rFonts w:ascii="Calibri" w:hAnsi="Calibri" w:cs="Calibri"/>
          <w:sz w:val="21"/>
          <w:szCs w:val="21"/>
        </w:rPr>
        <w:t xml:space="preserve"> – oświadczenie o akceptacji faktur wystawianych i przesyłanych w formie elektronicznej.</w:t>
      </w:r>
    </w:p>
    <w:p w14:paraId="5B410AE4" w14:textId="77777777" w:rsidR="00290BDC" w:rsidRDefault="00290BDC" w:rsidP="00290BDC">
      <w:pPr>
        <w:shd w:val="clear" w:color="auto" w:fill="FFFFFF"/>
        <w:tabs>
          <w:tab w:val="left" w:pos="9072"/>
        </w:tabs>
        <w:ind w:right="-2"/>
        <w:jc w:val="both"/>
        <w:rPr>
          <w:rFonts w:ascii="Calibri" w:hAnsi="Calibri" w:cs="Calibri"/>
          <w:sz w:val="21"/>
          <w:szCs w:val="21"/>
        </w:rPr>
      </w:pPr>
    </w:p>
    <w:p w14:paraId="694BAE28" w14:textId="77777777" w:rsidR="00290BDC" w:rsidRDefault="00290BDC" w:rsidP="00290BDC">
      <w:pPr>
        <w:shd w:val="clear" w:color="auto" w:fill="FFFFFF"/>
        <w:tabs>
          <w:tab w:val="left" w:pos="9072"/>
        </w:tabs>
        <w:ind w:right="-2"/>
        <w:jc w:val="center"/>
        <w:rPr>
          <w:rFonts w:ascii="Calibri" w:hAnsi="Calibri" w:cs="Calibri"/>
          <w:sz w:val="21"/>
          <w:szCs w:val="21"/>
        </w:rPr>
      </w:pPr>
      <w:r>
        <w:rPr>
          <w:rFonts w:ascii="Calibri" w:hAnsi="Calibri" w:cs="Calibri"/>
          <w:sz w:val="21"/>
          <w:szCs w:val="21"/>
        </w:rPr>
        <w:t>§ 3</w:t>
      </w:r>
    </w:p>
    <w:p w14:paraId="176532DD" w14:textId="77777777" w:rsidR="00290BDC" w:rsidRDefault="00290BDC" w:rsidP="00290BDC">
      <w:pPr>
        <w:shd w:val="clear" w:color="auto" w:fill="FFFFFF"/>
        <w:tabs>
          <w:tab w:val="left" w:pos="9072"/>
        </w:tabs>
        <w:ind w:right="-2"/>
        <w:jc w:val="center"/>
        <w:rPr>
          <w:rFonts w:ascii="Calibri" w:hAnsi="Calibri" w:cs="Calibri"/>
          <w:sz w:val="21"/>
          <w:szCs w:val="21"/>
        </w:rPr>
      </w:pPr>
    </w:p>
    <w:p w14:paraId="205D0534" w14:textId="77777777" w:rsidR="00290BDC" w:rsidRDefault="00290BDC" w:rsidP="00290BDC">
      <w:pPr>
        <w:numPr>
          <w:ilvl w:val="0"/>
          <w:numId w:val="64"/>
        </w:numPr>
        <w:spacing w:line="252" w:lineRule="auto"/>
        <w:ind w:left="426" w:hanging="426"/>
        <w:jc w:val="both"/>
        <w:rPr>
          <w:rFonts w:ascii="Calibri" w:eastAsia="Calibri" w:hAnsi="Calibri" w:cs="Calibri"/>
          <w:kern w:val="2"/>
          <w:sz w:val="21"/>
          <w:szCs w:val="21"/>
          <w:lang w:eastAsia="en-US"/>
        </w:rPr>
      </w:pPr>
      <w:r>
        <w:rPr>
          <w:rFonts w:ascii="Calibri" w:eastAsia="Calibri" w:hAnsi="Calibri" w:cs="Calibri"/>
          <w:kern w:val="2"/>
          <w:sz w:val="21"/>
          <w:szCs w:val="21"/>
          <w:lang w:eastAsia="en-US"/>
        </w:rPr>
        <w:t>Dostawa przedmiotu umowy w okresie obowiązywania umowy realizowana będzie sukcesywnie na koszt i ryzyko Dostawcy, jego transportem do siedziby Odbiorcy, do Magazynu Szpitala lub innego miejsca wskazanego w zamówieniu przez Odbiorcę wraz z wniesieniem.</w:t>
      </w:r>
    </w:p>
    <w:p w14:paraId="2B9D6938" w14:textId="77777777" w:rsidR="00290BDC" w:rsidRDefault="00290BDC" w:rsidP="00290BDC">
      <w:pPr>
        <w:numPr>
          <w:ilvl w:val="0"/>
          <w:numId w:val="64"/>
        </w:numPr>
        <w:spacing w:line="252" w:lineRule="auto"/>
        <w:ind w:left="426" w:hanging="426"/>
        <w:jc w:val="both"/>
        <w:rPr>
          <w:rFonts w:ascii="Calibri" w:hAnsi="Calibri" w:cs="Calibri"/>
          <w:sz w:val="21"/>
          <w:szCs w:val="21"/>
        </w:rPr>
      </w:pPr>
      <w:r>
        <w:rPr>
          <w:rFonts w:ascii="Calibri" w:eastAsia="Calibri" w:hAnsi="Calibri" w:cs="Calibri"/>
          <w:kern w:val="2"/>
          <w:sz w:val="21"/>
          <w:szCs w:val="21"/>
          <w:lang w:eastAsia="en-US"/>
        </w:rPr>
        <w:t>Dostawca może realizować dostawy przy pomocy osób trzecich, za których działania/zaniechania, jak za własne, odpowiedzialność ponosi Dostawca.</w:t>
      </w:r>
    </w:p>
    <w:p w14:paraId="50DA4E34" w14:textId="77777777" w:rsidR="00290BDC" w:rsidRDefault="00290BDC" w:rsidP="00290BDC">
      <w:pPr>
        <w:numPr>
          <w:ilvl w:val="0"/>
          <w:numId w:val="64"/>
        </w:numPr>
        <w:spacing w:line="252" w:lineRule="auto"/>
        <w:ind w:left="426" w:hanging="426"/>
        <w:jc w:val="both"/>
        <w:rPr>
          <w:rFonts w:ascii="Calibri" w:eastAsia="Calibri" w:hAnsi="Calibri" w:cs="Calibri"/>
          <w:kern w:val="2"/>
          <w:sz w:val="21"/>
          <w:szCs w:val="21"/>
          <w:lang w:eastAsia="en-US"/>
        </w:rPr>
      </w:pPr>
      <w:r>
        <w:rPr>
          <w:rFonts w:ascii="Calibri" w:hAnsi="Calibri" w:cs="Calibri"/>
          <w:sz w:val="21"/>
          <w:szCs w:val="21"/>
        </w:rPr>
        <w:t xml:space="preserve">Dostawca zobowiązuje się do dostarczania przedmiotu umowy określonego w załączniku do umowy w terminie do </w:t>
      </w:r>
      <w:r>
        <w:rPr>
          <w:rFonts w:ascii="Calibri" w:hAnsi="Calibri" w:cs="Calibri"/>
          <w:b/>
          <w:bCs/>
          <w:sz w:val="21"/>
          <w:szCs w:val="21"/>
        </w:rPr>
        <w:t>…. dni/a roboczych/ego</w:t>
      </w:r>
      <w:r>
        <w:rPr>
          <w:rFonts w:ascii="Calibri" w:hAnsi="Calibri" w:cs="Calibri"/>
          <w:sz w:val="21"/>
          <w:szCs w:val="21"/>
        </w:rPr>
        <w:t xml:space="preserve"> (od poniedziałku w godzinach 7.30-14.00 z wyłączeniem dni ustawowo wolnych od pracy) od dnia złożenia przez Odbiorcę zamówienia.</w:t>
      </w:r>
    </w:p>
    <w:p w14:paraId="61F6F7F5" w14:textId="77777777" w:rsidR="00290BDC" w:rsidRDefault="00290BDC" w:rsidP="00290BDC">
      <w:pPr>
        <w:numPr>
          <w:ilvl w:val="0"/>
          <w:numId w:val="64"/>
        </w:numPr>
        <w:spacing w:line="252" w:lineRule="auto"/>
        <w:ind w:left="426" w:hanging="426"/>
        <w:jc w:val="both"/>
        <w:rPr>
          <w:rFonts w:ascii="Calibri" w:eastAsia="Calibri" w:hAnsi="Calibri" w:cs="Calibri"/>
          <w:kern w:val="2"/>
          <w:sz w:val="21"/>
          <w:szCs w:val="21"/>
          <w:lang w:eastAsia="en-US"/>
        </w:rPr>
      </w:pPr>
      <w:r>
        <w:rPr>
          <w:rFonts w:ascii="Calibri" w:eastAsia="Calibri" w:hAnsi="Calibri" w:cs="Calibri"/>
          <w:kern w:val="2"/>
          <w:sz w:val="21"/>
          <w:szCs w:val="21"/>
          <w:lang w:eastAsia="en-US"/>
        </w:rPr>
        <w:t xml:space="preserve">Jeżeli dostawa wypada w dniu wolnym od pracy lub poza godzinami pracy Magazynu Szpitala tj. po godz. 14.00, dostawa przedmiotu umowy nastąpi w pierwszym dniu roboczym po terminie wyznaczonym na jego dostawę. </w:t>
      </w:r>
    </w:p>
    <w:p w14:paraId="5A934E64" w14:textId="77777777" w:rsidR="00290BDC" w:rsidRDefault="00290BDC" w:rsidP="00290BDC">
      <w:pPr>
        <w:numPr>
          <w:ilvl w:val="0"/>
          <w:numId w:val="64"/>
        </w:numPr>
        <w:spacing w:line="252" w:lineRule="auto"/>
        <w:ind w:left="426" w:hanging="426"/>
        <w:jc w:val="both"/>
        <w:rPr>
          <w:rFonts w:ascii="Calibri" w:eastAsia="Calibri" w:hAnsi="Calibri" w:cs="Calibri"/>
          <w:kern w:val="2"/>
          <w:sz w:val="21"/>
          <w:szCs w:val="21"/>
          <w:lang w:eastAsia="en-US"/>
        </w:rPr>
      </w:pPr>
      <w:r>
        <w:rPr>
          <w:rFonts w:ascii="Calibri" w:eastAsia="Calibri" w:hAnsi="Calibri" w:cs="Calibri"/>
          <w:kern w:val="2"/>
          <w:sz w:val="21"/>
          <w:szCs w:val="21"/>
          <w:lang w:eastAsia="en-US"/>
        </w:rPr>
        <w:t xml:space="preserve">Odbiorca może złożyć Dostawcy zamówienie pisemnie, telefonicznie na numer ……………………………… faxem na numer ……………………………………, e-mailem na adres…………………………………………. </w:t>
      </w:r>
    </w:p>
    <w:p w14:paraId="60332ABE" w14:textId="77777777" w:rsidR="00290BDC" w:rsidRDefault="00290BDC" w:rsidP="00290BDC">
      <w:pPr>
        <w:numPr>
          <w:ilvl w:val="0"/>
          <w:numId w:val="64"/>
        </w:numPr>
        <w:spacing w:line="252" w:lineRule="auto"/>
        <w:ind w:left="426" w:hanging="426"/>
        <w:jc w:val="both"/>
        <w:rPr>
          <w:rFonts w:ascii="Calibri" w:eastAsia="Calibri" w:hAnsi="Calibri" w:cs="Calibri"/>
          <w:kern w:val="2"/>
          <w:sz w:val="21"/>
          <w:szCs w:val="21"/>
          <w:lang w:eastAsia="en-US"/>
        </w:rPr>
      </w:pPr>
      <w:r>
        <w:rPr>
          <w:rFonts w:ascii="Calibri" w:eastAsia="Calibri" w:hAnsi="Calibri" w:cs="Calibri"/>
          <w:kern w:val="2"/>
          <w:sz w:val="21"/>
          <w:szCs w:val="21"/>
          <w:lang w:eastAsia="en-US"/>
        </w:rPr>
        <w:t xml:space="preserve">Przedmiot umowy powinien być opakowany w sposób zabezpieczający go przed uszkodzeniem. Dostawca ponosi ewentualne konsekwencje z tytułu nienależytego transportu lub powstałych strat ilościowych przedmiotu umowy. </w:t>
      </w:r>
    </w:p>
    <w:p w14:paraId="25FBA1C1" w14:textId="77777777" w:rsidR="00290BDC" w:rsidRDefault="00290BDC" w:rsidP="00290BDC">
      <w:pPr>
        <w:numPr>
          <w:ilvl w:val="0"/>
          <w:numId w:val="64"/>
        </w:numPr>
        <w:spacing w:line="252" w:lineRule="auto"/>
        <w:ind w:left="426" w:hanging="426"/>
        <w:jc w:val="both"/>
        <w:rPr>
          <w:rFonts w:ascii="Calibri" w:hAnsi="Calibri" w:cs="Calibri"/>
          <w:sz w:val="21"/>
          <w:szCs w:val="21"/>
        </w:rPr>
      </w:pPr>
      <w:r>
        <w:rPr>
          <w:rFonts w:ascii="Calibri" w:eastAsia="Calibri" w:hAnsi="Calibri" w:cs="Calibri"/>
          <w:kern w:val="2"/>
          <w:sz w:val="21"/>
          <w:szCs w:val="21"/>
          <w:lang w:eastAsia="en-US"/>
        </w:rPr>
        <w:t xml:space="preserve">Przedmiot umowy w czasie trwania niniejszej umowy może ulec zmniejszeniu, jednakże zmniejszenie ilości zamawianego asortymentu nie przekroczy 30%. W przypadku niewykorzystania przez Odbiorcę całości zamówienia Dostawcy nie przysługuje żadne roszczenie. </w:t>
      </w:r>
    </w:p>
    <w:p w14:paraId="41791DB7" w14:textId="77777777" w:rsidR="00290BDC" w:rsidRDefault="00290BDC" w:rsidP="00290BDC">
      <w:pPr>
        <w:numPr>
          <w:ilvl w:val="0"/>
          <w:numId w:val="64"/>
        </w:numPr>
        <w:spacing w:line="252" w:lineRule="auto"/>
        <w:ind w:left="426" w:hanging="426"/>
        <w:jc w:val="both"/>
        <w:rPr>
          <w:rFonts w:ascii="Calibri" w:hAnsi="Calibri" w:cs="Calibri"/>
          <w:color w:val="00000A"/>
          <w:sz w:val="21"/>
          <w:szCs w:val="21"/>
        </w:rPr>
      </w:pPr>
      <w:r>
        <w:rPr>
          <w:rFonts w:ascii="Calibri" w:hAnsi="Calibri" w:cs="Calibri"/>
          <w:sz w:val="21"/>
          <w:szCs w:val="21"/>
        </w:rPr>
        <w:t>Odbiorca wymaga, aby Dostawca dostarczał/transportował przedmiot umowy do Odbiorcy zgodnie z zaleceniami producenta.</w:t>
      </w:r>
    </w:p>
    <w:p w14:paraId="5E75BC96" w14:textId="77777777" w:rsidR="00290BDC" w:rsidRDefault="00290BDC" w:rsidP="00290BDC">
      <w:pPr>
        <w:numPr>
          <w:ilvl w:val="0"/>
          <w:numId w:val="64"/>
        </w:numPr>
        <w:spacing w:line="252" w:lineRule="auto"/>
        <w:ind w:left="426" w:hanging="426"/>
        <w:jc w:val="both"/>
        <w:rPr>
          <w:rFonts w:ascii="Calibri" w:hAnsi="Calibri" w:cs="Calibri"/>
          <w:sz w:val="21"/>
          <w:szCs w:val="21"/>
        </w:rPr>
      </w:pPr>
      <w:r>
        <w:rPr>
          <w:rFonts w:ascii="Calibri" w:hAnsi="Calibri" w:cs="Calibri"/>
          <w:color w:val="00000A"/>
          <w:sz w:val="21"/>
          <w:szCs w:val="21"/>
        </w:rPr>
        <w:t>Dostawca na fakturze lub dokumencie WZ każdorazowo realizując dostawę zobowiązany jest podać: nazwę, numer katalogowy, numer serii i datę ważności dostarczanego przedmiotu umowy. Bez ww. danych towar nie zostanie przyjęty do magazynu.</w:t>
      </w:r>
    </w:p>
    <w:p w14:paraId="65D0AECA" w14:textId="77777777" w:rsidR="00290BDC" w:rsidRDefault="00290BDC" w:rsidP="00290BDC">
      <w:pPr>
        <w:numPr>
          <w:ilvl w:val="0"/>
          <w:numId w:val="64"/>
        </w:numPr>
        <w:spacing w:line="252" w:lineRule="auto"/>
        <w:ind w:left="426" w:hanging="426"/>
        <w:jc w:val="both"/>
        <w:rPr>
          <w:rFonts w:ascii="Calibri" w:hAnsi="Calibri" w:cs="Calibri"/>
          <w:color w:val="00000A"/>
          <w:sz w:val="21"/>
          <w:szCs w:val="21"/>
        </w:rPr>
      </w:pPr>
      <w:r>
        <w:rPr>
          <w:rFonts w:ascii="Calibri" w:hAnsi="Calibri" w:cs="Calibri"/>
          <w:sz w:val="21"/>
          <w:szCs w:val="21"/>
        </w:rPr>
        <w:t>Dostarczany przedmiot umowy musi posiadać: minimum 24 miesięczny okres ważności.</w:t>
      </w:r>
    </w:p>
    <w:p w14:paraId="11CE7598" w14:textId="77777777" w:rsidR="00290BDC" w:rsidRDefault="00290BDC" w:rsidP="00290BDC">
      <w:pPr>
        <w:numPr>
          <w:ilvl w:val="0"/>
          <w:numId w:val="64"/>
        </w:numPr>
        <w:spacing w:line="252" w:lineRule="auto"/>
        <w:ind w:left="426" w:hanging="426"/>
        <w:jc w:val="both"/>
        <w:rPr>
          <w:rFonts w:ascii="Calibri" w:eastAsia="Calibri" w:hAnsi="Calibri" w:cs="Calibri"/>
          <w:kern w:val="2"/>
          <w:sz w:val="21"/>
          <w:szCs w:val="21"/>
          <w:lang w:eastAsia="en-US"/>
        </w:rPr>
      </w:pPr>
      <w:r>
        <w:rPr>
          <w:rFonts w:ascii="Calibri" w:hAnsi="Calibri" w:cs="Calibri"/>
          <w:color w:val="00000A"/>
          <w:sz w:val="21"/>
          <w:szCs w:val="21"/>
        </w:rPr>
        <w:t>Dostawca zobowiązuje się do dostarczania z każdą dostawą:</w:t>
      </w:r>
    </w:p>
    <w:p w14:paraId="38820583" w14:textId="77777777" w:rsidR="00290BDC" w:rsidRDefault="00290BDC" w:rsidP="00290BDC">
      <w:pPr>
        <w:spacing w:line="252" w:lineRule="auto"/>
        <w:ind w:left="426"/>
        <w:jc w:val="both"/>
        <w:rPr>
          <w:rFonts w:ascii="Calibri" w:hAnsi="Calibri" w:cs="Calibri"/>
          <w:color w:val="00000A"/>
          <w:sz w:val="21"/>
          <w:szCs w:val="21"/>
        </w:rPr>
      </w:pPr>
      <w:r>
        <w:rPr>
          <w:rFonts w:ascii="Calibri" w:eastAsia="Calibri" w:hAnsi="Calibri" w:cs="Calibri"/>
          <w:kern w:val="2"/>
          <w:sz w:val="21"/>
          <w:szCs w:val="21"/>
          <w:lang w:eastAsia="en-US"/>
        </w:rPr>
        <w:t xml:space="preserve">- </w:t>
      </w:r>
      <w:r>
        <w:rPr>
          <w:rFonts w:ascii="Calibri" w:hAnsi="Calibri" w:cs="Calibri"/>
          <w:color w:val="00000A"/>
          <w:sz w:val="21"/>
          <w:szCs w:val="21"/>
        </w:rPr>
        <w:t>kodów UDI w edytowalnej wersji elektronicznej (plik .xls lub .</w:t>
      </w:r>
      <w:proofErr w:type="spellStart"/>
      <w:r>
        <w:rPr>
          <w:rFonts w:ascii="Calibri" w:hAnsi="Calibri" w:cs="Calibri"/>
          <w:color w:val="00000A"/>
          <w:sz w:val="21"/>
          <w:szCs w:val="21"/>
        </w:rPr>
        <w:t>doc</w:t>
      </w:r>
      <w:proofErr w:type="spellEnd"/>
      <w:r>
        <w:rPr>
          <w:rFonts w:ascii="Calibri" w:hAnsi="Calibri" w:cs="Calibri"/>
          <w:color w:val="00000A"/>
          <w:sz w:val="21"/>
          <w:szCs w:val="21"/>
        </w:rPr>
        <w:t xml:space="preserve">) zgodnie z wymaganiami Rozporządzenia Parlamentu Europejskiego i Rady (UE) nr 2017/745 z dnia 5 kwietnia 2017 r.  w sprawie wyrobów medycznych (zwanego dalej MDR) oraz ustawą z dnia 7 kwietnia 2022 r. o wyrobach medycznych (jeśli dotyczy) na adres mailowy </w:t>
      </w:r>
      <w:hyperlink r:id="rId24" w:history="1">
        <w:r>
          <w:rPr>
            <w:rStyle w:val="Hipercze"/>
            <w:rFonts w:ascii="Calibri" w:hAnsi="Calibri" w:cs="Calibri"/>
            <w:sz w:val="21"/>
            <w:szCs w:val="21"/>
          </w:rPr>
          <w:t>dz@med.torun.pl</w:t>
        </w:r>
      </w:hyperlink>
      <w:r>
        <w:rPr>
          <w:rFonts w:ascii="Calibri" w:hAnsi="Calibri" w:cs="Calibri"/>
          <w:color w:val="00000A"/>
          <w:sz w:val="21"/>
          <w:szCs w:val="21"/>
        </w:rPr>
        <w:t>.</w:t>
      </w:r>
    </w:p>
    <w:p w14:paraId="6F1A3C64" w14:textId="77777777" w:rsidR="00290BDC" w:rsidRDefault="00290BDC" w:rsidP="00290BDC">
      <w:pPr>
        <w:numPr>
          <w:ilvl w:val="0"/>
          <w:numId w:val="64"/>
        </w:numPr>
        <w:spacing w:line="252" w:lineRule="auto"/>
        <w:ind w:left="426" w:hanging="426"/>
        <w:jc w:val="both"/>
        <w:rPr>
          <w:rFonts w:ascii="Calibri" w:hAnsi="Calibri" w:cs="Calibri"/>
          <w:color w:val="00000A"/>
          <w:sz w:val="21"/>
          <w:szCs w:val="21"/>
        </w:rPr>
      </w:pPr>
      <w:r>
        <w:rPr>
          <w:rFonts w:ascii="Calibri" w:hAnsi="Calibri" w:cs="Calibri"/>
          <w:color w:val="00000A"/>
          <w:sz w:val="21"/>
          <w:szCs w:val="21"/>
        </w:rPr>
        <w:t xml:space="preserve">Dostawca w terminie 5 dni od podpisania umowy zobowiązany jest przesłać dane na adres mailowy </w:t>
      </w:r>
      <w:hyperlink r:id="rId25" w:history="1">
        <w:r>
          <w:rPr>
            <w:rStyle w:val="Hipercze"/>
            <w:rFonts w:ascii="Calibri" w:hAnsi="Calibri" w:cs="Calibri"/>
            <w:sz w:val="21"/>
            <w:szCs w:val="21"/>
          </w:rPr>
          <w:t>dz@med.torun.pl</w:t>
        </w:r>
      </w:hyperlink>
      <w:r>
        <w:rPr>
          <w:rFonts w:ascii="Calibri" w:hAnsi="Calibri" w:cs="Calibri"/>
          <w:color w:val="00000A"/>
          <w:sz w:val="21"/>
          <w:szCs w:val="21"/>
        </w:rPr>
        <w:t xml:space="preserve"> w postaci arkusza kalkulacyjnego </w:t>
      </w:r>
      <w:proofErr w:type="spellStart"/>
      <w:r>
        <w:rPr>
          <w:rFonts w:ascii="Calibri" w:hAnsi="Calibri" w:cs="Calibri"/>
          <w:color w:val="00000A"/>
          <w:sz w:val="21"/>
          <w:szCs w:val="21"/>
        </w:rPr>
        <w:t>excel</w:t>
      </w:r>
      <w:proofErr w:type="spellEnd"/>
      <w:r>
        <w:rPr>
          <w:rFonts w:ascii="Calibri" w:hAnsi="Calibri" w:cs="Calibri"/>
          <w:color w:val="00000A"/>
          <w:sz w:val="21"/>
          <w:szCs w:val="21"/>
        </w:rPr>
        <w:t xml:space="preserve"> lub open </w:t>
      </w:r>
      <w:proofErr w:type="spellStart"/>
      <w:r>
        <w:rPr>
          <w:rFonts w:ascii="Calibri" w:hAnsi="Calibri" w:cs="Calibri"/>
          <w:color w:val="00000A"/>
          <w:sz w:val="21"/>
          <w:szCs w:val="21"/>
        </w:rPr>
        <w:t>office</w:t>
      </w:r>
      <w:proofErr w:type="spellEnd"/>
      <w:r>
        <w:rPr>
          <w:rFonts w:ascii="Calibri" w:hAnsi="Calibri" w:cs="Calibri"/>
          <w:color w:val="00000A"/>
          <w:sz w:val="21"/>
          <w:szCs w:val="21"/>
        </w:rPr>
        <w:t xml:space="preserve"> </w:t>
      </w:r>
      <w:proofErr w:type="spellStart"/>
      <w:r>
        <w:rPr>
          <w:rFonts w:ascii="Calibri" w:hAnsi="Calibri" w:cs="Calibri"/>
          <w:color w:val="00000A"/>
          <w:sz w:val="21"/>
          <w:szCs w:val="21"/>
        </w:rPr>
        <w:t>calc</w:t>
      </w:r>
      <w:proofErr w:type="spellEnd"/>
      <w:r>
        <w:rPr>
          <w:rFonts w:ascii="Calibri" w:hAnsi="Calibri" w:cs="Calibri"/>
          <w:color w:val="00000A"/>
          <w:sz w:val="21"/>
          <w:szCs w:val="21"/>
        </w:rPr>
        <w:t xml:space="preserve"> –  w układzie tabelarycznym, z następującymi nazwami poszczególnych kolumn: numer pozycji w formularzu asortymentowo-cenowym, producent, nazwa handlowa, nazwa, rodzaj produktu, wszystkie numery  katalogowe, cechy identyfikujące zaoferowany produkt:  min. rozmiar (np. średnica, długość, wysokość, szerokość itp.), numer UDI – DI. </w:t>
      </w:r>
    </w:p>
    <w:p w14:paraId="5C8BC54F" w14:textId="77777777" w:rsidR="00290BDC" w:rsidRDefault="00290BDC" w:rsidP="00290BDC">
      <w:pPr>
        <w:numPr>
          <w:ilvl w:val="0"/>
          <w:numId w:val="64"/>
        </w:numPr>
        <w:spacing w:line="252" w:lineRule="auto"/>
        <w:ind w:left="426" w:hanging="426"/>
        <w:jc w:val="both"/>
        <w:rPr>
          <w:rFonts w:ascii="Calibri" w:hAnsi="Calibri" w:cs="Calibri"/>
          <w:color w:val="00000A"/>
          <w:sz w:val="21"/>
          <w:szCs w:val="21"/>
        </w:rPr>
      </w:pPr>
      <w:r>
        <w:rPr>
          <w:rFonts w:ascii="Calibri" w:hAnsi="Calibri" w:cs="Calibri"/>
          <w:color w:val="00000A"/>
          <w:sz w:val="21"/>
          <w:szCs w:val="21"/>
        </w:rPr>
        <w:t>Dostawca zobowiązuje się na każde żądanie Zamawiającego (w terminie do 3 dni od dnia przesłania przez Odbiorcę Dostawcy wezwania) do przedłożenia dokumentów potwierdzających spełnienie wymagań                         w postaci:</w:t>
      </w:r>
    </w:p>
    <w:p w14:paraId="791D40A3" w14:textId="77777777" w:rsidR="00290BDC" w:rsidRDefault="00290BDC" w:rsidP="00290BDC">
      <w:pPr>
        <w:numPr>
          <w:ilvl w:val="0"/>
          <w:numId w:val="58"/>
        </w:numPr>
        <w:spacing w:line="252" w:lineRule="auto"/>
        <w:jc w:val="both"/>
        <w:rPr>
          <w:rFonts w:ascii="Calibri" w:hAnsi="Calibri" w:cs="Calibri"/>
          <w:color w:val="00000A"/>
          <w:sz w:val="21"/>
          <w:szCs w:val="21"/>
        </w:rPr>
      </w:pPr>
      <w:r>
        <w:rPr>
          <w:rFonts w:ascii="Calibri" w:hAnsi="Calibri" w:cs="Calibri"/>
          <w:color w:val="00000A"/>
          <w:sz w:val="21"/>
          <w:szCs w:val="21"/>
        </w:rPr>
        <w:t>Dokumenty MDR:</w:t>
      </w:r>
    </w:p>
    <w:p w14:paraId="72459E5B" w14:textId="77777777" w:rsidR="00290BDC" w:rsidRDefault="00290BDC" w:rsidP="00290BDC">
      <w:pPr>
        <w:numPr>
          <w:ilvl w:val="0"/>
          <w:numId w:val="61"/>
        </w:numPr>
        <w:spacing w:line="252" w:lineRule="auto"/>
        <w:jc w:val="both"/>
        <w:rPr>
          <w:rFonts w:ascii="Calibri" w:hAnsi="Calibri" w:cs="Calibri"/>
          <w:color w:val="00000A"/>
          <w:sz w:val="21"/>
          <w:szCs w:val="21"/>
        </w:rPr>
      </w:pPr>
      <w:r>
        <w:rPr>
          <w:rFonts w:ascii="Calibri" w:hAnsi="Calibri" w:cs="Calibri"/>
          <w:color w:val="00000A"/>
          <w:sz w:val="21"/>
          <w:szCs w:val="21"/>
        </w:rPr>
        <w:t>w przypadku oferowania wyrobów medycznych (lub wyposażenia wyrobów medycznych) klasy I niewprowadzanych do obrotu w stanie sterylnym, nieposiadających funkcji pomiarowej oraz innych niż wyroby na zamówienie, które posiadają deklarację zgodności EC(WE), poświadczającą zgodność wyrobu z przepisami dyrektywy 93/42/EWG z dnia 14 czerwca 1993 r. dotyczącą wyrobów medycznych (dalej: „MDD”), wprowadzonych do obrotu przed 26 maja 2021 r.:</w:t>
      </w:r>
    </w:p>
    <w:p w14:paraId="73D8EDAF" w14:textId="77777777" w:rsidR="00290BDC" w:rsidRDefault="00290BDC" w:rsidP="00290BDC">
      <w:pPr>
        <w:spacing w:line="252" w:lineRule="auto"/>
        <w:ind w:left="1440"/>
        <w:jc w:val="both"/>
        <w:rPr>
          <w:rFonts w:ascii="Calibri" w:eastAsia="Calibri" w:hAnsi="Calibri" w:cs="Calibri"/>
          <w:kern w:val="2"/>
          <w:sz w:val="21"/>
          <w:szCs w:val="21"/>
          <w:lang w:eastAsia="en-US"/>
        </w:rPr>
      </w:pPr>
      <w:r>
        <w:rPr>
          <w:rFonts w:ascii="Calibri" w:hAnsi="Calibri" w:cs="Calibri"/>
          <w:color w:val="00000A"/>
          <w:sz w:val="21"/>
          <w:szCs w:val="21"/>
        </w:rPr>
        <w:lastRenderedPageBreak/>
        <w:t xml:space="preserve">- deklaracji zgodności EC(WE) sporządzonej przez producenta lub autoryzowanego przedstawiciela producenta, poświadczającej zgodność oferowanego wyrobu z MDD; oraz </w:t>
      </w:r>
    </w:p>
    <w:p w14:paraId="642350AD" w14:textId="77777777" w:rsidR="00290BDC" w:rsidRDefault="00290BDC" w:rsidP="00290BDC">
      <w:pPr>
        <w:spacing w:line="252" w:lineRule="auto"/>
        <w:ind w:left="1440"/>
        <w:jc w:val="both"/>
        <w:rPr>
          <w:rFonts w:ascii="Calibri" w:eastAsia="Calibri" w:hAnsi="Calibri" w:cs="Calibri"/>
          <w:kern w:val="2"/>
          <w:sz w:val="21"/>
          <w:szCs w:val="21"/>
          <w:lang w:eastAsia="en-US"/>
        </w:rPr>
      </w:pPr>
      <w:r>
        <w:rPr>
          <w:rFonts w:ascii="Calibri" w:eastAsia="Calibri" w:hAnsi="Calibri" w:cs="Calibri"/>
          <w:kern w:val="2"/>
          <w:sz w:val="21"/>
          <w:szCs w:val="21"/>
          <w:lang w:eastAsia="en-US"/>
        </w:rPr>
        <w:t xml:space="preserve">- </w:t>
      </w:r>
      <w:r>
        <w:rPr>
          <w:rFonts w:ascii="Calibri" w:hAnsi="Calibri" w:cs="Calibri"/>
          <w:color w:val="00000A"/>
          <w:sz w:val="21"/>
          <w:szCs w:val="21"/>
        </w:rPr>
        <w:t xml:space="preserve">oświadczenia dostawcy, wykonawcy, importera, producenta lub upoważnionego przedstawiciela producenta, w języku polskim lub angielskim, że oferowane wyroby zostały wprowadzone do obrotu przed dniem 26 maja 2021 r.; </w:t>
      </w:r>
    </w:p>
    <w:p w14:paraId="39DAF1A9" w14:textId="77777777" w:rsidR="00290BDC" w:rsidRDefault="00290BDC" w:rsidP="00290BDC">
      <w:pPr>
        <w:spacing w:line="252" w:lineRule="auto"/>
        <w:ind w:left="1440" w:hanging="306"/>
        <w:jc w:val="both"/>
        <w:rPr>
          <w:rFonts w:ascii="Calibri" w:eastAsia="Calibri" w:hAnsi="Calibri" w:cs="Calibri"/>
          <w:kern w:val="2"/>
          <w:sz w:val="21"/>
          <w:szCs w:val="21"/>
          <w:lang w:eastAsia="en-US"/>
        </w:rPr>
      </w:pPr>
      <w:r>
        <w:rPr>
          <w:rFonts w:ascii="Calibri" w:eastAsia="Calibri" w:hAnsi="Calibri" w:cs="Calibri"/>
          <w:kern w:val="2"/>
          <w:sz w:val="21"/>
          <w:szCs w:val="21"/>
          <w:lang w:eastAsia="en-US"/>
        </w:rPr>
        <w:t xml:space="preserve">b) </w:t>
      </w:r>
      <w:r>
        <w:rPr>
          <w:rFonts w:ascii="Calibri" w:hAnsi="Calibri" w:cs="Calibri"/>
          <w:color w:val="00000A"/>
          <w:sz w:val="21"/>
          <w:szCs w:val="21"/>
        </w:rPr>
        <w:t xml:space="preserve">w przypadku oferowania wyrobów medycznych (lub wyposażenia wyrobów medycznych) klasy I niewprowadzanych do obrotu w stanie sterylnym, nieposiadających funkcji pomiarowej oraz innych niż wyroby na zamówienie, które posiadają deklarację zgodności EC(WE), poświadczającą zgodność z MDD, które od 26.05.2021 r. podlegają klasyfikacji w wyższej klasie ryzyka na podstawie przepisów Rozporządzenia Parlamentu Europejskiego i Rady (UE) nr 2017/745 z dnia 5 kwietnia 2017 r.  w sprawie wyrobów medycznych (zwanego dalej MDR) oraz zostały wprowadzone do obrotu po 26 maja 2021 r.: </w:t>
      </w:r>
    </w:p>
    <w:p w14:paraId="1F75C10E" w14:textId="77777777" w:rsidR="00290BDC" w:rsidRDefault="00290BDC" w:rsidP="00290BDC">
      <w:pPr>
        <w:spacing w:line="252" w:lineRule="auto"/>
        <w:ind w:left="1440" w:hanging="22"/>
        <w:jc w:val="both"/>
        <w:rPr>
          <w:rFonts w:ascii="Calibri" w:eastAsia="Calibri" w:hAnsi="Calibri" w:cs="Calibri"/>
          <w:kern w:val="2"/>
          <w:sz w:val="21"/>
          <w:szCs w:val="21"/>
          <w:lang w:eastAsia="en-US"/>
        </w:rPr>
      </w:pPr>
      <w:r>
        <w:rPr>
          <w:rFonts w:ascii="Calibri" w:eastAsia="Calibri" w:hAnsi="Calibri" w:cs="Calibri"/>
          <w:kern w:val="2"/>
          <w:sz w:val="21"/>
          <w:szCs w:val="21"/>
          <w:lang w:eastAsia="en-US"/>
        </w:rPr>
        <w:t xml:space="preserve">- </w:t>
      </w:r>
      <w:r>
        <w:rPr>
          <w:rFonts w:ascii="Calibri" w:hAnsi="Calibri" w:cs="Calibri"/>
          <w:color w:val="00000A"/>
          <w:sz w:val="21"/>
          <w:szCs w:val="21"/>
        </w:rPr>
        <w:t xml:space="preserve">deklaracji zgodności EC(WE) sporządzonej przez producenta lub autoryzowanego przedstawiciela producenta, poświadczającej zgodność oferowanego wyrobu z MDD oraz </w:t>
      </w:r>
    </w:p>
    <w:p w14:paraId="037BF5B4" w14:textId="77777777" w:rsidR="00290BDC" w:rsidRDefault="00290BDC" w:rsidP="00290BDC">
      <w:pPr>
        <w:spacing w:line="252" w:lineRule="auto"/>
        <w:ind w:left="1440" w:hanging="22"/>
        <w:jc w:val="both"/>
        <w:rPr>
          <w:rFonts w:ascii="Calibri" w:eastAsia="Calibri" w:hAnsi="Calibri" w:cs="Calibri"/>
          <w:kern w:val="2"/>
          <w:sz w:val="21"/>
          <w:szCs w:val="21"/>
          <w:lang w:eastAsia="en-US"/>
        </w:rPr>
      </w:pPr>
      <w:r>
        <w:rPr>
          <w:rFonts w:ascii="Calibri" w:eastAsia="Calibri" w:hAnsi="Calibri" w:cs="Calibri"/>
          <w:kern w:val="2"/>
          <w:sz w:val="21"/>
          <w:szCs w:val="21"/>
          <w:lang w:eastAsia="en-US"/>
        </w:rPr>
        <w:t>-</w:t>
      </w:r>
      <w:r>
        <w:rPr>
          <w:rFonts w:ascii="Calibri" w:hAnsi="Calibri" w:cs="Calibri"/>
          <w:color w:val="00000A"/>
          <w:sz w:val="21"/>
          <w:szCs w:val="21"/>
        </w:rPr>
        <w:t xml:space="preserve"> oświadczenia producenta lub upoważnionego przedstawiciela producenta, w języku polskim lub angielskim, że oferowany wyrób medyczny jest objęty okresem przejściowym, o którym mowa w art. 120 ust. 2 – 3f MDR; </w:t>
      </w:r>
    </w:p>
    <w:p w14:paraId="458DB609" w14:textId="77777777" w:rsidR="00290BDC" w:rsidRDefault="00290BDC" w:rsidP="00290BDC">
      <w:pPr>
        <w:spacing w:line="252" w:lineRule="auto"/>
        <w:ind w:left="1440" w:hanging="306"/>
        <w:jc w:val="both"/>
        <w:rPr>
          <w:rFonts w:ascii="Calibri" w:eastAsia="Calibri" w:hAnsi="Calibri" w:cs="Calibri"/>
          <w:kern w:val="2"/>
          <w:sz w:val="21"/>
          <w:szCs w:val="21"/>
          <w:lang w:eastAsia="en-US"/>
        </w:rPr>
      </w:pPr>
      <w:r>
        <w:rPr>
          <w:rFonts w:ascii="Calibri" w:eastAsia="Calibri" w:hAnsi="Calibri" w:cs="Calibri"/>
          <w:kern w:val="2"/>
          <w:sz w:val="21"/>
          <w:szCs w:val="21"/>
          <w:lang w:eastAsia="en-US"/>
        </w:rPr>
        <w:t xml:space="preserve">c) </w:t>
      </w:r>
      <w:r>
        <w:rPr>
          <w:rFonts w:ascii="Calibri" w:hAnsi="Calibri" w:cs="Calibri"/>
          <w:color w:val="00000A"/>
          <w:sz w:val="21"/>
          <w:szCs w:val="21"/>
        </w:rPr>
        <w:t xml:space="preserve">w przypadku oferowania wyrobów medycznych (lub wyposażenia wyrobów medycznych) klasy I wprowadzanych do obrotu w stanie sterylnym lub posiadających funkcję pomiarową lub wyrobów klasy </w:t>
      </w:r>
      <w:proofErr w:type="spellStart"/>
      <w:r>
        <w:rPr>
          <w:rFonts w:ascii="Calibri" w:hAnsi="Calibri" w:cs="Calibri"/>
          <w:color w:val="00000A"/>
          <w:sz w:val="21"/>
          <w:szCs w:val="21"/>
        </w:rPr>
        <w:t>IIa</w:t>
      </w:r>
      <w:proofErr w:type="spellEnd"/>
      <w:r>
        <w:rPr>
          <w:rFonts w:ascii="Calibri" w:hAnsi="Calibri" w:cs="Calibri"/>
          <w:color w:val="00000A"/>
          <w:sz w:val="21"/>
          <w:szCs w:val="21"/>
        </w:rPr>
        <w:t xml:space="preserve">, </w:t>
      </w:r>
      <w:proofErr w:type="spellStart"/>
      <w:r>
        <w:rPr>
          <w:rFonts w:ascii="Calibri" w:hAnsi="Calibri" w:cs="Calibri"/>
          <w:color w:val="00000A"/>
          <w:sz w:val="21"/>
          <w:szCs w:val="21"/>
        </w:rPr>
        <w:t>IIb</w:t>
      </w:r>
      <w:proofErr w:type="spellEnd"/>
      <w:r>
        <w:rPr>
          <w:rFonts w:ascii="Calibri" w:hAnsi="Calibri" w:cs="Calibri"/>
          <w:color w:val="00000A"/>
          <w:sz w:val="21"/>
          <w:szCs w:val="21"/>
        </w:rPr>
        <w:t xml:space="preserve"> lub III, innych niż wyroby na zamówienie, korzystających z okresów przejściowych, o których mowa w art. 120 ust. 2 – 4 MDR:</w:t>
      </w:r>
    </w:p>
    <w:p w14:paraId="688D4139" w14:textId="77777777" w:rsidR="00290BDC" w:rsidRDefault="00290BDC" w:rsidP="00290BDC">
      <w:pPr>
        <w:spacing w:line="252" w:lineRule="auto"/>
        <w:ind w:left="1440" w:hanging="22"/>
        <w:jc w:val="both"/>
        <w:rPr>
          <w:rFonts w:ascii="Calibri" w:hAnsi="Calibri" w:cs="Calibri"/>
          <w:color w:val="000000"/>
          <w:sz w:val="21"/>
          <w:szCs w:val="21"/>
        </w:rPr>
      </w:pPr>
      <w:r>
        <w:rPr>
          <w:rFonts w:ascii="Calibri" w:eastAsia="Calibri" w:hAnsi="Calibri" w:cs="Calibri"/>
          <w:kern w:val="2"/>
          <w:sz w:val="21"/>
          <w:szCs w:val="21"/>
          <w:lang w:eastAsia="en-US"/>
        </w:rPr>
        <w:t xml:space="preserve">- </w:t>
      </w:r>
      <w:r>
        <w:rPr>
          <w:rFonts w:ascii="Calibri" w:hAnsi="Calibri" w:cs="Calibri"/>
          <w:color w:val="000000"/>
          <w:sz w:val="21"/>
          <w:szCs w:val="21"/>
        </w:rPr>
        <w:t>deklaracji zgodności EC(WE) oferowanych wyrobów, sporządzonej przez producenta lub autoryzowanego przedstawiciela, poświadczającej zgodność oferowanego wyrobu z MDD lub dyrektywą nr 90/385/EWG z dnia 20 czerwca 1990 r. w sprawie zbliżenia ustawodawstw Państw Członkowskich odnoszących się do wyrobów medycznych aktywnego osadzania („AIMDD”); oraz dodatkowo:</w:t>
      </w:r>
    </w:p>
    <w:p w14:paraId="0E0C0C44" w14:textId="77777777" w:rsidR="00290BDC" w:rsidRDefault="00290BDC" w:rsidP="00290BDC">
      <w:pPr>
        <w:spacing w:line="252" w:lineRule="auto"/>
        <w:ind w:left="1440" w:hanging="22"/>
        <w:jc w:val="both"/>
        <w:rPr>
          <w:rFonts w:ascii="Calibri" w:hAnsi="Calibri" w:cs="Calibri"/>
          <w:color w:val="000000"/>
          <w:sz w:val="21"/>
          <w:szCs w:val="21"/>
        </w:rPr>
      </w:pPr>
      <w:r>
        <w:rPr>
          <w:rFonts w:ascii="Calibri" w:hAnsi="Calibri" w:cs="Calibri"/>
          <w:color w:val="000000"/>
          <w:sz w:val="21"/>
          <w:szCs w:val="21"/>
        </w:rPr>
        <w:t>- certyfikatu odnoszącego się do oferowanych wyrobów, wystawionego przez jednostkę notyfikowaną zgodnie z wymaganiami MDD lub AIMDD; a w przypadku, gdy wyrób został wprowadzony do obrotu po wskazanej na certyfikacie dacie ważności certyfikatu także dodatkowo:</w:t>
      </w:r>
    </w:p>
    <w:p w14:paraId="7F3F3709" w14:textId="77777777" w:rsidR="00290BDC" w:rsidRDefault="00290BDC" w:rsidP="00290BDC">
      <w:pPr>
        <w:spacing w:line="252" w:lineRule="auto"/>
        <w:ind w:left="1440" w:hanging="22"/>
        <w:jc w:val="both"/>
        <w:rPr>
          <w:rFonts w:ascii="Calibri" w:eastAsia="Calibri" w:hAnsi="Calibri" w:cs="Calibri"/>
          <w:kern w:val="2"/>
          <w:sz w:val="21"/>
          <w:szCs w:val="21"/>
          <w:lang w:eastAsia="en-US"/>
        </w:rPr>
      </w:pPr>
      <w:r>
        <w:rPr>
          <w:rFonts w:ascii="Calibri" w:hAnsi="Calibri" w:cs="Calibri"/>
          <w:color w:val="000000"/>
          <w:sz w:val="21"/>
          <w:szCs w:val="21"/>
        </w:rPr>
        <w:t xml:space="preserve">- oświadczenia producenta lub upoważnionego przedstawiciela producenta, w języku polskim lub angielskim, że oferowany wyrób medyczny jest objęty jednym z okresów przejściowych, o których mowa w art. 120 ust. 2 – 4 MDR; </w:t>
      </w:r>
    </w:p>
    <w:p w14:paraId="372F4629" w14:textId="77777777" w:rsidR="00290BDC" w:rsidRDefault="00290BDC" w:rsidP="00290BDC">
      <w:pPr>
        <w:spacing w:line="252" w:lineRule="auto"/>
        <w:ind w:left="1440" w:hanging="306"/>
        <w:jc w:val="both"/>
        <w:rPr>
          <w:rFonts w:ascii="Calibri" w:eastAsia="Calibri" w:hAnsi="Calibri" w:cs="Calibri"/>
          <w:kern w:val="2"/>
          <w:sz w:val="21"/>
          <w:szCs w:val="21"/>
          <w:lang w:eastAsia="en-US"/>
        </w:rPr>
      </w:pPr>
      <w:r>
        <w:rPr>
          <w:rFonts w:ascii="Calibri" w:eastAsia="Calibri" w:hAnsi="Calibri" w:cs="Calibri"/>
          <w:kern w:val="2"/>
          <w:sz w:val="21"/>
          <w:szCs w:val="21"/>
          <w:lang w:eastAsia="en-US"/>
        </w:rPr>
        <w:t xml:space="preserve">d) </w:t>
      </w:r>
      <w:r>
        <w:rPr>
          <w:rFonts w:ascii="Calibri" w:hAnsi="Calibri" w:cs="Calibri"/>
          <w:color w:val="000000"/>
          <w:sz w:val="21"/>
          <w:szCs w:val="21"/>
        </w:rPr>
        <w:t>w przypadku oferowania wyrobów medycznych (lub wyposażenia wyrobów medycznych) zgodnych z MDR, innych niż wyroby na zamówienie:</w:t>
      </w:r>
    </w:p>
    <w:p w14:paraId="2BA37055" w14:textId="77777777" w:rsidR="00290BDC" w:rsidRDefault="00290BDC" w:rsidP="00290BDC">
      <w:pPr>
        <w:spacing w:line="252" w:lineRule="auto"/>
        <w:ind w:left="1440" w:hanging="22"/>
        <w:jc w:val="both"/>
        <w:rPr>
          <w:rFonts w:ascii="Calibri" w:hAnsi="Calibri" w:cs="Calibri"/>
          <w:color w:val="000000"/>
          <w:sz w:val="21"/>
          <w:szCs w:val="21"/>
        </w:rPr>
      </w:pPr>
      <w:r>
        <w:rPr>
          <w:rFonts w:ascii="Calibri" w:eastAsia="Calibri" w:hAnsi="Calibri" w:cs="Calibri"/>
          <w:kern w:val="2"/>
          <w:sz w:val="21"/>
          <w:szCs w:val="21"/>
          <w:lang w:eastAsia="en-US"/>
        </w:rPr>
        <w:t xml:space="preserve">- </w:t>
      </w:r>
      <w:r>
        <w:rPr>
          <w:rFonts w:ascii="Calibri" w:hAnsi="Calibri" w:cs="Calibri"/>
          <w:color w:val="000000"/>
          <w:sz w:val="21"/>
          <w:szCs w:val="21"/>
        </w:rPr>
        <w:t xml:space="preserve">deklaracji zgodności EU(UE), wystawionej przez producenta lub upoważnionego przedstawiciela producenta, poświadczającej zgodność oferowanych wyrobów z wymaganiami MDR a w przypadku oferowania wyrobów klasy I wprowadzanych do obrotu w stanie sterylnym, posiadających funkcję pomiarową lub stanowiących narzędzia chirurgiczne wielokrotnego użytku lub klasy </w:t>
      </w:r>
      <w:proofErr w:type="spellStart"/>
      <w:r>
        <w:rPr>
          <w:rFonts w:ascii="Calibri" w:hAnsi="Calibri" w:cs="Calibri"/>
          <w:color w:val="000000"/>
          <w:sz w:val="21"/>
          <w:szCs w:val="21"/>
        </w:rPr>
        <w:t>IIa</w:t>
      </w:r>
      <w:proofErr w:type="spellEnd"/>
      <w:r>
        <w:rPr>
          <w:rFonts w:ascii="Calibri" w:hAnsi="Calibri" w:cs="Calibri"/>
          <w:color w:val="000000"/>
          <w:sz w:val="21"/>
          <w:szCs w:val="21"/>
        </w:rPr>
        <w:t xml:space="preserve">, </w:t>
      </w:r>
      <w:proofErr w:type="spellStart"/>
      <w:r>
        <w:rPr>
          <w:rFonts w:ascii="Calibri" w:hAnsi="Calibri" w:cs="Calibri"/>
          <w:color w:val="000000"/>
          <w:sz w:val="21"/>
          <w:szCs w:val="21"/>
        </w:rPr>
        <w:t>IIb</w:t>
      </w:r>
      <w:proofErr w:type="spellEnd"/>
      <w:r>
        <w:rPr>
          <w:rFonts w:ascii="Calibri" w:hAnsi="Calibri" w:cs="Calibri"/>
          <w:color w:val="000000"/>
          <w:sz w:val="21"/>
          <w:szCs w:val="21"/>
        </w:rPr>
        <w:t xml:space="preserve"> lub III, dodatkowo:</w:t>
      </w:r>
    </w:p>
    <w:p w14:paraId="381933C3" w14:textId="77777777" w:rsidR="00290BDC" w:rsidRDefault="00290BDC" w:rsidP="00290BDC">
      <w:pPr>
        <w:spacing w:line="252" w:lineRule="auto"/>
        <w:ind w:left="1440" w:hanging="22"/>
        <w:jc w:val="both"/>
        <w:rPr>
          <w:rFonts w:ascii="Calibri" w:hAnsi="Calibri" w:cs="Calibri"/>
          <w:color w:val="000000"/>
          <w:sz w:val="21"/>
          <w:szCs w:val="21"/>
        </w:rPr>
      </w:pPr>
      <w:r>
        <w:rPr>
          <w:rFonts w:ascii="Calibri" w:hAnsi="Calibri" w:cs="Calibri"/>
          <w:color w:val="000000"/>
          <w:sz w:val="21"/>
          <w:szCs w:val="21"/>
        </w:rPr>
        <w:t>- certyfikatu zgodności, odnoszącego się do oferowanych wyrobów, wystawionego przez jednostkę notyfikowaną zgodnie z wymaganiami MDR;</w:t>
      </w:r>
    </w:p>
    <w:p w14:paraId="39E3933C" w14:textId="77777777" w:rsidR="00290BDC" w:rsidRDefault="00290BDC" w:rsidP="00290BDC">
      <w:pPr>
        <w:spacing w:line="252" w:lineRule="auto"/>
        <w:ind w:left="1440" w:hanging="306"/>
        <w:jc w:val="both"/>
        <w:rPr>
          <w:rFonts w:ascii="Calibri" w:eastAsia="Calibri" w:hAnsi="Calibri" w:cs="Calibri"/>
          <w:kern w:val="2"/>
          <w:sz w:val="21"/>
          <w:szCs w:val="21"/>
          <w:lang w:eastAsia="en-US"/>
        </w:rPr>
      </w:pPr>
      <w:r>
        <w:rPr>
          <w:rFonts w:ascii="Calibri" w:hAnsi="Calibri" w:cs="Calibri"/>
          <w:color w:val="000000"/>
          <w:sz w:val="21"/>
          <w:szCs w:val="21"/>
        </w:rPr>
        <w:t xml:space="preserve">e) w przypadku oferowania zestawów zabiegowych lub systemów w rozumieniu art. 22 ust. 1 MDR: </w:t>
      </w:r>
    </w:p>
    <w:p w14:paraId="6A944501" w14:textId="77777777" w:rsidR="00290BDC" w:rsidRDefault="00290BDC" w:rsidP="00290BDC">
      <w:pPr>
        <w:spacing w:line="252" w:lineRule="auto"/>
        <w:ind w:left="1440" w:hanging="22"/>
        <w:jc w:val="both"/>
        <w:rPr>
          <w:rFonts w:ascii="Calibri" w:hAnsi="Calibri" w:cs="Calibri"/>
          <w:color w:val="000000"/>
          <w:sz w:val="21"/>
          <w:szCs w:val="21"/>
        </w:rPr>
      </w:pPr>
      <w:r>
        <w:rPr>
          <w:rFonts w:ascii="Calibri" w:eastAsia="Calibri" w:hAnsi="Calibri" w:cs="Calibri"/>
          <w:kern w:val="2"/>
          <w:sz w:val="21"/>
          <w:szCs w:val="21"/>
          <w:lang w:eastAsia="en-US"/>
        </w:rPr>
        <w:t xml:space="preserve">- </w:t>
      </w:r>
      <w:r>
        <w:rPr>
          <w:rFonts w:ascii="Calibri" w:hAnsi="Calibri" w:cs="Calibri"/>
          <w:color w:val="000000"/>
          <w:sz w:val="21"/>
          <w:szCs w:val="21"/>
        </w:rPr>
        <w:t xml:space="preserve">oświadczenia podmiotu zestawiającego, sporządzonego zgodnie z wymaganiami określonymi w art. 22 ust. 2 MDR </w:t>
      </w:r>
    </w:p>
    <w:p w14:paraId="552819E5" w14:textId="77777777" w:rsidR="00290BDC" w:rsidRDefault="00290BDC" w:rsidP="00290BDC">
      <w:pPr>
        <w:numPr>
          <w:ilvl w:val="0"/>
          <w:numId w:val="58"/>
        </w:numPr>
        <w:spacing w:line="252" w:lineRule="auto"/>
        <w:jc w:val="both"/>
        <w:rPr>
          <w:rFonts w:ascii="Calibri" w:hAnsi="Calibri" w:cs="Calibri"/>
          <w:color w:val="000000"/>
          <w:sz w:val="21"/>
          <w:szCs w:val="21"/>
        </w:rPr>
      </w:pPr>
      <w:r>
        <w:rPr>
          <w:rFonts w:ascii="Calibri" w:hAnsi="Calibri" w:cs="Calibri"/>
          <w:color w:val="000000"/>
          <w:sz w:val="21"/>
          <w:szCs w:val="21"/>
        </w:rPr>
        <w:t>Dokumenty IVDR</w:t>
      </w:r>
    </w:p>
    <w:p w14:paraId="7E763A8F" w14:textId="77777777" w:rsidR="00290BDC" w:rsidRDefault="00290BDC" w:rsidP="00290BDC">
      <w:pPr>
        <w:tabs>
          <w:tab w:val="left" w:pos="14723"/>
          <w:tab w:val="left" w:pos="16185"/>
        </w:tabs>
        <w:ind w:left="426" w:hanging="142"/>
        <w:jc w:val="both"/>
        <w:rPr>
          <w:rFonts w:ascii="Calibri" w:hAnsi="Calibri" w:cs="Calibri"/>
          <w:color w:val="00000A"/>
          <w:sz w:val="21"/>
          <w:szCs w:val="21"/>
        </w:rPr>
      </w:pPr>
      <w:r>
        <w:rPr>
          <w:rFonts w:ascii="Calibri" w:hAnsi="Calibri" w:cs="Calibri"/>
          <w:color w:val="000000"/>
          <w:sz w:val="21"/>
          <w:szCs w:val="21"/>
        </w:rPr>
        <w:t>certyfikaty/deklaracje zgodności zgodne z Rozporządzeniem Parlamentu Europejskiego i Rady (UE) 2017/746 z dnia 5 kwietnia 2017 r. w sprawie wyrobów medycznych.</w:t>
      </w:r>
    </w:p>
    <w:p w14:paraId="18B16E06" w14:textId="77777777" w:rsidR="00290BDC" w:rsidRDefault="00290BDC" w:rsidP="00290BDC">
      <w:pPr>
        <w:numPr>
          <w:ilvl w:val="0"/>
          <w:numId w:val="64"/>
        </w:numPr>
        <w:spacing w:line="252" w:lineRule="auto"/>
        <w:ind w:left="426" w:hanging="426"/>
        <w:jc w:val="both"/>
        <w:rPr>
          <w:rFonts w:ascii="Calibri" w:hAnsi="Calibri" w:cs="Calibri"/>
          <w:sz w:val="21"/>
          <w:szCs w:val="21"/>
        </w:rPr>
      </w:pPr>
      <w:r>
        <w:rPr>
          <w:rFonts w:ascii="Calibri" w:hAnsi="Calibri" w:cs="Calibri"/>
          <w:color w:val="00000A"/>
          <w:sz w:val="21"/>
          <w:szCs w:val="21"/>
        </w:rPr>
        <w:t>W przypadku niedostarczenia przez Dostawcę dokumentów w terminie określonym w ustępie 11, 12, 13. Odbiorca może Dostawcy naliczyć karę umowną, o której mowa w §9 ust.1 pkt 4 niniejszej umowy</w:t>
      </w:r>
    </w:p>
    <w:p w14:paraId="0CB30542" w14:textId="77777777" w:rsidR="00290BDC" w:rsidRDefault="00290BDC" w:rsidP="00290BDC">
      <w:pPr>
        <w:shd w:val="clear" w:color="auto" w:fill="FFFFFF"/>
        <w:tabs>
          <w:tab w:val="left" w:pos="9072"/>
        </w:tabs>
        <w:ind w:right="-2"/>
        <w:jc w:val="center"/>
        <w:rPr>
          <w:rFonts w:ascii="Calibri" w:hAnsi="Calibri" w:cs="Calibri"/>
          <w:sz w:val="21"/>
          <w:szCs w:val="21"/>
        </w:rPr>
      </w:pPr>
    </w:p>
    <w:p w14:paraId="28E37400" w14:textId="77777777" w:rsidR="00290BDC" w:rsidRDefault="00290BDC" w:rsidP="00290BDC">
      <w:pPr>
        <w:shd w:val="clear" w:color="auto" w:fill="FFFFFF"/>
        <w:tabs>
          <w:tab w:val="left" w:pos="9072"/>
        </w:tabs>
        <w:ind w:right="-2"/>
        <w:jc w:val="center"/>
        <w:rPr>
          <w:rFonts w:ascii="Calibri" w:hAnsi="Calibri" w:cs="Calibri"/>
          <w:sz w:val="21"/>
          <w:szCs w:val="21"/>
        </w:rPr>
      </w:pPr>
    </w:p>
    <w:p w14:paraId="64F84FF2" w14:textId="77777777" w:rsidR="00290BDC" w:rsidRDefault="00290BDC" w:rsidP="00290BDC">
      <w:pPr>
        <w:shd w:val="clear" w:color="auto" w:fill="FFFFFF"/>
        <w:tabs>
          <w:tab w:val="left" w:pos="9072"/>
        </w:tabs>
        <w:ind w:right="-2"/>
        <w:jc w:val="center"/>
        <w:rPr>
          <w:rFonts w:ascii="Calibri" w:hAnsi="Calibri" w:cs="Calibri"/>
          <w:sz w:val="21"/>
          <w:szCs w:val="21"/>
        </w:rPr>
      </w:pPr>
    </w:p>
    <w:p w14:paraId="552FF8E4" w14:textId="77777777" w:rsidR="00290BDC" w:rsidRDefault="00290BDC" w:rsidP="00290BDC">
      <w:pPr>
        <w:shd w:val="clear" w:color="auto" w:fill="FFFFFF"/>
        <w:tabs>
          <w:tab w:val="left" w:pos="9072"/>
        </w:tabs>
        <w:ind w:right="-2"/>
        <w:jc w:val="center"/>
        <w:rPr>
          <w:rFonts w:ascii="Calibri" w:hAnsi="Calibri" w:cs="Calibri"/>
          <w:sz w:val="21"/>
          <w:szCs w:val="21"/>
        </w:rPr>
      </w:pPr>
    </w:p>
    <w:p w14:paraId="69D68936" w14:textId="251FEF67" w:rsidR="00290BDC" w:rsidRDefault="00290BDC" w:rsidP="00290BDC">
      <w:pPr>
        <w:shd w:val="clear" w:color="auto" w:fill="FFFFFF"/>
        <w:tabs>
          <w:tab w:val="left" w:pos="9072"/>
        </w:tabs>
        <w:ind w:right="-2"/>
        <w:jc w:val="center"/>
        <w:rPr>
          <w:rFonts w:ascii="Calibri" w:hAnsi="Calibri" w:cs="Calibri"/>
          <w:sz w:val="21"/>
          <w:szCs w:val="21"/>
        </w:rPr>
      </w:pPr>
      <w:r>
        <w:rPr>
          <w:rFonts w:ascii="Calibri" w:hAnsi="Calibri" w:cs="Calibri"/>
          <w:sz w:val="21"/>
          <w:szCs w:val="21"/>
        </w:rPr>
        <w:lastRenderedPageBreak/>
        <w:t>§ 4</w:t>
      </w:r>
    </w:p>
    <w:p w14:paraId="665ABCD3" w14:textId="77777777" w:rsidR="00290BDC" w:rsidRDefault="00290BDC" w:rsidP="00290BDC">
      <w:pPr>
        <w:shd w:val="clear" w:color="auto" w:fill="FFFFFF"/>
        <w:tabs>
          <w:tab w:val="left" w:pos="9072"/>
        </w:tabs>
        <w:ind w:right="-2"/>
        <w:jc w:val="center"/>
        <w:rPr>
          <w:rFonts w:ascii="Calibri" w:hAnsi="Calibri" w:cs="Calibri"/>
          <w:sz w:val="21"/>
          <w:szCs w:val="21"/>
        </w:rPr>
      </w:pPr>
    </w:p>
    <w:p w14:paraId="420ACD2F" w14:textId="77777777" w:rsidR="00290BDC" w:rsidRDefault="00290BDC" w:rsidP="00290BDC">
      <w:pPr>
        <w:shd w:val="clear" w:color="auto" w:fill="FFFFFF"/>
        <w:tabs>
          <w:tab w:val="left" w:pos="9072"/>
        </w:tabs>
        <w:ind w:right="-2"/>
        <w:jc w:val="both"/>
        <w:rPr>
          <w:rFonts w:ascii="Calibri" w:hAnsi="Calibri" w:cs="Calibri"/>
          <w:color w:val="00000A"/>
          <w:sz w:val="21"/>
          <w:szCs w:val="21"/>
        </w:rPr>
      </w:pPr>
      <w:r>
        <w:rPr>
          <w:rFonts w:ascii="Calibri" w:hAnsi="Calibri" w:cs="Calibri"/>
          <w:color w:val="00000A"/>
          <w:sz w:val="21"/>
          <w:szCs w:val="21"/>
        </w:rPr>
        <w:t>W przypadku niezrealizowania dostawy przez Dostawcę w terminie określonym w §3 ust. 3 lub w przypadku odmowy realizacji dostawy Odbiorca może dokonać zakupu zamówionego a niedostarczonego przez Dostawcę przedmiotu umowy we własnym zakresie i obciążyć Dostawcę kwotą wynikającą z różnicy ceny zakupu niedostarczonego przedmiotu umowy oraz dodatkowymi kosztami w szczególności przesyłki kurierskiej, transportu, ubezpieczenia. Dostawca wyraża zgodę na potrącanie, na podstawie wystawionej przez Odbiorcę Dostawcy noty obciążeniowej, kwoty stanowiącej różnicę ceny zakupu niedostarczonego przedmiotu umowy oraz dodatkowych kosztów z należności przysługujących Dostawcy na podstawie niniejszej umowy. Powyższe nie wyklucza możliwości obciążenia Dostawcy przez Odbiorcę karami umownymi, o których mowa w § 9 ust. 1 pkt 1 niniejszej umowy.</w:t>
      </w:r>
    </w:p>
    <w:p w14:paraId="336E5872" w14:textId="77777777" w:rsidR="00290BDC" w:rsidRDefault="00290BDC" w:rsidP="00290BDC">
      <w:pPr>
        <w:shd w:val="clear" w:color="auto" w:fill="FFFFFF"/>
        <w:tabs>
          <w:tab w:val="left" w:pos="9072"/>
        </w:tabs>
        <w:ind w:right="-2"/>
        <w:rPr>
          <w:rFonts w:ascii="Calibri" w:hAnsi="Calibri" w:cs="Calibri"/>
          <w:color w:val="00000A"/>
          <w:sz w:val="21"/>
          <w:szCs w:val="21"/>
        </w:rPr>
      </w:pPr>
    </w:p>
    <w:p w14:paraId="2B43D51F" w14:textId="77777777" w:rsidR="00290BDC" w:rsidRDefault="00290BDC" w:rsidP="00290BDC">
      <w:pPr>
        <w:shd w:val="clear" w:color="auto" w:fill="FFFFFF"/>
        <w:tabs>
          <w:tab w:val="left" w:pos="9072"/>
        </w:tabs>
        <w:ind w:right="-2"/>
        <w:jc w:val="center"/>
        <w:rPr>
          <w:rFonts w:ascii="Calibri" w:hAnsi="Calibri" w:cs="Calibri"/>
          <w:sz w:val="21"/>
          <w:szCs w:val="21"/>
        </w:rPr>
      </w:pPr>
      <w:r>
        <w:rPr>
          <w:rFonts w:ascii="Calibri" w:hAnsi="Calibri" w:cs="Calibri"/>
          <w:sz w:val="21"/>
          <w:szCs w:val="21"/>
        </w:rPr>
        <w:t>§ 5</w:t>
      </w:r>
    </w:p>
    <w:p w14:paraId="6453D995" w14:textId="77777777" w:rsidR="00290BDC" w:rsidRDefault="00290BDC" w:rsidP="00290BDC">
      <w:pPr>
        <w:shd w:val="clear" w:color="auto" w:fill="FFFFFF"/>
        <w:tabs>
          <w:tab w:val="left" w:pos="9072"/>
        </w:tabs>
        <w:ind w:right="-2"/>
        <w:jc w:val="center"/>
        <w:rPr>
          <w:rFonts w:ascii="Calibri" w:hAnsi="Calibri" w:cs="Calibri"/>
          <w:sz w:val="21"/>
          <w:szCs w:val="21"/>
        </w:rPr>
      </w:pPr>
    </w:p>
    <w:p w14:paraId="7FCF025D" w14:textId="77777777" w:rsidR="00290BDC" w:rsidRDefault="00290BDC" w:rsidP="00290BDC">
      <w:pPr>
        <w:pStyle w:val="Normalny1"/>
        <w:numPr>
          <w:ilvl w:val="0"/>
          <w:numId w:val="46"/>
        </w:numPr>
        <w:ind w:left="426" w:hanging="426"/>
        <w:jc w:val="both"/>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xml:space="preserve">Ogólna wartość niniejszej umowy wynosi </w:t>
      </w:r>
      <w:proofErr w:type="gramStart"/>
      <w:r>
        <w:rPr>
          <w:rFonts w:ascii="Calibri" w:eastAsia="Times New Roman" w:hAnsi="Calibri" w:cs="Calibri"/>
          <w:kern w:val="0"/>
          <w:sz w:val="21"/>
          <w:szCs w:val="21"/>
          <w:lang w:val="pl-PL" w:eastAsia="pl-PL" w:bidi="ar-SA"/>
        </w:rPr>
        <w:t>…….</w:t>
      </w:r>
      <w:proofErr w:type="gramEnd"/>
      <w:r>
        <w:rPr>
          <w:rFonts w:ascii="Calibri" w:eastAsia="Times New Roman" w:hAnsi="Calibri" w:cs="Calibri"/>
          <w:kern w:val="0"/>
          <w:sz w:val="21"/>
          <w:szCs w:val="21"/>
          <w:lang w:val="pl-PL" w:eastAsia="pl-PL" w:bidi="ar-SA"/>
        </w:rPr>
        <w:t>. zł (słownie: …) brutto wraz z należnym podatkiem VAT.</w:t>
      </w:r>
    </w:p>
    <w:p w14:paraId="439AB6CD" w14:textId="77777777" w:rsidR="00290BDC" w:rsidRDefault="00290BDC" w:rsidP="00290BDC">
      <w:pPr>
        <w:pStyle w:val="Normalny1"/>
        <w:numPr>
          <w:ilvl w:val="0"/>
          <w:numId w:val="46"/>
        </w:numPr>
        <w:ind w:left="426" w:hanging="426"/>
        <w:jc w:val="both"/>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Odbiorca zobowiązuje się należność za dostarczony przedmiot umowy uiścić przelewem na wskazane przez Dostawcę konto w terminie 60 dni od daty jego dostawy wraz z prawidłowo wystawioną fakturą.</w:t>
      </w:r>
    </w:p>
    <w:p w14:paraId="2163AA9F" w14:textId="77777777" w:rsidR="00290BDC" w:rsidRDefault="00290BDC" w:rsidP="00290BDC">
      <w:pPr>
        <w:pStyle w:val="Normalny1"/>
        <w:numPr>
          <w:ilvl w:val="0"/>
          <w:numId w:val="46"/>
        </w:numPr>
        <w:ind w:left="426" w:hanging="426"/>
        <w:jc w:val="both"/>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Za dostarczany sukcesywnie w częściach przedmiot umowy Odbiorca wypłacać będzie wynagrodzenie częściowe nie mniejsze niż 0,5% wartości umowy brutto, określonej w § 5 ust. 1 niniejszej umowy. Procentowa wartość ostatniej części wynagrodzenia nie może wynosić więcej niż 30% wynagrodzenia należnego Dostawcy.</w:t>
      </w:r>
    </w:p>
    <w:p w14:paraId="07954891" w14:textId="77777777" w:rsidR="00290BDC" w:rsidRDefault="00290BDC" w:rsidP="00290BDC">
      <w:pPr>
        <w:pStyle w:val="Normalny1"/>
        <w:numPr>
          <w:ilvl w:val="0"/>
          <w:numId w:val="46"/>
        </w:numPr>
        <w:ind w:left="426" w:hanging="426"/>
        <w:jc w:val="both"/>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Dostawca wystawia Odbiorcy każdorazowo jedną zbiorczą fakturę raz na koniec miesiąca kalendarzowego na całość złożonego przez Odbiorcę w danym miesiącu kalendarzowym zamówienia, o którym mowa §3 ust.1 niniejszej umowy, pod rygorem kary umownej określonej w § 9 ust. 1 pkt.2.</w:t>
      </w:r>
    </w:p>
    <w:p w14:paraId="050D9C00" w14:textId="77777777" w:rsidR="00290BDC" w:rsidRDefault="00290BDC" w:rsidP="00290BDC">
      <w:pPr>
        <w:pStyle w:val="Normalny1"/>
        <w:numPr>
          <w:ilvl w:val="0"/>
          <w:numId w:val="46"/>
        </w:numPr>
        <w:ind w:left="426" w:hanging="426"/>
        <w:jc w:val="both"/>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xml:space="preserve">Za zrealizowane dostawy Odbiorca zapłaci Dostawcy wynagrodzenie ustalone jako iloczyn obowiązujących cen jednostkowych brutto, określonych w </w:t>
      </w:r>
      <w:r>
        <w:rPr>
          <w:rFonts w:ascii="Calibri" w:eastAsia="Times New Roman" w:hAnsi="Calibri" w:cs="Calibri"/>
          <w:b/>
          <w:bCs/>
          <w:kern w:val="0"/>
          <w:sz w:val="21"/>
          <w:szCs w:val="21"/>
          <w:lang w:val="pl-PL" w:eastAsia="pl-PL" w:bidi="ar-SA"/>
        </w:rPr>
        <w:t>załączniku nr 1</w:t>
      </w:r>
      <w:r>
        <w:rPr>
          <w:rFonts w:ascii="Calibri" w:eastAsia="Times New Roman" w:hAnsi="Calibri" w:cs="Calibri"/>
          <w:kern w:val="0"/>
          <w:sz w:val="21"/>
          <w:szCs w:val="21"/>
          <w:lang w:val="pl-PL" w:eastAsia="pl-PL" w:bidi="ar-SA"/>
        </w:rPr>
        <w:t xml:space="preserve"> do niniejszej umowy, oraz faktycznie dostarczonych ilości przedmiotu umowy.</w:t>
      </w:r>
    </w:p>
    <w:p w14:paraId="76265DC0" w14:textId="77777777" w:rsidR="00290BDC" w:rsidRDefault="00290BDC" w:rsidP="00290BDC">
      <w:pPr>
        <w:pStyle w:val="Normalny1"/>
        <w:numPr>
          <w:ilvl w:val="0"/>
          <w:numId w:val="46"/>
        </w:numPr>
        <w:ind w:left="426" w:hanging="426"/>
        <w:jc w:val="both"/>
        <w:rPr>
          <w:rFonts w:ascii="Calibri" w:hAnsi="Calibri" w:cs="Calibri"/>
          <w:color w:val="000000"/>
          <w:sz w:val="21"/>
          <w:szCs w:val="21"/>
          <w:lang w:val="pl-PL" w:eastAsia="ar-SA"/>
        </w:rPr>
      </w:pPr>
      <w:r>
        <w:rPr>
          <w:rFonts w:ascii="Calibri" w:eastAsia="Times New Roman" w:hAnsi="Calibri" w:cs="Calibri"/>
          <w:kern w:val="0"/>
          <w:sz w:val="21"/>
          <w:szCs w:val="21"/>
          <w:lang w:val="pl-PL" w:eastAsia="pl-PL" w:bidi="ar-SA"/>
        </w:rPr>
        <w:t>Dostawca nie może bez zgody podmiotu tworzącego Odbiorcę zbywać wierzytelności z tytułu realizacji niniejszej umowy na rzecz osób trzecich.</w:t>
      </w:r>
    </w:p>
    <w:p w14:paraId="38E77FF8" w14:textId="77777777" w:rsidR="00290BDC" w:rsidRDefault="00290BDC" w:rsidP="00290BDC">
      <w:pPr>
        <w:pStyle w:val="Normalny1"/>
        <w:numPr>
          <w:ilvl w:val="0"/>
          <w:numId w:val="46"/>
        </w:numPr>
        <w:ind w:left="426" w:hanging="426"/>
        <w:jc w:val="both"/>
        <w:rPr>
          <w:rFonts w:ascii="Calibri" w:hAnsi="Calibri" w:cs="Calibri"/>
          <w:color w:val="000000"/>
          <w:sz w:val="21"/>
          <w:szCs w:val="21"/>
          <w:lang w:val="pl-PL" w:eastAsia="ar-SA"/>
        </w:rPr>
      </w:pPr>
      <w:r>
        <w:rPr>
          <w:rFonts w:ascii="Calibri" w:hAnsi="Calibri" w:cs="Calibri"/>
          <w:color w:val="000000"/>
          <w:sz w:val="21"/>
          <w:szCs w:val="21"/>
          <w:lang w:val="pl-PL" w:eastAsia="ar-SA"/>
        </w:rPr>
        <w:t>Za dzień zapłaty wynagrodzenia, o którym mowa w ust. 5 niniejszego paragrafu umowy, Strony uznają dzień obciążenia rachunku bankowego Odbiorcy.</w:t>
      </w:r>
    </w:p>
    <w:p w14:paraId="24251241" w14:textId="77777777" w:rsidR="00290BDC" w:rsidRDefault="00290BDC" w:rsidP="00290BDC">
      <w:pPr>
        <w:pStyle w:val="Normalny1"/>
        <w:numPr>
          <w:ilvl w:val="0"/>
          <w:numId w:val="46"/>
        </w:numPr>
        <w:ind w:left="426" w:hanging="426"/>
        <w:jc w:val="both"/>
        <w:rPr>
          <w:rFonts w:ascii="Calibri" w:hAnsi="Calibri" w:cs="Calibri"/>
          <w:color w:val="000000"/>
          <w:sz w:val="21"/>
          <w:szCs w:val="21"/>
          <w:lang w:val="pl-PL" w:eastAsia="ar-SA"/>
        </w:rPr>
      </w:pPr>
      <w:r>
        <w:rPr>
          <w:rFonts w:ascii="Calibri" w:hAnsi="Calibri" w:cs="Calibri"/>
          <w:color w:val="000000"/>
          <w:sz w:val="21"/>
          <w:szCs w:val="21"/>
          <w:lang w:val="pl-PL" w:eastAsia="ar-SA"/>
        </w:rPr>
        <w:t>Wynagrodzenie określone w ust. 1 niniejszego paragrafu umowy, obejmuje wszelkie koszty realizacji niniejszej Umowy.</w:t>
      </w:r>
      <w:bookmarkStart w:id="2" w:name="_Hlk156198288"/>
    </w:p>
    <w:p w14:paraId="3D3A1431" w14:textId="77777777" w:rsidR="00290BDC" w:rsidRDefault="00290BDC" w:rsidP="00290BDC">
      <w:pPr>
        <w:pStyle w:val="Normalny1"/>
        <w:numPr>
          <w:ilvl w:val="0"/>
          <w:numId w:val="46"/>
        </w:numPr>
        <w:ind w:left="426" w:hanging="426"/>
        <w:jc w:val="both"/>
        <w:rPr>
          <w:rFonts w:ascii="Calibri" w:hAnsi="Calibri" w:cs="Calibri"/>
          <w:color w:val="000000"/>
          <w:sz w:val="21"/>
          <w:szCs w:val="21"/>
          <w:lang w:val="pl-PL" w:eastAsia="ar-SA"/>
        </w:rPr>
      </w:pPr>
      <w:r>
        <w:rPr>
          <w:rFonts w:ascii="Calibri" w:hAnsi="Calibri" w:cs="Calibri"/>
          <w:color w:val="000000"/>
          <w:sz w:val="21"/>
          <w:szCs w:val="21"/>
          <w:lang w:val="pl-PL" w:eastAsia="ar-SA"/>
        </w:rPr>
        <w:t>Brak terminowej zapłaty za dostarczany przedmiot umowy przez Odbiorcę nie zwalnia dostawcy od realizacji dostaw przedmiotu umowy.</w:t>
      </w:r>
    </w:p>
    <w:p w14:paraId="782567B3" w14:textId="77777777" w:rsidR="00290BDC" w:rsidRDefault="00290BDC" w:rsidP="00290BDC">
      <w:pPr>
        <w:pStyle w:val="Normalny1"/>
        <w:numPr>
          <w:ilvl w:val="0"/>
          <w:numId w:val="46"/>
        </w:numPr>
        <w:ind w:left="426" w:hanging="426"/>
        <w:jc w:val="both"/>
        <w:rPr>
          <w:rFonts w:ascii="Calibri" w:hAnsi="Calibri" w:cs="Calibri"/>
          <w:color w:val="000000"/>
          <w:sz w:val="21"/>
          <w:szCs w:val="21"/>
          <w:lang w:val="pl-PL" w:eastAsia="ar-SA"/>
        </w:rPr>
      </w:pPr>
      <w:r>
        <w:rPr>
          <w:rFonts w:ascii="Calibri" w:hAnsi="Calibri" w:cs="Calibri"/>
          <w:color w:val="000000"/>
          <w:sz w:val="21"/>
          <w:szCs w:val="21"/>
          <w:lang w:val="pl-PL" w:eastAsia="ar-SA"/>
        </w:rPr>
        <w:t>Dostawca oświadcza, iż numer rachunku bankowego każdorazowo wskazywany na fakturze stanowić będzie rachunek rozliczeniowy, o którym mowa w art. 49 ust.1 pkt 1 ustawy z dnia 29 sierpnia 1997 r. – Prawo bankowe lub imienny rachunek w spółdzielczej kasie oszczędnościowo – kredytowej, otwarty w związku z prowadzoną działalnością gospodarczą – wskazany w zgłoszeniu identyfikacyjnym lub zgłoszeniu aktualizacyjnym i prowadzony przy wykorzystaniu STIR w rozumieniu art. 119zg pkt 6 ustawy z dnia 29 sierpnia 1997 r. – Ordynacja podatkowa.</w:t>
      </w:r>
      <w:bookmarkEnd w:id="2"/>
    </w:p>
    <w:p w14:paraId="4E083E4E" w14:textId="77777777" w:rsidR="00290BDC" w:rsidRDefault="00290BDC" w:rsidP="00290BDC">
      <w:pPr>
        <w:pStyle w:val="Normalny1"/>
        <w:numPr>
          <w:ilvl w:val="0"/>
          <w:numId w:val="46"/>
        </w:numPr>
        <w:ind w:left="426" w:hanging="426"/>
        <w:jc w:val="both"/>
        <w:rPr>
          <w:rFonts w:ascii="Calibri" w:eastAsia="Times New Roman" w:hAnsi="Calibri" w:cs="Calibri"/>
          <w:kern w:val="0"/>
          <w:sz w:val="21"/>
          <w:szCs w:val="21"/>
          <w:lang w:val="pl-PL" w:eastAsia="pl-PL" w:bidi="ar-SA"/>
        </w:rPr>
      </w:pPr>
      <w:r>
        <w:rPr>
          <w:rFonts w:ascii="Calibri" w:hAnsi="Calibri" w:cs="Calibri"/>
          <w:color w:val="000000"/>
          <w:sz w:val="21"/>
          <w:szCs w:val="21"/>
          <w:lang w:val="pl-PL" w:eastAsia="ar-SA"/>
        </w:rPr>
        <w:t>Strony wyłączają zastosowanie art. 552 kodeksu cywilnego.</w:t>
      </w:r>
    </w:p>
    <w:p w14:paraId="2D4B0EFA" w14:textId="77777777" w:rsidR="00290BDC" w:rsidRDefault="00290BDC" w:rsidP="00290BDC">
      <w:pPr>
        <w:pStyle w:val="Normalny1"/>
        <w:tabs>
          <w:tab w:val="left" w:pos="2445"/>
        </w:tabs>
        <w:jc w:val="both"/>
        <w:rPr>
          <w:rFonts w:ascii="Calibri" w:eastAsia="Times New Roman" w:hAnsi="Calibri" w:cs="Calibri"/>
          <w:kern w:val="0"/>
          <w:sz w:val="21"/>
          <w:szCs w:val="21"/>
          <w:lang w:val="pl-PL" w:eastAsia="pl-PL" w:bidi="ar-SA"/>
        </w:rPr>
      </w:pPr>
    </w:p>
    <w:p w14:paraId="338A6217"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6</w:t>
      </w:r>
    </w:p>
    <w:p w14:paraId="5EE1DAF4"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p>
    <w:p w14:paraId="1999B13D" w14:textId="77777777" w:rsidR="00290BDC" w:rsidRDefault="00290BDC" w:rsidP="00290BDC">
      <w:pPr>
        <w:pStyle w:val="Normalny1"/>
        <w:numPr>
          <w:ilvl w:val="0"/>
          <w:numId w:val="53"/>
        </w:numPr>
        <w:ind w:left="426" w:hanging="426"/>
        <w:jc w:val="both"/>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Strony umowy dopuszczają zmianę postanowień umowy w przypadku:</w:t>
      </w:r>
    </w:p>
    <w:p w14:paraId="38312888" w14:textId="77777777" w:rsidR="00290BDC" w:rsidRDefault="00290BDC" w:rsidP="00290BDC">
      <w:pPr>
        <w:pStyle w:val="Normalny1"/>
        <w:numPr>
          <w:ilvl w:val="0"/>
          <w:numId w:val="47"/>
        </w:numPr>
        <w:jc w:val="both"/>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zmiany numerów katalogowych danego asortymentu objętego umową, która nie spowoduje istotnej zmiany przedmiotu umowy – dopuszcza się wówczas zmianę numerów katalogowych,</w:t>
      </w:r>
    </w:p>
    <w:p w14:paraId="50ECCC29" w14:textId="77777777" w:rsidR="00290BDC" w:rsidRDefault="00290BDC" w:rsidP="00290BDC">
      <w:pPr>
        <w:pStyle w:val="Normalny1"/>
        <w:numPr>
          <w:ilvl w:val="0"/>
          <w:numId w:val="47"/>
        </w:numPr>
        <w:jc w:val="both"/>
        <w:rPr>
          <w:rFonts w:ascii="Calibri" w:hAnsi="Calibri" w:cs="Calibri"/>
          <w:sz w:val="21"/>
          <w:szCs w:val="21"/>
          <w:lang w:val="pl-PL"/>
        </w:rPr>
      </w:pPr>
      <w:r>
        <w:rPr>
          <w:rFonts w:ascii="Calibri" w:eastAsia="Times New Roman" w:hAnsi="Calibri" w:cs="Calibri"/>
          <w:kern w:val="0"/>
          <w:sz w:val="21"/>
          <w:szCs w:val="21"/>
          <w:lang w:val="pl-PL" w:eastAsia="pl-PL" w:bidi="ar-SA"/>
        </w:rPr>
        <w:t xml:space="preserve">zaprzestania produkcji któregokolwiek z asortymentu objętego umową – wówczas Dostawca obowiązuje się do niezwłocznego potwierdzenia stosownym dokumentem zaprzestania wytwarzania danego asortymentu oraz przedstawienia Odbiorcy zamiennika o parametrach nie gorszych niż zaoferowany w umowie w cenie umownej lub niższej. Zmiana umowy w tym przypadku nastąpi po pisemnym zaakceptowaniu przez Odbiorcę propozycji Dostawcy. Dopuszcza się wówczas zmianę zaoferowanego przedmiotu zamówienia, producenta, ceny jednostkowej wraz z dalszymi konsekwencjami rachunkowymi. </w:t>
      </w:r>
    </w:p>
    <w:p w14:paraId="27612A2C" w14:textId="77777777" w:rsidR="00290BDC" w:rsidRDefault="00290BDC" w:rsidP="00290BDC">
      <w:pPr>
        <w:pStyle w:val="Normalny1"/>
        <w:numPr>
          <w:ilvl w:val="0"/>
          <w:numId w:val="47"/>
        </w:numPr>
        <w:jc w:val="both"/>
        <w:rPr>
          <w:rFonts w:ascii="Calibri" w:eastAsia="Times New Roman" w:hAnsi="Calibri" w:cs="Calibri"/>
          <w:kern w:val="0"/>
          <w:sz w:val="21"/>
          <w:szCs w:val="21"/>
          <w:lang w:val="pl-PL" w:eastAsia="pl-PL" w:bidi="ar-SA"/>
        </w:rPr>
      </w:pPr>
      <w:r>
        <w:rPr>
          <w:rFonts w:ascii="Calibri" w:hAnsi="Calibri" w:cs="Calibri"/>
          <w:sz w:val="21"/>
          <w:szCs w:val="21"/>
          <w:lang w:val="pl-PL"/>
        </w:rPr>
        <w:t xml:space="preserve">zmiany cen na korzyść Odbiorcy na skutek udzielonych w szczególności promocji, rabatów, zmiany kursów walut – dopuszcza się wówczas zmianę ceny jednostkowej wraz z dalszymi konsekwencjami </w:t>
      </w:r>
      <w:r>
        <w:rPr>
          <w:rFonts w:ascii="Calibri" w:hAnsi="Calibri" w:cs="Calibri"/>
          <w:sz w:val="21"/>
          <w:szCs w:val="21"/>
          <w:lang w:val="pl-PL"/>
        </w:rPr>
        <w:lastRenderedPageBreak/>
        <w:t>rachunkowymi.</w:t>
      </w:r>
    </w:p>
    <w:p w14:paraId="559B9554" w14:textId="77777777" w:rsidR="00290BDC" w:rsidRDefault="00290BDC" w:rsidP="00290BDC">
      <w:pPr>
        <w:pStyle w:val="Normalny1"/>
        <w:numPr>
          <w:ilvl w:val="0"/>
          <w:numId w:val="53"/>
        </w:numPr>
        <w:ind w:left="567" w:hanging="567"/>
        <w:jc w:val="both"/>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Zmiana postanowień umowy, w przypadku, o którym mowa w ust. 1, może nastąpić na pisemny wniosek strony inicjującej zmianę (forma pisemna zastrzeżona pod rygorem nieważności) i następuje pod rygorem nieważności w formie podpisanego przez obie strony aneksu do umowy.</w:t>
      </w:r>
    </w:p>
    <w:p w14:paraId="4CBC8BF6" w14:textId="77777777" w:rsidR="00290BDC" w:rsidRDefault="00290BDC" w:rsidP="00290BDC">
      <w:pPr>
        <w:pStyle w:val="Normalny1"/>
        <w:tabs>
          <w:tab w:val="left" w:pos="2445"/>
        </w:tabs>
        <w:jc w:val="both"/>
        <w:rPr>
          <w:rFonts w:ascii="Calibri" w:eastAsia="Times New Roman" w:hAnsi="Calibri" w:cs="Calibri"/>
          <w:kern w:val="0"/>
          <w:sz w:val="21"/>
          <w:szCs w:val="21"/>
          <w:lang w:val="pl-PL" w:eastAsia="pl-PL" w:bidi="ar-SA"/>
        </w:rPr>
      </w:pPr>
    </w:p>
    <w:p w14:paraId="78522B0A"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7</w:t>
      </w:r>
    </w:p>
    <w:p w14:paraId="034A1433"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p>
    <w:p w14:paraId="4BF59BDA" w14:textId="77777777" w:rsidR="00290BDC" w:rsidRDefault="00290BDC" w:rsidP="00290BDC">
      <w:pPr>
        <w:numPr>
          <w:ilvl w:val="0"/>
          <w:numId w:val="63"/>
        </w:numPr>
        <w:shd w:val="clear" w:color="auto" w:fill="FFFFFF"/>
        <w:ind w:left="567" w:right="-2" w:hanging="567"/>
        <w:jc w:val="both"/>
        <w:rPr>
          <w:rFonts w:ascii="Calibri" w:hAnsi="Calibri" w:cs="Calibri"/>
          <w:sz w:val="21"/>
          <w:szCs w:val="21"/>
        </w:rPr>
      </w:pPr>
      <w:r>
        <w:rPr>
          <w:rFonts w:ascii="Calibri" w:hAnsi="Calibri" w:cs="Calibri"/>
          <w:color w:val="00000A"/>
          <w:sz w:val="21"/>
          <w:szCs w:val="21"/>
        </w:rPr>
        <w:t>Do dostarczanego przedmiotu umowy powinien być dołączony atest lub inny dokument, jeżeli istnieje taki wymóg wydany przez odpowiednie organy do tego uprawnione.</w:t>
      </w:r>
    </w:p>
    <w:p w14:paraId="2868E44C" w14:textId="77777777" w:rsidR="00290BDC" w:rsidRDefault="00290BDC" w:rsidP="00290BDC">
      <w:pPr>
        <w:numPr>
          <w:ilvl w:val="0"/>
          <w:numId w:val="63"/>
        </w:numPr>
        <w:shd w:val="clear" w:color="auto" w:fill="FFFFFF"/>
        <w:ind w:left="567" w:right="-2" w:hanging="567"/>
        <w:jc w:val="both"/>
        <w:rPr>
          <w:rFonts w:ascii="Calibri" w:hAnsi="Calibri" w:cs="Calibri"/>
          <w:sz w:val="21"/>
          <w:szCs w:val="21"/>
        </w:rPr>
      </w:pPr>
      <w:r>
        <w:rPr>
          <w:rFonts w:ascii="Calibri" w:hAnsi="Calibri" w:cs="Calibri"/>
          <w:sz w:val="21"/>
          <w:szCs w:val="21"/>
        </w:rPr>
        <w:t>Dostawca na każde żądanie Odbiorcy zobowiązany jest w ciągu 7 dni roboczych od dnia otrzymania żądania dostarczyć Odbiorcy w formie pisemnej lub elektronicznej karty charakterystyki produktów leczniczych lub karty charakterystyki substancji niebezpiecznych. Odbiorca żądanie może skierować do Dostawcy pisemnie, faksem na numer ………………………………, e-mailem na adres……………………………………………………….</w:t>
      </w:r>
    </w:p>
    <w:p w14:paraId="5B0B09E1" w14:textId="77777777" w:rsidR="00290BDC" w:rsidRDefault="00290BDC" w:rsidP="00290BDC">
      <w:pPr>
        <w:pStyle w:val="Normalny1"/>
        <w:tabs>
          <w:tab w:val="left" w:pos="2445"/>
        </w:tabs>
        <w:jc w:val="both"/>
        <w:rPr>
          <w:rFonts w:ascii="Calibri" w:eastAsia="Times New Roman" w:hAnsi="Calibri" w:cs="Calibri"/>
          <w:kern w:val="0"/>
          <w:sz w:val="21"/>
          <w:szCs w:val="21"/>
          <w:lang w:val="pl-PL" w:eastAsia="pl-PL" w:bidi="ar-SA"/>
        </w:rPr>
      </w:pPr>
    </w:p>
    <w:p w14:paraId="5186E783"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8</w:t>
      </w:r>
    </w:p>
    <w:p w14:paraId="3F6C6036"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p>
    <w:p w14:paraId="3BB3C65E" w14:textId="77777777" w:rsidR="00290BDC" w:rsidRDefault="00290BDC" w:rsidP="00290BDC">
      <w:pPr>
        <w:numPr>
          <w:ilvl w:val="0"/>
          <w:numId w:val="54"/>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Odbiorca zastrzega sobie prawo do odstąpienia od niniejszej umowy zgodnie z zapisem art. 456 ustawy prawo zamówień publicznych.</w:t>
      </w:r>
    </w:p>
    <w:p w14:paraId="7ACDDA50" w14:textId="77777777" w:rsidR="00290BDC" w:rsidRDefault="00290BDC" w:rsidP="00290BDC">
      <w:pPr>
        <w:numPr>
          <w:ilvl w:val="0"/>
          <w:numId w:val="54"/>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Poza przypadkami określonymi przepisami powszechnie obowiązującego prawa, w tym art. 456 ustawy prawo zamówień publicznych, Odbiorcy przysługuje prawo odstąpienia od niniejszej umowy w przypadku:</w:t>
      </w:r>
    </w:p>
    <w:p w14:paraId="463D2AEB" w14:textId="77777777" w:rsidR="00290BDC" w:rsidRDefault="00290BDC" w:rsidP="00290BDC">
      <w:pPr>
        <w:numPr>
          <w:ilvl w:val="0"/>
          <w:numId w:val="50"/>
        </w:numPr>
        <w:shd w:val="clear" w:color="auto" w:fill="FFFFFF"/>
        <w:ind w:right="-2"/>
        <w:jc w:val="both"/>
        <w:rPr>
          <w:rFonts w:ascii="Calibri" w:hAnsi="Calibri" w:cs="Calibri"/>
          <w:color w:val="00000A"/>
          <w:sz w:val="21"/>
          <w:szCs w:val="21"/>
        </w:rPr>
      </w:pPr>
      <w:r>
        <w:rPr>
          <w:rFonts w:ascii="Calibri" w:hAnsi="Calibri" w:cs="Calibri"/>
          <w:color w:val="00000A"/>
          <w:sz w:val="21"/>
          <w:szCs w:val="21"/>
        </w:rPr>
        <w:t>stwierdzenia wad jakościowych dostarczanego przedmiotu umowy,</w:t>
      </w:r>
    </w:p>
    <w:p w14:paraId="33A45CF4" w14:textId="77777777" w:rsidR="00290BDC" w:rsidRDefault="00290BDC" w:rsidP="00290BDC">
      <w:pPr>
        <w:numPr>
          <w:ilvl w:val="0"/>
          <w:numId w:val="50"/>
        </w:numPr>
        <w:shd w:val="clear" w:color="auto" w:fill="FFFFFF"/>
        <w:ind w:right="-2"/>
        <w:jc w:val="both"/>
        <w:rPr>
          <w:rFonts w:ascii="Calibri" w:hAnsi="Calibri" w:cs="Calibri"/>
          <w:color w:val="00000A"/>
          <w:sz w:val="21"/>
          <w:szCs w:val="21"/>
        </w:rPr>
      </w:pPr>
      <w:r>
        <w:rPr>
          <w:rFonts w:ascii="Calibri" w:hAnsi="Calibri" w:cs="Calibri"/>
          <w:color w:val="00000A"/>
          <w:sz w:val="21"/>
          <w:szCs w:val="21"/>
        </w:rPr>
        <w:t>zwłoki w dostawie przedmiotu umowy,</w:t>
      </w:r>
    </w:p>
    <w:p w14:paraId="438EBF7A" w14:textId="77777777" w:rsidR="00290BDC" w:rsidRDefault="00290BDC" w:rsidP="00290BDC">
      <w:pPr>
        <w:numPr>
          <w:ilvl w:val="0"/>
          <w:numId w:val="50"/>
        </w:numPr>
        <w:shd w:val="clear" w:color="auto" w:fill="FFFFFF"/>
        <w:ind w:right="-2"/>
        <w:jc w:val="both"/>
        <w:rPr>
          <w:rFonts w:ascii="Calibri" w:hAnsi="Calibri" w:cs="Calibri"/>
          <w:color w:val="00000A"/>
          <w:sz w:val="21"/>
          <w:szCs w:val="21"/>
        </w:rPr>
      </w:pPr>
      <w:r>
        <w:rPr>
          <w:rFonts w:ascii="Calibri" w:hAnsi="Calibri" w:cs="Calibri"/>
          <w:color w:val="00000A"/>
          <w:sz w:val="21"/>
          <w:szCs w:val="21"/>
        </w:rPr>
        <w:t>nieodpowiedniego okresu ważności przedmiotu umowy.</w:t>
      </w:r>
    </w:p>
    <w:p w14:paraId="5654860F" w14:textId="77777777" w:rsidR="00290BDC" w:rsidRDefault="00290BDC" w:rsidP="00290BDC">
      <w:pPr>
        <w:numPr>
          <w:ilvl w:val="0"/>
          <w:numId w:val="54"/>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Prawo odstąpienia od umowy w przypadkach, o których mowa w ust. 2 pkt. 1-3, przysługuje Odbiorcy w terminie 30 dni od dnia stwierdzenia przez niego zaistnienia przesłanki do odstąpienia od Umowy.</w:t>
      </w:r>
    </w:p>
    <w:p w14:paraId="03A7C605" w14:textId="77777777" w:rsidR="00290BDC" w:rsidRDefault="00290BDC" w:rsidP="00290BDC">
      <w:pPr>
        <w:numPr>
          <w:ilvl w:val="0"/>
          <w:numId w:val="54"/>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Strony zgodnie ustalają, że odstąpienie od umowy przez Odbiorcę w przypadkach, o których mowa w ust. 2 pkt. 1-3, wywiera skutek w postaci rozwiązania umowy na przyszłość, w dniu wskazanym przez Odbiorcę, jednakże nie wcześniej niż w dniu doręczenia Dostawcy pisemnego oświadczenia Odbiorcy o odstąpieniu od Umowy, nie naruszając stosunku prawnego łączącego Strony na podstawie niniejszej Umowy w zakresie już wykonanego przedmiotu Umowy. W razie odstąpienia od umowy przez Odbiorcę w przypadkach, określonych w ust. 2 pkt. 1-3 Umowy, Dostawca może żądać wyłącznie wynagrodzenia należnego z tytułu należytego wykonania części Umowy.</w:t>
      </w:r>
    </w:p>
    <w:p w14:paraId="566455C1" w14:textId="77777777" w:rsidR="00290BDC" w:rsidRDefault="00290BDC" w:rsidP="00290BDC">
      <w:pPr>
        <w:numPr>
          <w:ilvl w:val="0"/>
          <w:numId w:val="54"/>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W przypadku odstąpienia od Umowy przez którąkolwiek ze Stron z przyczyn leżących po stronie Dostawcy, Dostawca zapłaci Odbiorcy karę umowną, o której mowa w § 9 ust.2 niniejszej umowy.</w:t>
      </w:r>
    </w:p>
    <w:p w14:paraId="623A9FD5" w14:textId="77777777" w:rsidR="00290BDC" w:rsidRDefault="00290BDC" w:rsidP="00290BDC">
      <w:pPr>
        <w:numPr>
          <w:ilvl w:val="0"/>
          <w:numId w:val="54"/>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 xml:space="preserve">Odstąpienie od umowy następuje w drodze pisemnego oświadczenia (forma pisemna zastrzeżona pod rygorem nieważności). </w:t>
      </w:r>
    </w:p>
    <w:p w14:paraId="7E129C98" w14:textId="77777777" w:rsidR="00290BDC" w:rsidRDefault="00290BDC" w:rsidP="00290BDC">
      <w:pPr>
        <w:pStyle w:val="Normalny1"/>
        <w:tabs>
          <w:tab w:val="left" w:pos="2445"/>
        </w:tabs>
        <w:jc w:val="center"/>
        <w:rPr>
          <w:rFonts w:ascii="Calibri" w:eastAsia="Times New Roman" w:hAnsi="Calibri" w:cs="Calibri"/>
          <w:color w:val="00000A"/>
          <w:kern w:val="0"/>
          <w:sz w:val="21"/>
          <w:szCs w:val="21"/>
          <w:lang w:val="pl-PL" w:eastAsia="pl-PL" w:bidi="ar-SA"/>
        </w:rPr>
      </w:pPr>
    </w:p>
    <w:p w14:paraId="2B0E7AD7"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9</w:t>
      </w:r>
    </w:p>
    <w:p w14:paraId="658B5B40"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p>
    <w:p w14:paraId="2E389B97" w14:textId="77777777" w:rsidR="00290BDC" w:rsidRDefault="00290BDC" w:rsidP="00290BDC">
      <w:pPr>
        <w:numPr>
          <w:ilvl w:val="0"/>
          <w:numId w:val="55"/>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Dostawca zapłaci Odbiorcy kary umowne:</w:t>
      </w:r>
    </w:p>
    <w:p w14:paraId="4CB5B490" w14:textId="77777777" w:rsidR="00290BDC" w:rsidRDefault="00290BDC" w:rsidP="00290BDC">
      <w:pPr>
        <w:numPr>
          <w:ilvl w:val="0"/>
          <w:numId w:val="62"/>
        </w:numPr>
        <w:shd w:val="clear" w:color="auto" w:fill="FFFFFF"/>
        <w:ind w:right="-2"/>
        <w:jc w:val="both"/>
        <w:rPr>
          <w:rFonts w:ascii="Calibri" w:hAnsi="Calibri" w:cs="Calibri"/>
          <w:color w:val="00000A"/>
          <w:sz w:val="21"/>
          <w:szCs w:val="21"/>
        </w:rPr>
      </w:pPr>
      <w:r>
        <w:rPr>
          <w:rFonts w:ascii="Calibri" w:hAnsi="Calibri" w:cs="Calibri"/>
          <w:color w:val="00000A"/>
          <w:sz w:val="21"/>
          <w:szCs w:val="21"/>
        </w:rPr>
        <w:t>za zwłokę w dostawie przedmiotu umowy w wysokości 0,10% wartości brutto niedostarczonych w terminie towarów za każdy rozpoczęty dzień zwłoki,</w:t>
      </w:r>
    </w:p>
    <w:p w14:paraId="71DCE7CE" w14:textId="77777777" w:rsidR="00290BDC" w:rsidRDefault="00290BDC" w:rsidP="00290BDC">
      <w:pPr>
        <w:numPr>
          <w:ilvl w:val="0"/>
          <w:numId w:val="62"/>
        </w:numPr>
        <w:shd w:val="clear" w:color="auto" w:fill="FFFFFF"/>
        <w:ind w:right="-2"/>
        <w:jc w:val="both"/>
        <w:rPr>
          <w:rFonts w:ascii="Calibri" w:hAnsi="Calibri" w:cs="Calibri"/>
          <w:color w:val="00000A"/>
          <w:sz w:val="21"/>
          <w:szCs w:val="21"/>
        </w:rPr>
      </w:pPr>
      <w:r>
        <w:rPr>
          <w:rFonts w:ascii="Calibri" w:hAnsi="Calibri" w:cs="Calibri"/>
          <w:color w:val="00000A"/>
          <w:sz w:val="21"/>
          <w:szCs w:val="21"/>
        </w:rPr>
        <w:t>w przypadku wystawienia więcej niż jednej faktury obejmującej całość złożonego w danym miesiącu kalendarzowym zamówienia w wysokości 500 zł (słownie: pięćset złotych) za każdy taki przypadek,</w:t>
      </w:r>
    </w:p>
    <w:p w14:paraId="42B5AE77" w14:textId="77777777" w:rsidR="00290BDC" w:rsidRDefault="00290BDC" w:rsidP="00290BDC">
      <w:pPr>
        <w:numPr>
          <w:ilvl w:val="0"/>
          <w:numId w:val="62"/>
        </w:numPr>
        <w:shd w:val="clear" w:color="auto" w:fill="FFFFFF"/>
        <w:ind w:right="-2"/>
        <w:jc w:val="both"/>
        <w:rPr>
          <w:rFonts w:ascii="Calibri" w:hAnsi="Calibri" w:cs="Calibri"/>
          <w:color w:val="00000A"/>
          <w:sz w:val="21"/>
          <w:szCs w:val="21"/>
        </w:rPr>
      </w:pPr>
      <w:r>
        <w:rPr>
          <w:rFonts w:ascii="Calibri" w:hAnsi="Calibri" w:cs="Calibri"/>
          <w:color w:val="00000A"/>
          <w:sz w:val="21"/>
          <w:szCs w:val="21"/>
        </w:rPr>
        <w:t>w przypadku niedopełnienia obowiązku, o którym mowa w § 1 ust. 5 niniejszej umowy, w wysokości 10% wartości umowy brutto, określonej w § 5 ust. 1 niniejszej umowy,</w:t>
      </w:r>
    </w:p>
    <w:p w14:paraId="4EF2E2F9" w14:textId="77777777" w:rsidR="00290BDC" w:rsidRDefault="00290BDC" w:rsidP="00290BDC">
      <w:pPr>
        <w:numPr>
          <w:ilvl w:val="0"/>
          <w:numId w:val="62"/>
        </w:numPr>
        <w:shd w:val="clear" w:color="auto" w:fill="FFFFFF"/>
        <w:ind w:right="-2"/>
        <w:jc w:val="both"/>
        <w:rPr>
          <w:rFonts w:ascii="Calibri" w:hAnsi="Calibri" w:cs="Calibri"/>
          <w:color w:val="00000A"/>
          <w:sz w:val="21"/>
          <w:szCs w:val="21"/>
        </w:rPr>
      </w:pPr>
      <w:r>
        <w:rPr>
          <w:rFonts w:ascii="Calibri" w:hAnsi="Calibri" w:cs="Calibri"/>
          <w:color w:val="00000A"/>
          <w:sz w:val="21"/>
          <w:szCs w:val="21"/>
        </w:rPr>
        <w:t>w przypadku zwłoki w realizacji zobowiązania określonego w §3 ust. 11, 12, 13 niniejszej umowy Dostawca zapłaci Odbiorcy karę umowną w wysokości 0,1% wartości brutto umowy, określonej w §5 ust. 1 niniejszej umowy, za każdy rozpoczęty dzień zwłoki.</w:t>
      </w:r>
    </w:p>
    <w:p w14:paraId="56FA38D5" w14:textId="77777777" w:rsidR="00290BDC" w:rsidRDefault="00290BDC" w:rsidP="00290BDC">
      <w:pPr>
        <w:numPr>
          <w:ilvl w:val="0"/>
          <w:numId w:val="55"/>
        </w:numPr>
        <w:shd w:val="clear" w:color="auto" w:fill="FFFFFF"/>
        <w:ind w:left="567" w:right="-2" w:hanging="567"/>
        <w:jc w:val="both"/>
        <w:rPr>
          <w:rFonts w:ascii="Calibri" w:hAnsi="Calibri" w:cs="Calibri"/>
          <w:color w:val="00000A"/>
          <w:sz w:val="21"/>
          <w:szCs w:val="21"/>
        </w:rPr>
      </w:pPr>
      <w:r w:rsidRPr="00A378F4">
        <w:rPr>
          <w:rFonts w:ascii="Calibri" w:hAnsi="Calibri" w:cs="Calibri"/>
          <w:color w:val="00000A"/>
          <w:sz w:val="21"/>
          <w:szCs w:val="21"/>
        </w:rPr>
        <w:t>W przypadku odstąpienia od umowy z przyczyn leżących po stronie Dostawcy, Dostawca zapłaci Odbiorcy karę umowną w wysokości 10% wartości od niezrealizowanej części umowy brutto, określonej w §5 ust. 1 niniejszej umowy</w:t>
      </w:r>
      <w:r>
        <w:rPr>
          <w:rFonts w:ascii="Calibri" w:hAnsi="Calibri" w:cs="Calibri"/>
          <w:color w:val="00000A"/>
          <w:sz w:val="21"/>
          <w:szCs w:val="21"/>
        </w:rPr>
        <w:t>.</w:t>
      </w:r>
    </w:p>
    <w:p w14:paraId="58631D11" w14:textId="77777777" w:rsidR="00290BDC" w:rsidRDefault="00290BDC" w:rsidP="00290BDC">
      <w:pPr>
        <w:numPr>
          <w:ilvl w:val="0"/>
          <w:numId w:val="55"/>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lastRenderedPageBreak/>
        <w:t xml:space="preserve">Łączna maksymalna wysokość kar umownych dochodzonych przez Odbiorcę od Dostawcy na podstawie postanowień niniejszej Umowy nie może przekroczyć 20% wartości umowy brutto, określonej w § 5 ust. 1 niniejszej umowy. </w:t>
      </w:r>
    </w:p>
    <w:p w14:paraId="6D5EFF46" w14:textId="77777777" w:rsidR="00290BDC" w:rsidRDefault="00290BDC" w:rsidP="00290BDC">
      <w:pPr>
        <w:numPr>
          <w:ilvl w:val="0"/>
          <w:numId w:val="55"/>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Dostawca nie ponosi odpowiedzialności za okoliczności, za które wyłączną odpowiedzialność ponosi Odbiorca.</w:t>
      </w:r>
    </w:p>
    <w:p w14:paraId="7074020F" w14:textId="77777777" w:rsidR="00290BDC" w:rsidRDefault="00290BDC" w:rsidP="00290BDC">
      <w:pPr>
        <w:numPr>
          <w:ilvl w:val="0"/>
          <w:numId w:val="55"/>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W przypadku braku zapłaty lub nieterminowej zapłaty wynagrodzenia należnego podwykonawcom z tytułu zmiany wysokości wynagrodzenia, o której mowa w art. 439 ust. 5 ustawy prawo zamówień publicznych Dostawca zapłaci Odbiorcy karę umowną w wysokości 10 000 zł (słownie: dziesięć tysięcy złotych) za każdy taki przypadek.</w:t>
      </w:r>
      <w:bookmarkStart w:id="3" w:name="_Hlk134446680"/>
    </w:p>
    <w:p w14:paraId="2D7FED5D" w14:textId="77777777" w:rsidR="00290BDC" w:rsidRDefault="00290BDC" w:rsidP="00290BDC">
      <w:pPr>
        <w:numPr>
          <w:ilvl w:val="0"/>
          <w:numId w:val="55"/>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 xml:space="preserve">Strony mogą dochodzić na zasadach ogólnych </w:t>
      </w:r>
      <w:proofErr w:type="spellStart"/>
      <w:r>
        <w:rPr>
          <w:rFonts w:ascii="Calibri" w:hAnsi="Calibri" w:cs="Calibri"/>
          <w:color w:val="00000A"/>
          <w:sz w:val="21"/>
          <w:szCs w:val="21"/>
        </w:rPr>
        <w:t>kc</w:t>
      </w:r>
      <w:proofErr w:type="spellEnd"/>
      <w:r>
        <w:rPr>
          <w:rFonts w:ascii="Calibri" w:hAnsi="Calibri" w:cs="Calibri"/>
          <w:color w:val="00000A"/>
          <w:sz w:val="21"/>
          <w:szCs w:val="21"/>
        </w:rPr>
        <w:t xml:space="preserve"> odszkodowania przewyższającego wysokość ustalonych kar umownych.</w:t>
      </w:r>
      <w:bookmarkEnd w:id="3"/>
    </w:p>
    <w:p w14:paraId="1FC1E2A0" w14:textId="77777777" w:rsidR="00290BDC" w:rsidRDefault="00290BDC" w:rsidP="00290BDC">
      <w:pPr>
        <w:pStyle w:val="Normalny1"/>
        <w:tabs>
          <w:tab w:val="left" w:pos="2445"/>
        </w:tabs>
        <w:jc w:val="both"/>
        <w:rPr>
          <w:rFonts w:ascii="Calibri" w:eastAsia="Times New Roman" w:hAnsi="Calibri" w:cs="Calibri"/>
          <w:color w:val="00000A"/>
          <w:kern w:val="0"/>
          <w:sz w:val="21"/>
          <w:szCs w:val="21"/>
          <w:lang w:val="pl-PL" w:eastAsia="pl-PL" w:bidi="ar-SA"/>
        </w:rPr>
      </w:pPr>
    </w:p>
    <w:p w14:paraId="6C1FE5CB"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10</w:t>
      </w:r>
    </w:p>
    <w:p w14:paraId="1EBF9C80"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p>
    <w:p w14:paraId="37E3A8CD" w14:textId="77777777" w:rsidR="00290BDC" w:rsidRDefault="00290BDC" w:rsidP="00290BDC">
      <w:pPr>
        <w:shd w:val="clear" w:color="auto" w:fill="FFFFFF"/>
        <w:tabs>
          <w:tab w:val="left" w:pos="9072"/>
        </w:tabs>
        <w:ind w:right="-2"/>
        <w:jc w:val="both"/>
        <w:rPr>
          <w:rFonts w:ascii="Calibri" w:hAnsi="Calibri" w:cs="Calibri"/>
          <w:color w:val="00000A"/>
          <w:sz w:val="21"/>
          <w:szCs w:val="21"/>
        </w:rPr>
      </w:pPr>
      <w:r>
        <w:rPr>
          <w:rFonts w:ascii="Calibri" w:hAnsi="Calibri" w:cs="Calibri"/>
          <w:color w:val="00000A"/>
          <w:sz w:val="21"/>
          <w:szCs w:val="21"/>
        </w:rPr>
        <w:t>Odbiorca zastrzega sobie prawo do zwrotu dostarczonego przedmiotu umowy w terminie 7 dni od dnia dostawy, w przypadku niezgodności dostawy pod względem ilościowym czy jakościowym w stosunku do złożonego zamówienia. Koszty zwrotu pokrywa wówczas Dostawca.</w:t>
      </w:r>
    </w:p>
    <w:p w14:paraId="33CF9332" w14:textId="77777777" w:rsidR="00290BDC" w:rsidRDefault="00290BDC" w:rsidP="00290BDC">
      <w:pPr>
        <w:pStyle w:val="Normalny1"/>
        <w:tabs>
          <w:tab w:val="left" w:pos="2445"/>
        </w:tabs>
        <w:rPr>
          <w:rFonts w:ascii="Calibri" w:eastAsia="Times New Roman" w:hAnsi="Calibri" w:cs="Calibri"/>
          <w:color w:val="00000A"/>
          <w:kern w:val="0"/>
          <w:sz w:val="21"/>
          <w:szCs w:val="21"/>
          <w:lang w:val="pl-PL" w:eastAsia="pl-PL" w:bidi="ar-SA"/>
        </w:rPr>
      </w:pPr>
    </w:p>
    <w:p w14:paraId="3D4EAD05"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11</w:t>
      </w:r>
    </w:p>
    <w:p w14:paraId="0E507A14"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p>
    <w:p w14:paraId="4067FBE6" w14:textId="77777777" w:rsidR="00290BDC" w:rsidRDefault="00290BDC" w:rsidP="00290BDC">
      <w:pPr>
        <w:numPr>
          <w:ilvl w:val="0"/>
          <w:numId w:val="45"/>
        </w:numPr>
        <w:ind w:left="567" w:hanging="425"/>
        <w:jc w:val="both"/>
        <w:rPr>
          <w:rFonts w:ascii="Calibri" w:hAnsi="Calibri" w:cs="Calibri"/>
          <w:sz w:val="21"/>
          <w:szCs w:val="21"/>
        </w:rPr>
      </w:pPr>
      <w:r>
        <w:rPr>
          <w:rFonts w:ascii="Calibri" w:hAnsi="Calibri" w:cs="Calibri"/>
          <w:sz w:val="21"/>
          <w:szCs w:val="21"/>
        </w:rPr>
        <w:t>Wynagrodzenie Dostawcy, o którym mowa w § 5 ust. 1 niniejszej umowy zostanie raz w roku odpowiednio zmniejszone lub zwiększone w zależności od wskaźnika cen towarów i usług konsumpcyjnych ogółem publikowanego przez Prezesa GUS w kwartale w stosunku do poprzedniego kwartału (zwanego dalej „wskaźnikiem GUS”).</w:t>
      </w:r>
    </w:p>
    <w:p w14:paraId="70378DF4" w14:textId="77777777" w:rsidR="00290BDC" w:rsidRDefault="00290BDC" w:rsidP="00290BDC">
      <w:pPr>
        <w:numPr>
          <w:ilvl w:val="0"/>
          <w:numId w:val="45"/>
        </w:numPr>
        <w:ind w:left="567" w:hanging="425"/>
        <w:jc w:val="both"/>
        <w:rPr>
          <w:rFonts w:ascii="Calibri" w:hAnsi="Calibri" w:cs="Calibri"/>
          <w:sz w:val="21"/>
          <w:szCs w:val="21"/>
        </w:rPr>
      </w:pPr>
      <w:r>
        <w:rPr>
          <w:rFonts w:ascii="Calibri" w:hAnsi="Calibri" w:cs="Calibri"/>
          <w:sz w:val="21"/>
          <w:szCs w:val="21"/>
        </w:rPr>
        <w:t>Strony dokonają zmiany wysokości wynagrodzenia Dostawcy, o której mowa w ust. 1, jeżeli „wskaźnik GUS” będzie niższy lub wyższy o co najmniej 2,5% w stosunku do poprzedniego kwartału (wzrost cen towarów i usług konsumpcyjnych ogółem kwartał w stosunku do wcześniejszego kwartału).</w:t>
      </w:r>
    </w:p>
    <w:p w14:paraId="1E4DBCF5" w14:textId="77777777" w:rsidR="00290BDC" w:rsidRDefault="00290BDC" w:rsidP="00290BDC">
      <w:pPr>
        <w:numPr>
          <w:ilvl w:val="0"/>
          <w:numId w:val="45"/>
        </w:numPr>
        <w:ind w:left="567" w:hanging="425"/>
        <w:jc w:val="both"/>
        <w:rPr>
          <w:rFonts w:ascii="Calibri" w:hAnsi="Calibri" w:cs="Calibri"/>
          <w:sz w:val="21"/>
          <w:szCs w:val="21"/>
        </w:rPr>
      </w:pPr>
      <w:r>
        <w:rPr>
          <w:rFonts w:ascii="Calibri" w:hAnsi="Calibri" w:cs="Calibri"/>
          <w:sz w:val="21"/>
          <w:szCs w:val="21"/>
        </w:rPr>
        <w:t>Strony nie przewidują zmiany wysokości wynagrodzenia Dostawcy na podstawie ust. 1 i 2 w ciągu pierwszych 6 miesięcy obowiązywania umowy.</w:t>
      </w:r>
    </w:p>
    <w:p w14:paraId="2756CB76" w14:textId="77777777" w:rsidR="00290BDC" w:rsidRDefault="00290BDC" w:rsidP="00290BDC">
      <w:pPr>
        <w:numPr>
          <w:ilvl w:val="0"/>
          <w:numId w:val="45"/>
        </w:numPr>
        <w:ind w:left="567" w:hanging="425"/>
        <w:jc w:val="both"/>
        <w:rPr>
          <w:rFonts w:ascii="Calibri" w:hAnsi="Calibri" w:cs="Calibri"/>
          <w:sz w:val="21"/>
          <w:szCs w:val="21"/>
        </w:rPr>
      </w:pPr>
      <w:r>
        <w:rPr>
          <w:rFonts w:ascii="Calibri" w:hAnsi="Calibri" w:cs="Calibri"/>
          <w:sz w:val="21"/>
          <w:szCs w:val="21"/>
        </w:rPr>
        <w:t>Kwotę zmiany wysokości wynagrodzenia Dostawcy stanowi iloczyn pozostałej do zapłaty części wynagrodzenia należnego Dostawcy i „wskaźnika GUS”.</w:t>
      </w:r>
    </w:p>
    <w:p w14:paraId="47C83A25" w14:textId="77777777" w:rsidR="00290BDC" w:rsidRDefault="00290BDC" w:rsidP="00290BDC">
      <w:pPr>
        <w:numPr>
          <w:ilvl w:val="0"/>
          <w:numId w:val="45"/>
        </w:numPr>
        <w:ind w:left="567" w:hanging="425"/>
        <w:jc w:val="both"/>
        <w:rPr>
          <w:rFonts w:ascii="Calibri" w:hAnsi="Calibri" w:cs="Calibri"/>
          <w:sz w:val="21"/>
          <w:szCs w:val="21"/>
        </w:rPr>
      </w:pPr>
      <w:r>
        <w:rPr>
          <w:rFonts w:ascii="Calibri" w:hAnsi="Calibri" w:cs="Calibri"/>
          <w:sz w:val="21"/>
          <w:szCs w:val="21"/>
        </w:rPr>
        <w:t>Maksymalna wartość zmiany wysokości wynagrodzenia Dostawcy, o której mowa w ust. 1 – 4, nie może przekroczyć 4% całkowitego wynagrodzenia Dostawcy określonego w § 5 ust. 1 niniejszej umowy.</w:t>
      </w:r>
    </w:p>
    <w:p w14:paraId="676B73D5" w14:textId="77777777" w:rsidR="00290BDC" w:rsidRDefault="00290BDC" w:rsidP="00290BDC">
      <w:pPr>
        <w:numPr>
          <w:ilvl w:val="0"/>
          <w:numId w:val="45"/>
        </w:numPr>
        <w:ind w:left="567" w:hanging="425"/>
        <w:jc w:val="both"/>
        <w:rPr>
          <w:rFonts w:ascii="Calibri" w:hAnsi="Calibri" w:cs="Calibri"/>
          <w:sz w:val="21"/>
          <w:szCs w:val="21"/>
        </w:rPr>
      </w:pPr>
      <w:r w:rsidRPr="00A378F4">
        <w:rPr>
          <w:rFonts w:ascii="Calibri" w:hAnsi="Calibri" w:cs="Calibri"/>
          <w:sz w:val="21"/>
          <w:szCs w:val="21"/>
        </w:rPr>
        <w:t>Wpływ zmiany ceny materiałów lub kosztów na koszt wykonania zamówienia strony umowy ustalają w ten sposób, że Dostawca wykaże Odbiorcy zmianę kosztów wykonania zamówienia na skutek zmiany cen materiałów lub kosztów fakturami zakupu tych materiałów lub kosztów z pierwszego i kolejnych okresów, za które strona umowy występuje o zmianę wysokości wynagrodzenia Dostawcy, lub w inny sposób udokumentuje ten wpływ, z zastrzeżeniem ust. 2.</w:t>
      </w:r>
    </w:p>
    <w:p w14:paraId="20479CC8" w14:textId="77777777" w:rsidR="00290BDC" w:rsidRDefault="00290BDC" w:rsidP="00290BDC">
      <w:pPr>
        <w:numPr>
          <w:ilvl w:val="0"/>
          <w:numId w:val="45"/>
        </w:numPr>
        <w:ind w:left="567" w:hanging="425"/>
        <w:jc w:val="both"/>
        <w:rPr>
          <w:rFonts w:ascii="Calibri" w:hAnsi="Calibri" w:cs="Calibri"/>
          <w:sz w:val="21"/>
          <w:szCs w:val="21"/>
        </w:rPr>
      </w:pPr>
      <w:r>
        <w:rPr>
          <w:rFonts w:ascii="Calibri" w:hAnsi="Calibri" w:cs="Calibri"/>
          <w:sz w:val="21"/>
          <w:szCs w:val="21"/>
        </w:rPr>
        <w:t>Jeżeli z wnioskiem o dokonanie zmiany wynagrodzenia występuje Odbiorca, jest on uprawniony do żądania od Dostawcy przedstawienia dokumentów, z których będzie wynikać, w jakim zakresie okoliczności, na które się powołuje, mają wpływ na koszty wykonania zamówienia, w tym przedłożenia odpowiednich zestawień, w terminie wyznaczonym przez Odbiorcę, nie krótszym niż 14 dni od dnia otrzymania przez Dostawcę pisemnego żądania Odbiorcy.</w:t>
      </w:r>
    </w:p>
    <w:p w14:paraId="7656556E" w14:textId="77777777" w:rsidR="00290BDC" w:rsidRDefault="00290BDC" w:rsidP="00290BDC">
      <w:pPr>
        <w:numPr>
          <w:ilvl w:val="0"/>
          <w:numId w:val="45"/>
        </w:numPr>
        <w:ind w:left="567" w:hanging="425"/>
        <w:jc w:val="both"/>
        <w:rPr>
          <w:rFonts w:ascii="Calibri" w:hAnsi="Calibri" w:cs="Calibri"/>
          <w:sz w:val="21"/>
          <w:szCs w:val="21"/>
        </w:rPr>
      </w:pPr>
      <w:r>
        <w:rPr>
          <w:rFonts w:ascii="Calibri" w:hAnsi="Calibri" w:cs="Calibri"/>
          <w:sz w:val="21"/>
          <w:szCs w:val="21"/>
        </w:rPr>
        <w:t>Strona inicjująca zmianę wysokości wynagrodzenia Dostawcy sporządzi pisemnie odpowiedni projekt zmiany umowy uwzględniający podwyższenie lub obniżenie wysokości wynagrodzenia Dostawcy dokonane zgodnie z zasadami określonymi w ust. 1-6 i przedłoży go drugiej Stronie.</w:t>
      </w:r>
    </w:p>
    <w:p w14:paraId="691866AD" w14:textId="77777777" w:rsidR="00290BDC" w:rsidRDefault="00290BDC" w:rsidP="00290BDC">
      <w:pPr>
        <w:numPr>
          <w:ilvl w:val="0"/>
          <w:numId w:val="45"/>
        </w:numPr>
        <w:ind w:left="567" w:hanging="425"/>
        <w:jc w:val="both"/>
        <w:rPr>
          <w:rFonts w:ascii="Calibri" w:hAnsi="Calibri" w:cs="Calibri"/>
          <w:sz w:val="21"/>
          <w:szCs w:val="21"/>
        </w:rPr>
      </w:pPr>
      <w:r>
        <w:rPr>
          <w:rFonts w:ascii="Calibri" w:hAnsi="Calibri" w:cs="Calibri"/>
          <w:sz w:val="21"/>
          <w:szCs w:val="21"/>
        </w:rPr>
        <w:t>Zmiana wysokości wynagrodzenia Dostawcy, dokonana zgodnie z zasadami określonymi w ust. 1-6, będzie obowiązywała Strony od daty wskazanej w aneksie do Umowy, nie wcześniej niż data zawarcia aneksu.</w:t>
      </w:r>
    </w:p>
    <w:p w14:paraId="6827F5A7" w14:textId="77777777" w:rsidR="00290BDC" w:rsidRDefault="00290BDC" w:rsidP="00290BDC">
      <w:pPr>
        <w:numPr>
          <w:ilvl w:val="0"/>
          <w:numId w:val="45"/>
        </w:numPr>
        <w:ind w:left="567" w:hanging="425"/>
        <w:jc w:val="both"/>
        <w:rPr>
          <w:rFonts w:ascii="Calibri" w:hAnsi="Calibri" w:cs="Calibri"/>
          <w:sz w:val="21"/>
          <w:szCs w:val="21"/>
        </w:rPr>
      </w:pPr>
      <w:r>
        <w:rPr>
          <w:rFonts w:ascii="Calibri" w:hAnsi="Calibri" w:cs="Calibri"/>
          <w:sz w:val="21"/>
          <w:szCs w:val="21"/>
        </w:rPr>
        <w:t>W przypadku podwyższenia lub obniżenia wysokości wynagrodzenia Dostawcy, zgodnie z zasadami określonymi w ust. 1-6, Dostawca w terminie 7 dni od daty zawarcia z Odbiorcą aneksu zmieniającego wysokość wynagrodzenia, zobowiązany jest do zmiany wysokości wynagrodzenia przysługującego podwykonawcy, z którym zawarł umowę, w zakresie odpowiadającym zmianom cen materiałów lub kosztów dotyczących zobowiązania podwykonawcy, jeżeli łącznie spełnione są następujące warunki:</w:t>
      </w:r>
    </w:p>
    <w:p w14:paraId="6007FCB4" w14:textId="77777777" w:rsidR="00290BDC" w:rsidRDefault="00290BDC" w:rsidP="00290BDC">
      <w:pPr>
        <w:numPr>
          <w:ilvl w:val="0"/>
          <w:numId w:val="51"/>
        </w:numPr>
        <w:jc w:val="both"/>
        <w:rPr>
          <w:rFonts w:ascii="Calibri" w:hAnsi="Calibri" w:cs="Calibri"/>
          <w:sz w:val="21"/>
          <w:szCs w:val="21"/>
        </w:rPr>
      </w:pPr>
      <w:r>
        <w:rPr>
          <w:rFonts w:ascii="Calibri" w:hAnsi="Calibri" w:cs="Calibri"/>
          <w:sz w:val="21"/>
          <w:szCs w:val="21"/>
        </w:rPr>
        <w:t>przedmiotem umowy są roboty budowlane, dostawy lub usługi,</w:t>
      </w:r>
    </w:p>
    <w:p w14:paraId="2D767AF4" w14:textId="77777777" w:rsidR="00290BDC" w:rsidRDefault="00290BDC" w:rsidP="00290BDC">
      <w:pPr>
        <w:numPr>
          <w:ilvl w:val="0"/>
          <w:numId w:val="51"/>
        </w:numPr>
        <w:jc w:val="both"/>
        <w:rPr>
          <w:rFonts w:ascii="Calibri" w:hAnsi="Calibri" w:cs="Calibri"/>
          <w:sz w:val="21"/>
          <w:szCs w:val="21"/>
        </w:rPr>
      </w:pPr>
      <w:r>
        <w:rPr>
          <w:rFonts w:ascii="Calibri" w:hAnsi="Calibri" w:cs="Calibri"/>
          <w:sz w:val="21"/>
          <w:szCs w:val="21"/>
        </w:rPr>
        <w:lastRenderedPageBreak/>
        <w:t>okres obowiązywania umowy przekracza 6 miesięcy.</w:t>
      </w:r>
    </w:p>
    <w:p w14:paraId="3557BC41" w14:textId="77777777" w:rsidR="00290BDC" w:rsidRDefault="00290BDC" w:rsidP="00290BDC">
      <w:pPr>
        <w:numPr>
          <w:ilvl w:val="0"/>
          <w:numId w:val="45"/>
        </w:numPr>
        <w:ind w:left="567" w:hanging="567"/>
        <w:jc w:val="both"/>
        <w:rPr>
          <w:rFonts w:ascii="Calibri" w:hAnsi="Calibri" w:cs="Calibri"/>
          <w:sz w:val="21"/>
          <w:szCs w:val="21"/>
        </w:rPr>
      </w:pPr>
      <w:r>
        <w:rPr>
          <w:rFonts w:ascii="Calibri" w:hAnsi="Calibri" w:cs="Calibri"/>
          <w:sz w:val="21"/>
          <w:szCs w:val="21"/>
        </w:rPr>
        <w:t>Dostawca, w terminie 7 dni od daty zawarcia z podwykonawcą aneksu zmieniającego wysokość wynagrodzenia, przedłoży Odbiorcy kopię tego aneksu.</w:t>
      </w:r>
    </w:p>
    <w:p w14:paraId="01DDECBF" w14:textId="77777777" w:rsidR="00290BDC" w:rsidRDefault="00290BDC" w:rsidP="00290BDC">
      <w:pPr>
        <w:pStyle w:val="Normalny1"/>
        <w:tabs>
          <w:tab w:val="left" w:pos="2445"/>
        </w:tabs>
        <w:rPr>
          <w:rFonts w:ascii="Calibri" w:eastAsia="Times New Roman" w:hAnsi="Calibri" w:cs="Calibri"/>
          <w:kern w:val="0"/>
          <w:sz w:val="21"/>
          <w:szCs w:val="21"/>
          <w:lang w:val="pl-PL" w:eastAsia="pl-PL" w:bidi="ar-SA"/>
        </w:rPr>
      </w:pPr>
    </w:p>
    <w:p w14:paraId="39D01AC7"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12</w:t>
      </w:r>
    </w:p>
    <w:p w14:paraId="7FA01165"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p>
    <w:p w14:paraId="3AC83D03" w14:textId="77777777" w:rsidR="00290BDC" w:rsidRDefault="00290BDC" w:rsidP="00290BDC">
      <w:pPr>
        <w:numPr>
          <w:ilvl w:val="0"/>
          <w:numId w:val="56"/>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Strony zobowiązują się dokonać odpowiedniej zmiany wysokości wynagrodzenia należnego Dostawcy, o którym mowa w §5 ust.1 Umowy, w formie pisemnego aneksu (forma pisemna zastrzeżona pod rygorem nieważności) podpisanego przez obie strony, każdorazowo w przypadku wystąpienia jednej z następujących okoliczności:</w:t>
      </w:r>
    </w:p>
    <w:p w14:paraId="2ED97688" w14:textId="77777777" w:rsidR="00290BDC" w:rsidRDefault="00290BDC" w:rsidP="00290BDC">
      <w:pPr>
        <w:numPr>
          <w:ilvl w:val="0"/>
          <w:numId w:val="52"/>
        </w:numPr>
        <w:shd w:val="clear" w:color="auto" w:fill="FFFFFF"/>
        <w:jc w:val="both"/>
        <w:rPr>
          <w:rFonts w:ascii="Calibri" w:hAnsi="Calibri" w:cs="Calibri"/>
          <w:color w:val="00000A"/>
          <w:sz w:val="21"/>
          <w:szCs w:val="21"/>
        </w:rPr>
      </w:pPr>
      <w:r>
        <w:rPr>
          <w:rFonts w:ascii="Calibri" w:hAnsi="Calibri" w:cs="Calibri"/>
          <w:color w:val="00000A"/>
          <w:sz w:val="21"/>
          <w:szCs w:val="21"/>
        </w:rPr>
        <w:t xml:space="preserve">zmiany stawki podatku od towarów i usług oraz podatku akcyzowego, </w:t>
      </w:r>
    </w:p>
    <w:p w14:paraId="67A4FC19" w14:textId="77777777" w:rsidR="00290BDC" w:rsidRDefault="00290BDC" w:rsidP="00290BDC">
      <w:pPr>
        <w:numPr>
          <w:ilvl w:val="0"/>
          <w:numId w:val="52"/>
        </w:numPr>
        <w:shd w:val="clear" w:color="auto" w:fill="FFFFFF"/>
        <w:jc w:val="both"/>
        <w:rPr>
          <w:rFonts w:ascii="Calibri" w:hAnsi="Calibri" w:cs="Calibri"/>
          <w:color w:val="00000A"/>
          <w:sz w:val="21"/>
          <w:szCs w:val="21"/>
        </w:rPr>
      </w:pPr>
      <w:r>
        <w:rPr>
          <w:rFonts w:ascii="Calibri" w:hAnsi="Calibri" w:cs="Calibri"/>
          <w:color w:val="00000A"/>
          <w:sz w:val="21"/>
          <w:szCs w:val="21"/>
        </w:rPr>
        <w:t xml:space="preserve">zmiany wysokości minimalnego wynagrodzenia za pracę albo wysokości minimalnej stawki godzinowej, ustalonych na podstawie ustawy z dnia 10 października 2020 r. o minimalnym wynagrodzeniu za pracę, </w:t>
      </w:r>
    </w:p>
    <w:p w14:paraId="3F6829DE" w14:textId="77777777" w:rsidR="00290BDC" w:rsidRDefault="00290BDC" w:rsidP="00290BDC">
      <w:pPr>
        <w:numPr>
          <w:ilvl w:val="0"/>
          <w:numId w:val="52"/>
        </w:numPr>
        <w:shd w:val="clear" w:color="auto" w:fill="FFFFFF"/>
        <w:jc w:val="both"/>
        <w:rPr>
          <w:rFonts w:ascii="Calibri" w:hAnsi="Calibri" w:cs="Calibri"/>
          <w:color w:val="00000A"/>
          <w:sz w:val="21"/>
          <w:szCs w:val="21"/>
        </w:rPr>
      </w:pPr>
      <w:r>
        <w:rPr>
          <w:rFonts w:ascii="Calibri" w:hAnsi="Calibri" w:cs="Calibri"/>
          <w:color w:val="00000A"/>
          <w:sz w:val="21"/>
          <w:szCs w:val="21"/>
        </w:rPr>
        <w:t>zmiany zasad podlegania ubezpieczeniom społecznym lub ubezpieczeniu zdrowotnemu lub wysokości stawki składki na ubezpieczenia społeczne lub ubezpieczenie zdrowotne,</w:t>
      </w:r>
    </w:p>
    <w:p w14:paraId="1A1AFAE0" w14:textId="77777777" w:rsidR="00290BDC" w:rsidRDefault="00290BDC" w:rsidP="00290BDC">
      <w:pPr>
        <w:numPr>
          <w:ilvl w:val="0"/>
          <w:numId w:val="52"/>
        </w:numPr>
        <w:shd w:val="clear" w:color="auto" w:fill="FFFFFF"/>
        <w:jc w:val="both"/>
        <w:rPr>
          <w:rFonts w:ascii="Calibri" w:hAnsi="Calibri" w:cs="Calibri"/>
          <w:color w:val="00000A"/>
          <w:sz w:val="21"/>
          <w:szCs w:val="21"/>
        </w:rPr>
      </w:pPr>
      <w:r>
        <w:rPr>
          <w:rFonts w:ascii="Calibri" w:hAnsi="Calibri" w:cs="Calibri"/>
          <w:color w:val="00000A"/>
          <w:sz w:val="21"/>
          <w:szCs w:val="21"/>
        </w:rPr>
        <w:t xml:space="preserve">zmiany zasad gromadzenia i wysokości wpłat do pracowniczych planów kapitałowych, o których mowa w ustawie z dnia 4 października 2018 r. o pracowniczych planach kapitałowych (Dz.U. poz. 2215 oraz z 2019 poz. 1074 i 1572), zwanych dalej PPK </w:t>
      </w:r>
    </w:p>
    <w:p w14:paraId="181712F5" w14:textId="77777777" w:rsidR="00290BDC" w:rsidRDefault="00290BDC" w:rsidP="00290BDC">
      <w:pPr>
        <w:shd w:val="clear" w:color="auto" w:fill="FFFFFF"/>
        <w:ind w:left="927"/>
        <w:jc w:val="both"/>
        <w:rPr>
          <w:rFonts w:ascii="Calibri" w:hAnsi="Calibri" w:cs="Calibri"/>
          <w:color w:val="00000A"/>
          <w:sz w:val="21"/>
          <w:szCs w:val="21"/>
        </w:rPr>
      </w:pPr>
      <w:r>
        <w:rPr>
          <w:rFonts w:ascii="Calibri" w:hAnsi="Calibri" w:cs="Calibri"/>
          <w:color w:val="00000A"/>
          <w:sz w:val="21"/>
          <w:szCs w:val="21"/>
        </w:rPr>
        <w:t>- na zasadach i w sposób określony w ust. 2 - 11, jeżeli zmiany te będą miały wpływ na koszty wykonania Umowy przez Dostawcę i nie były przewidziane w przepisie prawa opublikowanym do dnia złożenia oferty.</w:t>
      </w:r>
    </w:p>
    <w:p w14:paraId="483F0198" w14:textId="77777777" w:rsidR="00290BDC" w:rsidRDefault="00290BDC" w:rsidP="00290BDC">
      <w:pPr>
        <w:numPr>
          <w:ilvl w:val="0"/>
          <w:numId w:val="56"/>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Zmiana wysokości wynagrodzenia należnego Dostawcy, w przypadku zaistnienia przesłanki, o której mowa w ust. 1 pkt 1, będzie odnosić się wyłącznie do części przedmiotu Umowy zrealizowanej, zgodnie z terminami ustalonymi Umową, po dniu wejścia w życie przepisów zmieniających stawkę podatku od towarów i usług oraz podatku akcyzowego wyłącznie do części przedmiotu Umowy, do której zastosowanie znajdzie zmiana stawki podatku od towarów i usług oraz podatku akcyzowego. Wartość wynagrodzenia netto nie zmieni się, a wartość wynagrodzenia brutto zostanie wyliczona na podstawie nowych przepisów prawa.</w:t>
      </w:r>
    </w:p>
    <w:p w14:paraId="342CEDB9" w14:textId="77777777" w:rsidR="00290BDC" w:rsidRDefault="00290BDC" w:rsidP="00290BDC">
      <w:pPr>
        <w:numPr>
          <w:ilvl w:val="0"/>
          <w:numId w:val="56"/>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Zmiana wysokości wynagrodzenia, w przypadku zaistnienia przesłanki, o której mowa w ust. 1 pkt 2-4, będzie obejmować wyłącznie część wynagrodzenia należnego Dostawcy, w odniesieniu do której nastąpiła zmiana wysokości kosztów wykonania Umowy przez Dostawcę w związku z wejściem w życie przepisów odpowiednio zmieniających wysokość minimalnego wynagrodzenia za pracę albo minimalnej stawki godzinowej lub dokonujących zmian w zakresie zasad podlegania ubezpieczeniom społecznym lub ubezpieczeniu zdrowotnemu lub w zakresie wysokości stawki składki na ubezpieczenia społeczne lub zdrowotne lub dokonujących zmian w zakresie zasad gromadzenia i wysokości wpłat do PPK.</w:t>
      </w:r>
    </w:p>
    <w:p w14:paraId="3AA8B351" w14:textId="77777777" w:rsidR="00290BDC" w:rsidRDefault="00290BDC" w:rsidP="00290BDC">
      <w:pPr>
        <w:numPr>
          <w:ilvl w:val="0"/>
          <w:numId w:val="56"/>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Odpowiednia zmiana wynagrodzenia, o której mowa w ust. 1, dostosowuje wprost proporcjonalnie wynagrodzenie Dostawcy w części przedmiotu umowy, do której zastosowanie znajduje zmiana do poziomu kosztów ponoszonych na realizację przedmiotowego zamówienia w związku ze zmianami przepisów prawa wymienionych w art. 436 pkt 4 lit. b ustawy Prawo zamówień publicznych. Kwota o jaką zostanie zmienione wynagrodzenie nie powinna być ani niższa, ani wyższa niż to wynika ze zmiany przepisów prawa.</w:t>
      </w:r>
    </w:p>
    <w:p w14:paraId="74F3ED7C" w14:textId="77777777" w:rsidR="00290BDC" w:rsidRDefault="00290BDC" w:rsidP="00290BDC">
      <w:pPr>
        <w:numPr>
          <w:ilvl w:val="0"/>
          <w:numId w:val="56"/>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W celu zawarcia aneksu, o którym mowa w ust. 1, w terminie 30 dni od dnia wejścia w życie przepisów prawa wprowadzających zmiany, o których mowa w ust. 1 pkt. 1-4, każda ze Stron może wystąpić do drugiej Strony z pisemnym wnioskiem o dokonanie zmiany wysokości wynagrodzenia należnego Dostawcy. Uzasadnienie wniosku powinno zawierać w szczególności:</w:t>
      </w:r>
    </w:p>
    <w:p w14:paraId="4CEA9DB1" w14:textId="77777777" w:rsidR="00290BDC" w:rsidRDefault="00290BDC" w:rsidP="00290BDC">
      <w:pPr>
        <w:numPr>
          <w:ilvl w:val="0"/>
          <w:numId w:val="49"/>
        </w:numPr>
        <w:shd w:val="clear" w:color="auto" w:fill="FFFFFF"/>
        <w:jc w:val="both"/>
        <w:rPr>
          <w:rFonts w:ascii="Calibri" w:hAnsi="Calibri" w:cs="Calibri"/>
          <w:color w:val="00000A"/>
          <w:sz w:val="21"/>
          <w:szCs w:val="21"/>
        </w:rPr>
      </w:pPr>
      <w:r>
        <w:rPr>
          <w:rFonts w:ascii="Calibri" w:hAnsi="Calibri" w:cs="Calibri"/>
          <w:color w:val="00000A"/>
          <w:sz w:val="21"/>
          <w:szCs w:val="21"/>
        </w:rPr>
        <w:t>szczegółowe wyliczenie całkowitej kwoty, o jaką wynagrodzenie Dostawcy powinno ulec zmianie,</w:t>
      </w:r>
    </w:p>
    <w:p w14:paraId="5FB05BA7" w14:textId="77777777" w:rsidR="00290BDC" w:rsidRDefault="00290BDC" w:rsidP="00290BDC">
      <w:pPr>
        <w:numPr>
          <w:ilvl w:val="0"/>
          <w:numId w:val="49"/>
        </w:numPr>
        <w:shd w:val="clear" w:color="auto" w:fill="FFFFFF"/>
        <w:jc w:val="both"/>
        <w:rPr>
          <w:rFonts w:ascii="Calibri" w:hAnsi="Calibri" w:cs="Calibri"/>
          <w:color w:val="00000A"/>
          <w:sz w:val="21"/>
          <w:szCs w:val="21"/>
        </w:rPr>
      </w:pPr>
      <w:r>
        <w:rPr>
          <w:rFonts w:ascii="Calibri" w:hAnsi="Calibri" w:cs="Calibri"/>
          <w:color w:val="00000A"/>
          <w:sz w:val="21"/>
          <w:szCs w:val="21"/>
        </w:rPr>
        <w:t>wskazanie daty, od której nastąpiła bądź nastąpi zmiana wysokości kosztów wykonania Umowy uzasadniająca zmianę wysokości wynagrodzenia należnego Dostawcy,</w:t>
      </w:r>
    </w:p>
    <w:p w14:paraId="0BB8F308" w14:textId="77777777" w:rsidR="00290BDC" w:rsidRDefault="00290BDC" w:rsidP="00290BDC">
      <w:pPr>
        <w:numPr>
          <w:ilvl w:val="0"/>
          <w:numId w:val="49"/>
        </w:numPr>
        <w:shd w:val="clear" w:color="auto" w:fill="FFFFFF"/>
        <w:jc w:val="both"/>
        <w:rPr>
          <w:rFonts w:ascii="Calibri" w:hAnsi="Calibri" w:cs="Calibri"/>
          <w:color w:val="00000A"/>
          <w:sz w:val="21"/>
          <w:szCs w:val="21"/>
        </w:rPr>
      </w:pPr>
      <w:r>
        <w:rPr>
          <w:rFonts w:ascii="Calibri" w:hAnsi="Calibri" w:cs="Calibri"/>
          <w:color w:val="00000A"/>
          <w:sz w:val="21"/>
          <w:szCs w:val="21"/>
        </w:rPr>
        <w:t xml:space="preserve">wskazanie podstawy prawnej zmiany, o której mowa w ust. 1 pkt. 1-4 Umowy. </w:t>
      </w:r>
    </w:p>
    <w:p w14:paraId="515039D2" w14:textId="77777777" w:rsidR="00290BDC" w:rsidRDefault="00290BDC" w:rsidP="00290BDC">
      <w:pPr>
        <w:shd w:val="clear" w:color="auto" w:fill="FFFFFF"/>
        <w:tabs>
          <w:tab w:val="left" w:pos="9072"/>
        </w:tabs>
        <w:jc w:val="both"/>
        <w:rPr>
          <w:rFonts w:ascii="Calibri" w:hAnsi="Calibri" w:cs="Calibri"/>
          <w:color w:val="00000A"/>
          <w:sz w:val="21"/>
          <w:szCs w:val="21"/>
        </w:rPr>
      </w:pPr>
      <w:r>
        <w:rPr>
          <w:rFonts w:ascii="Calibri" w:hAnsi="Calibri" w:cs="Calibri"/>
          <w:color w:val="00000A"/>
          <w:sz w:val="21"/>
          <w:szCs w:val="21"/>
        </w:rPr>
        <w:t>Do wniosku należy dołączyć pisemny projekt aneksu do umowy, o którym mowa w ust. 1.</w:t>
      </w:r>
    </w:p>
    <w:p w14:paraId="0DC704CF" w14:textId="77777777" w:rsidR="00290BDC" w:rsidRDefault="00290BDC" w:rsidP="00290BDC">
      <w:pPr>
        <w:numPr>
          <w:ilvl w:val="0"/>
          <w:numId w:val="56"/>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 xml:space="preserve">W przypadku zmian, o których mowa w ust. 1 pkt 2-4, jeżeli z wnioskiem, o którym mowa w ust. 5 występuje Dostawca, jest on zobowiązany dołączyć do wniosku dokumenty, z których będzie wynikać, w jakim zakresie zmiany te mają wpływ na koszty wykonania Umowy, w szczególności: </w:t>
      </w:r>
    </w:p>
    <w:p w14:paraId="271032AC" w14:textId="77777777" w:rsidR="00290BDC" w:rsidRDefault="00290BDC" w:rsidP="00290BDC">
      <w:pPr>
        <w:numPr>
          <w:ilvl w:val="0"/>
          <w:numId w:val="60"/>
        </w:numPr>
        <w:shd w:val="clear" w:color="auto" w:fill="FFFFFF"/>
        <w:jc w:val="both"/>
        <w:rPr>
          <w:rFonts w:ascii="Calibri" w:hAnsi="Calibri" w:cs="Calibri"/>
          <w:color w:val="00000A"/>
          <w:sz w:val="21"/>
          <w:szCs w:val="21"/>
        </w:rPr>
      </w:pPr>
      <w:r>
        <w:rPr>
          <w:rFonts w:ascii="Calibri" w:hAnsi="Calibri" w:cs="Calibri"/>
          <w:color w:val="00000A"/>
          <w:sz w:val="21"/>
          <w:szCs w:val="21"/>
        </w:rPr>
        <w:lastRenderedPageBreak/>
        <w:t xml:space="preserve">pisemne zestawienie wynagrodzeń (zarówno przed jak i po zmianie) pracowników realizujących przedmiotowe zamówienie, wraz z określeniem zakresu (części etatu), w jakim wykonują oni prace bezpośrednio związane z realizacją przedmiotu Umowy oraz części wynagrodzenia odpowiadającej temu zakresowi - w przypadku zmiany, o której mowa w ust. 1 pkt 2, lub </w:t>
      </w:r>
    </w:p>
    <w:p w14:paraId="3374B02D" w14:textId="77777777" w:rsidR="00290BDC" w:rsidRDefault="00290BDC" w:rsidP="00290BDC">
      <w:pPr>
        <w:numPr>
          <w:ilvl w:val="0"/>
          <w:numId w:val="60"/>
        </w:numPr>
        <w:shd w:val="clear" w:color="auto" w:fill="FFFFFF"/>
        <w:jc w:val="both"/>
        <w:rPr>
          <w:rFonts w:ascii="Calibri" w:hAnsi="Calibri" w:cs="Calibri"/>
          <w:color w:val="00000A"/>
          <w:sz w:val="21"/>
          <w:szCs w:val="21"/>
        </w:rPr>
      </w:pPr>
      <w:r>
        <w:rPr>
          <w:rFonts w:ascii="Calibri" w:hAnsi="Calibri" w:cs="Calibri"/>
          <w:color w:val="00000A"/>
          <w:sz w:val="21"/>
          <w:szCs w:val="21"/>
        </w:rPr>
        <w:t>pisemne zestawienie wynagrodzeń (zarówno przed jak i po zmianie) pracowników realizujących przedmiotowe zamówienie, wraz z kwotami składek uiszczanych do Zakładu Ubezpieczeń Społecznych/Kasy Rolniczego Ubezpieczenia Społecznego w części finansowanej przez Dostawcę,  z określeniem zakresu (części etatu), w jakim wykonują oni prace bezpośrednio związane z realizacją przedmiotu Umowy oraz części wynagrodzenia odpowiadającej temu zakresowi - w przypadku zmiany,      o której mowa w ust. 1 pkt 3. Lub</w:t>
      </w:r>
    </w:p>
    <w:p w14:paraId="1E9770F6" w14:textId="77777777" w:rsidR="00290BDC" w:rsidRDefault="00290BDC" w:rsidP="00290BDC">
      <w:pPr>
        <w:numPr>
          <w:ilvl w:val="0"/>
          <w:numId w:val="60"/>
        </w:numPr>
        <w:shd w:val="clear" w:color="auto" w:fill="FFFFFF"/>
        <w:jc w:val="both"/>
        <w:rPr>
          <w:rFonts w:ascii="Calibri" w:hAnsi="Calibri" w:cs="Calibri"/>
          <w:color w:val="00000A"/>
          <w:sz w:val="21"/>
          <w:szCs w:val="21"/>
        </w:rPr>
      </w:pPr>
      <w:r>
        <w:rPr>
          <w:rFonts w:ascii="Calibri" w:hAnsi="Calibri" w:cs="Calibri"/>
          <w:color w:val="00000A"/>
          <w:sz w:val="21"/>
          <w:szCs w:val="21"/>
        </w:rPr>
        <w:t>pisemne zestawienie wpłat do PPK w części finansowanej przez Dostawcę (zarówno przed jak i po zmianie) dot. osób realizujących zamówienie objęte niniejszą umową z określeniem zakresu (części etatu), w jakim wykonują oni prace bezpośrednio związane z realizacją przedmiotu Umowy oraz części wynagrodzenia odpowiadającej temu zakresowi – w przypadku zmiany, o której mowa w ust. 1 pkt. 4.</w:t>
      </w:r>
    </w:p>
    <w:p w14:paraId="32D55334" w14:textId="77777777" w:rsidR="00290BDC" w:rsidRDefault="00290BDC" w:rsidP="00290BDC">
      <w:pPr>
        <w:numPr>
          <w:ilvl w:val="0"/>
          <w:numId w:val="56"/>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W przypadku zmiany, o której mowa w ust. 1 pkt 2-4, jeżeli z wnioskiem występuje Odbiorca, jest on uprawniony do zobowiązania Dostawcy do przedstawienia w wyznaczonym terminie, nie krótszym niż 10 dni roboczych, dokumentów, z których będzie wynikać w jakim zakresie zmiana ta ma wpływ na koszty wykonania Umowy.</w:t>
      </w:r>
    </w:p>
    <w:p w14:paraId="3CE5B075" w14:textId="77777777" w:rsidR="00290BDC" w:rsidRDefault="00290BDC" w:rsidP="00290BDC">
      <w:pPr>
        <w:numPr>
          <w:ilvl w:val="0"/>
          <w:numId w:val="56"/>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W celu dokonania oceny zasadności zmiany wysokości wynagrodzenia Odbiorca jest uprawniony do wezwania Dostawcy do złożenia w wyznaczonym terminie dodatkowych wyjaśnień, dokumentów, wyliczeń uzasadniających dokonanie zmiany wysokości wynagrodzenia. Niedostarczenie ich przez Dostawcę w wyznaczonym, terminie uważane będzie za odstąpienie przez Dostawcę od żądania zmiany wynagrodzenia.</w:t>
      </w:r>
    </w:p>
    <w:p w14:paraId="52AF45AE" w14:textId="77777777" w:rsidR="00290BDC" w:rsidRDefault="00290BDC" w:rsidP="00290BDC">
      <w:pPr>
        <w:numPr>
          <w:ilvl w:val="0"/>
          <w:numId w:val="56"/>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Strona, która otrzymała wniosek, o którym mowa w ust. 5, przekaże drugiej Stronie pisemną informację o jego zatwierdzeniu (ze wskazaniem kwoty, o jaką wynagrodzenie należne Dostawcy powinno ulec zmianie), lub o jego niezatwierdzeniu w terminie 30 dni roboczych od dostarczenia kompletnej dokumentacji umożliwiającej dokonanie oceny zasadności zmiany wysokości wynagrodzenia, o której mowa w ust. 1.</w:t>
      </w:r>
    </w:p>
    <w:p w14:paraId="29110180" w14:textId="77777777" w:rsidR="00290BDC" w:rsidRDefault="00290BDC" w:rsidP="00290BDC">
      <w:pPr>
        <w:numPr>
          <w:ilvl w:val="0"/>
          <w:numId w:val="56"/>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 xml:space="preserve">Zawarcie aneksu nastąpi nie później niż w terminie 10 dni roboczych od dnia zatwierdzenia wniosku o dokonanie zmiany wysokości wynagrodzenia należnego Dostawcy. </w:t>
      </w:r>
    </w:p>
    <w:p w14:paraId="0C734473" w14:textId="77777777" w:rsidR="00290BDC" w:rsidRDefault="00290BDC" w:rsidP="00290BDC">
      <w:pPr>
        <w:numPr>
          <w:ilvl w:val="0"/>
          <w:numId w:val="56"/>
        </w:numPr>
        <w:shd w:val="clear" w:color="auto" w:fill="FFFFFF"/>
        <w:ind w:left="567" w:hanging="567"/>
        <w:jc w:val="both"/>
        <w:rPr>
          <w:rFonts w:ascii="Calibri" w:hAnsi="Calibri" w:cs="Calibri"/>
          <w:color w:val="00000A"/>
          <w:sz w:val="21"/>
          <w:szCs w:val="21"/>
        </w:rPr>
      </w:pPr>
      <w:r>
        <w:rPr>
          <w:rFonts w:ascii="Calibri" w:hAnsi="Calibri" w:cs="Calibri"/>
          <w:color w:val="00000A"/>
          <w:sz w:val="21"/>
          <w:szCs w:val="21"/>
        </w:rPr>
        <w:t>Zmiana wysokości wynagrodzenia, o której mowa w ust. 1, będzie obowiązywała Strony od daty wskazanej w aneksie do Umowy, o którym mowa w ust.1, nie wcześniej niż data zawarcia aneksu.</w:t>
      </w:r>
    </w:p>
    <w:p w14:paraId="3D15A50D" w14:textId="77777777" w:rsidR="00290BDC" w:rsidRDefault="00290BDC" w:rsidP="00290BDC">
      <w:pPr>
        <w:shd w:val="clear" w:color="auto" w:fill="FFFFFF"/>
        <w:jc w:val="both"/>
        <w:rPr>
          <w:rFonts w:ascii="Calibri" w:hAnsi="Calibri" w:cs="Calibri"/>
          <w:color w:val="00000A"/>
          <w:sz w:val="21"/>
          <w:szCs w:val="21"/>
        </w:rPr>
      </w:pPr>
    </w:p>
    <w:p w14:paraId="0269C32F"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13</w:t>
      </w:r>
    </w:p>
    <w:p w14:paraId="2E71A549"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p>
    <w:p w14:paraId="58DEB8BD" w14:textId="77777777" w:rsidR="00290BDC" w:rsidRDefault="00290BDC" w:rsidP="00290BDC">
      <w:pPr>
        <w:numPr>
          <w:ilvl w:val="0"/>
          <w:numId w:val="59"/>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Wszelkie reklamacje Odbiorca zobowiązany jest sporządzić w formie pisemnej i przekazać Dostawcy. Dostawca jest zobowiązany reklamację rozpatrzyć bezzwłocznie, najpóźniej w ciągu 48 godzin od jej otrzymania.</w:t>
      </w:r>
    </w:p>
    <w:p w14:paraId="7362059F" w14:textId="77777777" w:rsidR="00290BDC" w:rsidRDefault="00290BDC" w:rsidP="00290BDC">
      <w:pPr>
        <w:numPr>
          <w:ilvl w:val="0"/>
          <w:numId w:val="59"/>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Odbiorca reklamacje może złożyć telefonicznie (nr tel. ……………………), faksem (nr faxu……………………) lub za pośrednictwem poczty elektronicznej (e-mail: …………………).</w:t>
      </w:r>
    </w:p>
    <w:p w14:paraId="127E923C" w14:textId="77777777" w:rsidR="00290BDC" w:rsidRDefault="00290BDC" w:rsidP="00290BDC">
      <w:pPr>
        <w:pStyle w:val="Normalny1"/>
        <w:tabs>
          <w:tab w:val="left" w:pos="2445"/>
        </w:tabs>
        <w:jc w:val="both"/>
        <w:rPr>
          <w:rFonts w:ascii="Calibri" w:eastAsia="Times New Roman" w:hAnsi="Calibri" w:cs="Calibri"/>
          <w:color w:val="00000A"/>
          <w:kern w:val="0"/>
          <w:sz w:val="21"/>
          <w:szCs w:val="21"/>
          <w:lang w:val="pl-PL" w:eastAsia="pl-PL" w:bidi="ar-SA"/>
        </w:rPr>
      </w:pPr>
    </w:p>
    <w:p w14:paraId="1CBCC9D0" w14:textId="77777777" w:rsidR="00290BDC" w:rsidRDefault="00290BDC" w:rsidP="00290BDC">
      <w:pPr>
        <w:jc w:val="center"/>
        <w:rPr>
          <w:rFonts w:ascii="Calibri" w:hAnsi="Calibri" w:cs="Calibri"/>
          <w:bCs/>
          <w:sz w:val="21"/>
          <w:szCs w:val="21"/>
        </w:rPr>
      </w:pPr>
      <w:bookmarkStart w:id="4" w:name="_Hlk184106190"/>
      <w:r>
        <w:rPr>
          <w:rFonts w:ascii="Calibri" w:hAnsi="Calibri" w:cs="Calibri"/>
          <w:bCs/>
          <w:sz w:val="21"/>
          <w:szCs w:val="21"/>
        </w:rPr>
        <w:t>§ 14</w:t>
      </w:r>
    </w:p>
    <w:p w14:paraId="1196E504" w14:textId="77777777" w:rsidR="00290BDC" w:rsidRDefault="00290BDC" w:rsidP="00290BDC">
      <w:pPr>
        <w:jc w:val="center"/>
        <w:rPr>
          <w:rFonts w:ascii="Calibri" w:hAnsi="Calibri" w:cs="Calibri"/>
          <w:bCs/>
          <w:sz w:val="21"/>
          <w:szCs w:val="21"/>
        </w:rPr>
      </w:pPr>
    </w:p>
    <w:bookmarkEnd w:id="4"/>
    <w:p w14:paraId="64DC839F" w14:textId="77777777" w:rsidR="00290BDC" w:rsidRDefault="00290BDC" w:rsidP="00290BDC">
      <w:pPr>
        <w:shd w:val="clear" w:color="auto" w:fill="FFFFFF"/>
        <w:tabs>
          <w:tab w:val="left" w:pos="9072"/>
        </w:tabs>
        <w:ind w:right="-2"/>
        <w:jc w:val="both"/>
        <w:rPr>
          <w:rFonts w:ascii="Calibri" w:hAnsi="Calibri" w:cs="Calibri"/>
          <w:color w:val="00000A"/>
          <w:sz w:val="21"/>
          <w:szCs w:val="21"/>
        </w:rPr>
      </w:pPr>
      <w:r>
        <w:rPr>
          <w:rFonts w:ascii="Calibri" w:hAnsi="Calibri" w:cs="Calibri"/>
          <w:color w:val="00000A"/>
          <w:sz w:val="21"/>
          <w:szCs w:val="21"/>
        </w:rPr>
        <w:t>Wszelkie zmiany i uzupełnienia niniejszej umowy wymagają dla swojej ważności formy pisemnej.</w:t>
      </w:r>
    </w:p>
    <w:p w14:paraId="7AB25B4D" w14:textId="77777777" w:rsidR="00290BDC" w:rsidRDefault="00290BDC" w:rsidP="00290BDC">
      <w:pPr>
        <w:pStyle w:val="Normalny1"/>
        <w:tabs>
          <w:tab w:val="left" w:pos="2445"/>
        </w:tabs>
        <w:jc w:val="both"/>
        <w:rPr>
          <w:rFonts w:ascii="Calibri" w:eastAsia="Times New Roman" w:hAnsi="Calibri" w:cs="Calibri"/>
          <w:color w:val="00000A"/>
          <w:kern w:val="0"/>
          <w:sz w:val="21"/>
          <w:szCs w:val="21"/>
          <w:lang w:val="pl-PL" w:eastAsia="pl-PL" w:bidi="ar-SA"/>
        </w:rPr>
      </w:pPr>
    </w:p>
    <w:p w14:paraId="2765926F"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15</w:t>
      </w:r>
    </w:p>
    <w:p w14:paraId="7EAF70BB"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p>
    <w:p w14:paraId="2B84AFEB" w14:textId="77777777" w:rsidR="00290BDC" w:rsidRDefault="00290BDC" w:rsidP="00290BDC">
      <w:pPr>
        <w:numPr>
          <w:ilvl w:val="0"/>
          <w:numId w:val="48"/>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W razie powstania sporu strony poddają się rozstrzygnięciu sądu właściwego wg siedziby Odbiorcy.</w:t>
      </w:r>
    </w:p>
    <w:p w14:paraId="1C5D9920" w14:textId="77777777" w:rsidR="00290BDC" w:rsidRDefault="00290BDC" w:rsidP="00290BDC">
      <w:pPr>
        <w:numPr>
          <w:ilvl w:val="0"/>
          <w:numId w:val="48"/>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Jako adresy do doręczeń strony wskazują adresy swojej siedziby wskazane w komparycji niniejszej umowy. Strony zobowiązane są niezwłocznie poinformować siebie wzajemnie na piśmie o zmianie adresu do doręczeń, w przeciwnym razie wszelkie pisma wysłane na ostatnio wskazany adres do doręczeń będą uznawane za prawidłowo doręczone. Zmiana danych teleadresowych Stron nie stanowi zmiany Umowy.</w:t>
      </w:r>
    </w:p>
    <w:p w14:paraId="4DC8106E" w14:textId="77777777" w:rsidR="00290BDC" w:rsidRDefault="00290BDC" w:rsidP="00290BDC">
      <w:pPr>
        <w:numPr>
          <w:ilvl w:val="0"/>
          <w:numId w:val="48"/>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Osobą do kontaktu na etapie realizacji umowy ze strony Dostawcy jest:</w:t>
      </w:r>
    </w:p>
    <w:p w14:paraId="0F2B2175" w14:textId="77777777" w:rsidR="00290BDC" w:rsidRDefault="00290BDC" w:rsidP="00290BDC">
      <w:pPr>
        <w:shd w:val="clear" w:color="auto" w:fill="FFFFFF"/>
        <w:tabs>
          <w:tab w:val="left" w:pos="9072"/>
        </w:tabs>
        <w:ind w:left="567" w:right="-2"/>
        <w:jc w:val="both"/>
        <w:rPr>
          <w:rFonts w:ascii="Calibri" w:hAnsi="Calibri" w:cs="Calibri"/>
          <w:color w:val="00000A"/>
          <w:sz w:val="21"/>
          <w:szCs w:val="21"/>
        </w:rPr>
      </w:pPr>
      <w:r>
        <w:rPr>
          <w:rFonts w:ascii="Calibri" w:hAnsi="Calibri" w:cs="Calibri"/>
          <w:color w:val="00000A"/>
          <w:sz w:val="21"/>
          <w:szCs w:val="21"/>
        </w:rPr>
        <w:t>Imię i nazwisko: ………………………………Tel: …………………………………E-mail: ………………………………………</w:t>
      </w:r>
    </w:p>
    <w:p w14:paraId="04AF42A6" w14:textId="77777777" w:rsidR="00290BDC" w:rsidRDefault="00290BDC" w:rsidP="00290BDC">
      <w:pPr>
        <w:numPr>
          <w:ilvl w:val="0"/>
          <w:numId w:val="48"/>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Osobą do kontaktu na etapie realizacji umowy ze strony Odbiorcy jest:</w:t>
      </w:r>
    </w:p>
    <w:p w14:paraId="529C962C" w14:textId="77777777" w:rsidR="00290BDC" w:rsidRDefault="00290BDC" w:rsidP="00290BDC">
      <w:pPr>
        <w:shd w:val="clear" w:color="auto" w:fill="FFFFFF"/>
        <w:ind w:left="567" w:right="-2"/>
        <w:jc w:val="both"/>
        <w:rPr>
          <w:rFonts w:ascii="Calibri" w:hAnsi="Calibri" w:cs="Calibri"/>
          <w:color w:val="00000A"/>
          <w:sz w:val="21"/>
          <w:szCs w:val="21"/>
        </w:rPr>
      </w:pPr>
      <w:r>
        <w:rPr>
          <w:rFonts w:ascii="Calibri" w:hAnsi="Calibri" w:cs="Calibri"/>
          <w:color w:val="00000A"/>
          <w:sz w:val="21"/>
          <w:szCs w:val="21"/>
        </w:rPr>
        <w:lastRenderedPageBreak/>
        <w:t xml:space="preserve">Imię i nazwisko: ………………………………. Tel: ……………………………, E-mail: </w:t>
      </w:r>
      <w:r>
        <w:rPr>
          <w:rFonts w:ascii="Calibri" w:hAnsi="Calibri" w:cs="Calibri"/>
          <w:sz w:val="21"/>
          <w:szCs w:val="21"/>
        </w:rPr>
        <w:t>………………………………………….</w:t>
      </w:r>
    </w:p>
    <w:p w14:paraId="5C39F4D8" w14:textId="77777777" w:rsidR="00290BDC" w:rsidRDefault="00290BDC" w:rsidP="00290BDC">
      <w:pPr>
        <w:numPr>
          <w:ilvl w:val="0"/>
          <w:numId w:val="48"/>
        </w:numPr>
        <w:shd w:val="clear" w:color="auto" w:fill="FFFFFF"/>
        <w:ind w:left="567" w:right="-2" w:hanging="567"/>
        <w:jc w:val="both"/>
        <w:rPr>
          <w:rFonts w:ascii="Calibri" w:hAnsi="Calibri" w:cs="Calibri"/>
          <w:color w:val="00000A"/>
          <w:sz w:val="21"/>
          <w:szCs w:val="21"/>
        </w:rPr>
      </w:pPr>
      <w:r>
        <w:rPr>
          <w:rFonts w:ascii="Calibri" w:hAnsi="Calibri" w:cs="Calibri"/>
          <w:color w:val="00000A"/>
          <w:sz w:val="21"/>
          <w:szCs w:val="21"/>
        </w:rPr>
        <w:t>Stronom przysługuje możliwość zmiany osób wskazanych w ust.3 i 4 niniejszego paragrafu umowy. Zmiana osób do kontaktu, wskazanych w ust. 3 i 4 niniejszego paragrafu umowy, dokonuje się poprzez pisemne (pod rygorem nieważności) powiadomienie drugiej Strony, wraz z podaniem imienia i nazwiska, numeru telefonu do kontaktu oraz adresu email osoby zmieniającej. Zmiana osób, o których mowa w ust. 3 i 4 niniejszego paragrafu umowy nie wymaga zawarcia aneksu do umowy.</w:t>
      </w:r>
    </w:p>
    <w:p w14:paraId="3672DAA9" w14:textId="77777777" w:rsidR="00290BDC" w:rsidRDefault="00290BDC" w:rsidP="00290BDC">
      <w:pPr>
        <w:pStyle w:val="Normalny1"/>
        <w:tabs>
          <w:tab w:val="left" w:pos="2445"/>
        </w:tabs>
        <w:rPr>
          <w:rFonts w:ascii="Calibri" w:eastAsia="Times New Roman" w:hAnsi="Calibri" w:cs="Calibri"/>
          <w:color w:val="00000A"/>
          <w:kern w:val="0"/>
          <w:sz w:val="21"/>
          <w:szCs w:val="21"/>
          <w:lang w:val="pl-PL" w:eastAsia="pl-PL" w:bidi="ar-SA"/>
        </w:rPr>
      </w:pPr>
    </w:p>
    <w:p w14:paraId="6F3B5737"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16</w:t>
      </w:r>
    </w:p>
    <w:p w14:paraId="528DC04E"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p>
    <w:p w14:paraId="23175CC2" w14:textId="77777777" w:rsidR="00290BDC" w:rsidRDefault="00290BDC" w:rsidP="00290BDC">
      <w:pPr>
        <w:pStyle w:val="Normalny1"/>
        <w:tabs>
          <w:tab w:val="left" w:pos="2445"/>
        </w:tabs>
        <w:jc w:val="both"/>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W sprawach nieuregulowanych niniejszą umową mają zastosowanie odpowiednie przepisy ustawy prawo zamówień publicznych i kodeksu cywilnego.</w:t>
      </w:r>
    </w:p>
    <w:p w14:paraId="524E51F2" w14:textId="77777777" w:rsidR="00290BDC" w:rsidRDefault="00290BDC" w:rsidP="00290BDC">
      <w:pPr>
        <w:pStyle w:val="Normalny1"/>
        <w:tabs>
          <w:tab w:val="left" w:pos="2445"/>
        </w:tabs>
        <w:rPr>
          <w:rFonts w:ascii="Calibri" w:eastAsia="Times New Roman" w:hAnsi="Calibri" w:cs="Calibri"/>
          <w:kern w:val="0"/>
          <w:sz w:val="21"/>
          <w:szCs w:val="21"/>
          <w:lang w:val="pl-PL" w:eastAsia="pl-PL" w:bidi="ar-SA"/>
        </w:rPr>
      </w:pPr>
    </w:p>
    <w:p w14:paraId="21AA9818"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r>
        <w:rPr>
          <w:rFonts w:ascii="Calibri" w:eastAsia="Times New Roman" w:hAnsi="Calibri" w:cs="Calibri"/>
          <w:kern w:val="0"/>
          <w:sz w:val="21"/>
          <w:szCs w:val="21"/>
          <w:lang w:val="pl-PL" w:eastAsia="pl-PL" w:bidi="ar-SA"/>
        </w:rPr>
        <w:t>§ 17</w:t>
      </w:r>
    </w:p>
    <w:p w14:paraId="289988C4" w14:textId="77777777" w:rsidR="00290BDC" w:rsidRDefault="00290BDC" w:rsidP="00290BDC">
      <w:pPr>
        <w:pStyle w:val="Normalny1"/>
        <w:tabs>
          <w:tab w:val="left" w:pos="2445"/>
        </w:tabs>
        <w:jc w:val="center"/>
        <w:rPr>
          <w:rFonts w:ascii="Calibri" w:eastAsia="Times New Roman" w:hAnsi="Calibri" w:cs="Calibri"/>
          <w:kern w:val="0"/>
          <w:sz w:val="21"/>
          <w:szCs w:val="21"/>
          <w:lang w:val="pl-PL" w:eastAsia="pl-PL" w:bidi="ar-SA"/>
        </w:rPr>
      </w:pPr>
    </w:p>
    <w:p w14:paraId="25209BF3" w14:textId="77777777" w:rsidR="00290BDC" w:rsidRDefault="00290BDC" w:rsidP="00290BDC">
      <w:pPr>
        <w:shd w:val="clear" w:color="auto" w:fill="FFFFFF"/>
        <w:tabs>
          <w:tab w:val="left" w:pos="9072"/>
        </w:tabs>
        <w:ind w:right="-2"/>
        <w:jc w:val="both"/>
        <w:rPr>
          <w:rFonts w:ascii="Calibri" w:hAnsi="Calibri" w:cs="Calibri"/>
          <w:color w:val="00000A"/>
          <w:sz w:val="21"/>
          <w:szCs w:val="21"/>
        </w:rPr>
      </w:pPr>
      <w:r>
        <w:rPr>
          <w:rFonts w:ascii="Calibri" w:hAnsi="Calibri" w:cs="Calibri"/>
          <w:color w:val="00000A"/>
          <w:sz w:val="21"/>
          <w:szCs w:val="21"/>
        </w:rPr>
        <w:t>Umowę sporządzono w dwóch jednobrzmiących egzemplarzach, po jednym dla każdej ze stron.</w:t>
      </w:r>
    </w:p>
    <w:p w14:paraId="6F0B7D76" w14:textId="77777777" w:rsidR="00290BDC" w:rsidRDefault="00290BDC" w:rsidP="00290BDC">
      <w:pPr>
        <w:pStyle w:val="Normalny1"/>
        <w:tabs>
          <w:tab w:val="left" w:pos="2445"/>
        </w:tabs>
        <w:rPr>
          <w:rFonts w:ascii="Calibri" w:eastAsia="Times New Roman" w:hAnsi="Calibri" w:cs="Calibri"/>
          <w:color w:val="00000A"/>
          <w:kern w:val="0"/>
          <w:sz w:val="21"/>
          <w:szCs w:val="21"/>
          <w:lang w:val="pl-PL" w:eastAsia="pl-PL" w:bidi="ar-SA"/>
        </w:rPr>
      </w:pPr>
    </w:p>
    <w:p w14:paraId="26D8FCF3" w14:textId="77777777" w:rsidR="00290BDC" w:rsidRDefault="00290BDC" w:rsidP="00290BDC">
      <w:pPr>
        <w:pStyle w:val="Normalny1"/>
        <w:tabs>
          <w:tab w:val="left" w:pos="2445"/>
        </w:tabs>
        <w:rPr>
          <w:rFonts w:ascii="Calibri" w:eastAsia="Times New Roman" w:hAnsi="Calibri" w:cs="Calibri"/>
          <w:color w:val="00000A"/>
          <w:kern w:val="0"/>
          <w:sz w:val="21"/>
          <w:szCs w:val="21"/>
          <w:lang w:val="pl-PL" w:eastAsia="pl-PL" w:bidi="ar-SA"/>
        </w:rPr>
      </w:pPr>
    </w:p>
    <w:p w14:paraId="6D6CAB19" w14:textId="77777777" w:rsidR="00290BDC" w:rsidRDefault="00290BDC" w:rsidP="00290BDC">
      <w:pPr>
        <w:pStyle w:val="Normalny1"/>
        <w:tabs>
          <w:tab w:val="left" w:pos="2445"/>
        </w:tabs>
        <w:rPr>
          <w:rFonts w:ascii="Calibri" w:eastAsia="Times New Roman" w:hAnsi="Calibri" w:cs="Calibri"/>
          <w:iCs/>
          <w:kern w:val="0"/>
          <w:sz w:val="18"/>
          <w:szCs w:val="18"/>
          <w:lang w:val="pl-PL" w:eastAsia="pl-PL" w:bidi="ar-SA"/>
        </w:rPr>
      </w:pPr>
      <w:r>
        <w:rPr>
          <w:rFonts w:ascii="Calibri" w:eastAsia="Times New Roman" w:hAnsi="Calibri" w:cs="Calibri"/>
          <w:kern w:val="0"/>
          <w:sz w:val="21"/>
          <w:szCs w:val="21"/>
          <w:lang w:val="pl-PL" w:eastAsia="pl-PL" w:bidi="ar-SA"/>
        </w:rPr>
        <w:t xml:space="preserve">DOSTAWCA </w:t>
      </w:r>
      <w:r>
        <w:rPr>
          <w:rFonts w:ascii="Calibri" w:eastAsia="Times New Roman" w:hAnsi="Calibri" w:cs="Calibri"/>
          <w:kern w:val="0"/>
          <w:sz w:val="21"/>
          <w:szCs w:val="21"/>
          <w:lang w:val="pl-PL" w:eastAsia="pl-PL" w:bidi="ar-SA"/>
        </w:rPr>
        <w:tab/>
      </w:r>
      <w:r>
        <w:rPr>
          <w:rFonts w:ascii="Calibri" w:eastAsia="Times New Roman" w:hAnsi="Calibri" w:cs="Calibri"/>
          <w:kern w:val="0"/>
          <w:sz w:val="21"/>
          <w:szCs w:val="21"/>
          <w:lang w:val="pl-PL" w:eastAsia="pl-PL" w:bidi="ar-SA"/>
        </w:rPr>
        <w:tab/>
      </w:r>
      <w:r>
        <w:rPr>
          <w:rFonts w:ascii="Calibri" w:eastAsia="Times New Roman" w:hAnsi="Calibri" w:cs="Calibri"/>
          <w:kern w:val="0"/>
          <w:sz w:val="21"/>
          <w:szCs w:val="21"/>
          <w:lang w:val="pl-PL" w:eastAsia="pl-PL" w:bidi="ar-SA"/>
        </w:rPr>
        <w:tab/>
      </w:r>
      <w:r>
        <w:rPr>
          <w:rFonts w:ascii="Calibri" w:eastAsia="Times New Roman" w:hAnsi="Calibri" w:cs="Calibri"/>
          <w:kern w:val="0"/>
          <w:sz w:val="21"/>
          <w:szCs w:val="21"/>
          <w:lang w:val="pl-PL" w:eastAsia="pl-PL" w:bidi="ar-SA"/>
        </w:rPr>
        <w:tab/>
      </w:r>
      <w:r>
        <w:rPr>
          <w:rFonts w:ascii="Calibri" w:eastAsia="Times New Roman" w:hAnsi="Calibri" w:cs="Calibri"/>
          <w:kern w:val="0"/>
          <w:sz w:val="21"/>
          <w:szCs w:val="21"/>
          <w:lang w:val="pl-PL" w:eastAsia="pl-PL" w:bidi="ar-SA"/>
        </w:rPr>
        <w:tab/>
      </w:r>
      <w:r>
        <w:rPr>
          <w:rFonts w:ascii="Calibri" w:eastAsia="Times New Roman" w:hAnsi="Calibri" w:cs="Calibri"/>
          <w:kern w:val="0"/>
          <w:sz w:val="21"/>
          <w:szCs w:val="21"/>
          <w:lang w:val="pl-PL" w:eastAsia="pl-PL" w:bidi="ar-SA"/>
        </w:rPr>
        <w:tab/>
      </w:r>
      <w:r>
        <w:rPr>
          <w:rFonts w:ascii="Calibri" w:eastAsia="Times New Roman" w:hAnsi="Calibri" w:cs="Calibri"/>
          <w:kern w:val="0"/>
          <w:sz w:val="21"/>
          <w:szCs w:val="21"/>
          <w:lang w:val="pl-PL" w:eastAsia="pl-PL" w:bidi="ar-SA"/>
        </w:rPr>
        <w:tab/>
      </w:r>
      <w:r>
        <w:rPr>
          <w:rFonts w:ascii="Calibri" w:eastAsia="Times New Roman" w:hAnsi="Calibri" w:cs="Calibri"/>
          <w:kern w:val="0"/>
          <w:sz w:val="21"/>
          <w:szCs w:val="21"/>
          <w:lang w:val="pl-PL" w:eastAsia="pl-PL" w:bidi="ar-SA"/>
        </w:rPr>
        <w:tab/>
      </w:r>
      <w:r>
        <w:rPr>
          <w:rFonts w:ascii="Calibri" w:eastAsia="Times New Roman" w:hAnsi="Calibri" w:cs="Calibri"/>
          <w:kern w:val="0"/>
          <w:sz w:val="21"/>
          <w:szCs w:val="21"/>
          <w:lang w:val="pl-PL" w:eastAsia="pl-PL" w:bidi="ar-SA"/>
        </w:rPr>
        <w:tab/>
        <w:t>ODBIORCA</w:t>
      </w:r>
    </w:p>
    <w:p w14:paraId="7CECE074" w14:textId="77777777" w:rsidR="00290BDC" w:rsidRDefault="00290BDC" w:rsidP="00290BDC">
      <w:pPr>
        <w:pStyle w:val="Normalny1"/>
        <w:tabs>
          <w:tab w:val="left" w:pos="2445"/>
        </w:tabs>
      </w:pPr>
    </w:p>
    <w:p w14:paraId="7A714124" w14:textId="77777777" w:rsidR="00290BDC" w:rsidRPr="00290BDC" w:rsidRDefault="00290BDC" w:rsidP="00290BDC"/>
    <w:p w14:paraId="49A3B5CF" w14:textId="77777777" w:rsidR="00023E50" w:rsidRDefault="00023E50">
      <w:pPr>
        <w:rPr>
          <w:rFonts w:asciiTheme="minorHAnsi" w:hAnsiTheme="minorHAnsi" w:cstheme="minorHAnsi"/>
          <w:sz w:val="21"/>
          <w:szCs w:val="21"/>
        </w:rPr>
      </w:pPr>
    </w:p>
    <w:p w14:paraId="2882A43C"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36E36A10"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4D68C09A"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46B1B726"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2ACC1987"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72FC1905"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4C58D1DF"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06783800"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4D08FF43"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6D358E12"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3A98357C"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7C48B414"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0C3161E6"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5D856721"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61D24E21"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5C0C2C77"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5A12C152"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1C8F5CCE"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42E80189"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598FAF2C"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784012FB"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4D252BE2"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26114AF4"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007541EB"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2D6E8E98"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056115DF"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7890B0E9"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61DFD93C"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639DBB52"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3528218A"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5F9B826C"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6BE75A86"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2588B919"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0931B5A6"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5312524F"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00EC729A"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09F51F84"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1BC6CCD2" w14:textId="77777777" w:rsidR="00023E50" w:rsidRDefault="00023E50">
      <w:pPr>
        <w:pStyle w:val="Normalny1"/>
        <w:tabs>
          <w:tab w:val="left" w:pos="2445"/>
        </w:tabs>
        <w:jc w:val="right"/>
        <w:rPr>
          <w:rFonts w:asciiTheme="minorHAnsi" w:hAnsiTheme="minorHAnsi" w:cstheme="minorHAnsi"/>
          <w:b/>
          <w:bCs/>
          <w:sz w:val="20"/>
          <w:szCs w:val="20"/>
          <w:lang w:val="pl-PL"/>
        </w:rPr>
      </w:pPr>
    </w:p>
    <w:p w14:paraId="2725DD9B" w14:textId="77777777" w:rsidR="00023E50" w:rsidRDefault="00290BDC">
      <w:pPr>
        <w:pStyle w:val="Normalny1"/>
        <w:tabs>
          <w:tab w:val="left" w:pos="2445"/>
        </w:tabs>
        <w:jc w:val="right"/>
      </w:pPr>
      <w:r>
        <w:rPr>
          <w:rFonts w:asciiTheme="minorHAnsi" w:hAnsiTheme="minorHAnsi" w:cstheme="minorHAnsi"/>
          <w:b/>
          <w:bCs/>
          <w:sz w:val="20"/>
          <w:szCs w:val="20"/>
          <w:lang w:val="pl-PL"/>
        </w:rPr>
        <w:lastRenderedPageBreak/>
        <w:t>Załącznik nr 2 do Umowy nr SSM.DZP.200</w:t>
      </w:r>
      <w:r>
        <w:rPr>
          <w:rFonts w:asciiTheme="minorHAnsi" w:hAnsiTheme="minorHAnsi" w:cstheme="minorHAnsi"/>
          <w:b/>
          <w:bCs/>
          <w:sz w:val="20"/>
          <w:szCs w:val="20"/>
        </w:rPr>
        <w:t>.193.2025</w:t>
      </w:r>
    </w:p>
    <w:p w14:paraId="72B3405F" w14:textId="77777777" w:rsidR="00023E50" w:rsidRDefault="00023E50">
      <w:pPr>
        <w:jc w:val="center"/>
        <w:rPr>
          <w:rFonts w:asciiTheme="minorHAnsi" w:eastAsia="Arial" w:hAnsiTheme="minorHAnsi" w:cstheme="minorHAnsi"/>
          <w:b/>
          <w:sz w:val="20"/>
          <w:szCs w:val="20"/>
        </w:rPr>
      </w:pPr>
    </w:p>
    <w:p w14:paraId="61B97E23" w14:textId="77777777" w:rsidR="00023E50" w:rsidRDefault="00290BDC">
      <w:pPr>
        <w:jc w:val="center"/>
        <w:rPr>
          <w:rFonts w:asciiTheme="minorHAnsi" w:eastAsia="Arial" w:hAnsiTheme="minorHAnsi" w:cstheme="minorHAnsi"/>
          <w:b/>
          <w:sz w:val="20"/>
          <w:szCs w:val="20"/>
        </w:rPr>
      </w:pPr>
      <w:r>
        <w:rPr>
          <w:rFonts w:asciiTheme="minorHAnsi" w:eastAsia="Arial" w:hAnsiTheme="minorHAnsi" w:cstheme="minorHAnsi"/>
          <w:b/>
          <w:sz w:val="20"/>
          <w:szCs w:val="20"/>
        </w:rPr>
        <w:t xml:space="preserve">Informacje o sposobie przetwarzania danych osobowych przez </w:t>
      </w:r>
    </w:p>
    <w:p w14:paraId="2428E7D9" w14:textId="77777777" w:rsidR="00023E50" w:rsidRDefault="00290BDC">
      <w:pPr>
        <w:jc w:val="center"/>
        <w:rPr>
          <w:rFonts w:asciiTheme="minorHAnsi" w:eastAsia="Arial" w:hAnsiTheme="minorHAnsi" w:cstheme="minorHAnsi"/>
          <w:b/>
          <w:sz w:val="20"/>
          <w:szCs w:val="20"/>
        </w:rPr>
      </w:pPr>
      <w:r>
        <w:rPr>
          <w:rFonts w:asciiTheme="minorHAnsi" w:eastAsia="Arial" w:hAnsiTheme="minorHAnsi" w:cstheme="minorHAnsi"/>
          <w:b/>
          <w:sz w:val="20"/>
          <w:szCs w:val="20"/>
        </w:rPr>
        <w:t>Specjalistyczny Szpital Miejski im. M. Kopernika w Toruniu</w:t>
      </w:r>
    </w:p>
    <w:p w14:paraId="50532F38" w14:textId="77777777" w:rsidR="00023E50" w:rsidRDefault="00023E50">
      <w:pPr>
        <w:jc w:val="both"/>
        <w:rPr>
          <w:rFonts w:asciiTheme="minorHAnsi" w:eastAsia="Arial" w:hAnsiTheme="minorHAnsi" w:cstheme="minorHAnsi"/>
          <w:sz w:val="20"/>
          <w:szCs w:val="20"/>
        </w:rPr>
      </w:pPr>
    </w:p>
    <w:p w14:paraId="22476ACF" w14:textId="77777777" w:rsidR="00023E50" w:rsidRDefault="00290BDC">
      <w:pPr>
        <w:jc w:val="both"/>
        <w:rPr>
          <w:rFonts w:asciiTheme="minorHAnsi" w:eastAsia="Arial" w:hAnsiTheme="minorHAnsi" w:cstheme="minorHAnsi"/>
          <w:sz w:val="20"/>
          <w:szCs w:val="20"/>
        </w:rPr>
      </w:pPr>
      <w:r>
        <w:rPr>
          <w:rFonts w:asciiTheme="minorHAnsi" w:eastAsia="Arial" w:hAnsiTheme="minorHAnsi" w:cstheme="minorHAnsi"/>
          <w:sz w:val="20"/>
          <w:szCs w:val="20"/>
        </w:rPr>
        <w:t>Od dnia 25 maja 2018 r. jako administrator Państwa danych osobowych odpowiadamy za ich wykorzystywanie zgodnie z Rozporządzeniem Parlamentu Europejskiego i Rady UE 2016/679 z dnia 27 kwietnia 2016 r. w sprawie ochrony osób fizycznych w związku z przetwarzaniem danych osobowych i w sprawie swobodnego przepływu takich danych oraz uchylenia dyrektywy 95/46/WE (Rozporządzenie o ochronie danych osobowych), którego celem jest ujednolicenie zasad przetwarzania danych osobowych na terenie UE.</w:t>
      </w:r>
    </w:p>
    <w:p w14:paraId="28D95D85" w14:textId="77777777" w:rsidR="00023E50" w:rsidRDefault="00023E50">
      <w:pPr>
        <w:jc w:val="both"/>
        <w:rPr>
          <w:rFonts w:asciiTheme="minorHAnsi" w:eastAsia="Arial" w:hAnsiTheme="minorHAnsi" w:cstheme="minorHAnsi"/>
          <w:sz w:val="20"/>
          <w:szCs w:val="20"/>
        </w:rPr>
      </w:pPr>
    </w:p>
    <w:p w14:paraId="35E57462" w14:textId="77777777" w:rsidR="00023E50" w:rsidRDefault="00290BDC">
      <w:pPr>
        <w:jc w:val="both"/>
        <w:rPr>
          <w:rFonts w:asciiTheme="minorHAnsi" w:eastAsia="Arial" w:hAnsiTheme="minorHAnsi" w:cstheme="minorHAnsi"/>
          <w:sz w:val="20"/>
          <w:szCs w:val="20"/>
        </w:rPr>
      </w:pPr>
      <w:r>
        <w:rPr>
          <w:rFonts w:asciiTheme="minorHAnsi" w:eastAsia="Arial" w:hAnsiTheme="minorHAnsi" w:cstheme="minorHAnsi"/>
          <w:sz w:val="20"/>
          <w:szCs w:val="20"/>
        </w:rPr>
        <w:t>W związku z art.13 ust. 1 i 2 RODO uprzejmie informujemy, co następuje:</w:t>
      </w:r>
    </w:p>
    <w:p w14:paraId="3EAEAEDD" w14:textId="77777777" w:rsidR="00023E50" w:rsidRDefault="00290BDC">
      <w:pPr>
        <w:pStyle w:val="Normalny1"/>
        <w:jc w:val="both"/>
        <w:rPr>
          <w:rFonts w:asciiTheme="minorHAnsi" w:hAnsiTheme="minorHAnsi" w:cstheme="minorHAnsi"/>
          <w:sz w:val="20"/>
          <w:szCs w:val="20"/>
          <w:lang w:val="pl-PL"/>
        </w:rPr>
      </w:pPr>
      <w:r>
        <w:rPr>
          <w:rFonts w:asciiTheme="minorHAnsi" w:hAnsiTheme="minorHAnsi" w:cstheme="minorHAnsi"/>
          <w:sz w:val="20"/>
          <w:szCs w:val="20"/>
          <w:lang w:val="pl-PL"/>
        </w:rPr>
        <w:t xml:space="preserve">Administratorem Państwa danych osobowych jest </w:t>
      </w:r>
      <w:r>
        <w:rPr>
          <w:rFonts w:asciiTheme="minorHAnsi" w:hAnsiTheme="minorHAnsi" w:cstheme="minorHAnsi"/>
          <w:b/>
          <w:sz w:val="20"/>
          <w:szCs w:val="20"/>
          <w:lang w:val="pl-PL"/>
        </w:rPr>
        <w:t>Specjalistyczny Szpital Miejski im. M</w:t>
      </w:r>
      <w:r>
        <w:rPr>
          <w:rFonts w:asciiTheme="minorHAnsi" w:hAnsiTheme="minorHAnsi" w:cstheme="minorHAnsi"/>
          <w:sz w:val="20"/>
          <w:szCs w:val="20"/>
          <w:lang w:val="pl-PL"/>
        </w:rPr>
        <w:t xml:space="preserve">. </w:t>
      </w:r>
      <w:r>
        <w:rPr>
          <w:rFonts w:asciiTheme="minorHAnsi" w:hAnsiTheme="minorHAnsi" w:cstheme="minorHAnsi"/>
          <w:b/>
          <w:sz w:val="20"/>
          <w:szCs w:val="20"/>
          <w:lang w:val="pl-PL"/>
        </w:rPr>
        <w:t>Kopernika w Toruniu, ul. Batorego 17/19, 87-100 Toruń</w:t>
      </w:r>
      <w:r>
        <w:rPr>
          <w:rFonts w:asciiTheme="minorHAnsi" w:hAnsiTheme="minorHAnsi" w:cstheme="minorHAnsi"/>
          <w:sz w:val="20"/>
          <w:szCs w:val="20"/>
          <w:lang w:val="pl-PL"/>
        </w:rPr>
        <w:t>, NIP:879-20-76-803, REGON: 870252274, e-mail: info@med.torun.pl, tel. 56-61-00-268.</w:t>
      </w:r>
    </w:p>
    <w:p w14:paraId="4E773744" w14:textId="77777777" w:rsidR="00023E50" w:rsidRDefault="00290BDC">
      <w:pPr>
        <w:pStyle w:val="Normalny1"/>
        <w:jc w:val="both"/>
        <w:rPr>
          <w:rFonts w:asciiTheme="minorHAnsi" w:hAnsiTheme="minorHAnsi" w:cstheme="minorHAnsi"/>
          <w:sz w:val="20"/>
          <w:szCs w:val="20"/>
          <w:lang w:val="pl-PL"/>
        </w:rPr>
      </w:pPr>
      <w:r>
        <w:rPr>
          <w:rFonts w:asciiTheme="minorHAnsi" w:hAnsiTheme="minorHAnsi" w:cstheme="minorHAnsi"/>
          <w:sz w:val="20"/>
          <w:szCs w:val="20"/>
          <w:lang w:val="pl-PL"/>
        </w:rPr>
        <w:t xml:space="preserve">W sprawach dotyczących przetwarzania danych osobowych można się kontaktować z Inspektorem ochrony danych na adres poczty elektronicznej: </w:t>
      </w:r>
      <w:hyperlink r:id="rId26">
        <w:r>
          <w:rPr>
            <w:rStyle w:val="Hipercze"/>
            <w:rFonts w:asciiTheme="minorHAnsi" w:hAnsiTheme="minorHAnsi" w:cstheme="minorHAnsi"/>
            <w:sz w:val="20"/>
            <w:szCs w:val="20"/>
            <w:lang w:val="pl-PL"/>
          </w:rPr>
          <w:t>iod@med.torun.pl</w:t>
        </w:r>
      </w:hyperlink>
      <w:r>
        <w:rPr>
          <w:rFonts w:asciiTheme="minorHAnsi" w:hAnsiTheme="minorHAnsi" w:cstheme="minorHAnsi"/>
          <w:sz w:val="20"/>
          <w:szCs w:val="20"/>
          <w:lang w:val="pl-PL"/>
        </w:rPr>
        <w:t xml:space="preserve"> lub na powyższy adres korespondencyjny.</w:t>
      </w:r>
    </w:p>
    <w:p w14:paraId="4E900385" w14:textId="77777777" w:rsidR="00023E50" w:rsidRDefault="00023E50">
      <w:pPr>
        <w:pStyle w:val="Normalny1"/>
        <w:jc w:val="both"/>
        <w:rPr>
          <w:rFonts w:asciiTheme="minorHAnsi" w:hAnsiTheme="minorHAnsi" w:cstheme="minorHAnsi"/>
          <w:b/>
          <w:sz w:val="20"/>
          <w:szCs w:val="20"/>
          <w:lang w:val="pl-PL"/>
        </w:rPr>
      </w:pPr>
    </w:p>
    <w:p w14:paraId="05E3DAAA" w14:textId="77777777" w:rsidR="00023E50" w:rsidRDefault="00290BDC">
      <w:pPr>
        <w:pStyle w:val="Normalny1"/>
        <w:jc w:val="both"/>
        <w:rPr>
          <w:rFonts w:asciiTheme="minorHAnsi" w:hAnsiTheme="minorHAnsi" w:cstheme="minorHAnsi"/>
          <w:b/>
          <w:sz w:val="20"/>
          <w:szCs w:val="20"/>
          <w:lang w:val="pl-PL"/>
        </w:rPr>
      </w:pPr>
      <w:r>
        <w:rPr>
          <w:rFonts w:asciiTheme="minorHAnsi" w:hAnsiTheme="minorHAnsi" w:cstheme="minorHAnsi"/>
          <w:b/>
          <w:sz w:val="20"/>
          <w:szCs w:val="20"/>
          <w:lang w:val="pl-PL"/>
        </w:rPr>
        <w:t>I</w:t>
      </w:r>
      <w:r>
        <w:rPr>
          <w:rFonts w:asciiTheme="minorHAnsi" w:hAnsiTheme="minorHAnsi" w:cstheme="minorHAnsi"/>
          <w:sz w:val="20"/>
          <w:szCs w:val="20"/>
          <w:lang w:val="pl-PL"/>
        </w:rPr>
        <w:t xml:space="preserve">. </w:t>
      </w:r>
      <w:r>
        <w:rPr>
          <w:rFonts w:asciiTheme="minorHAnsi" w:hAnsiTheme="minorHAnsi" w:cstheme="minorHAnsi"/>
          <w:b/>
          <w:sz w:val="20"/>
          <w:szCs w:val="20"/>
          <w:lang w:val="pl-PL"/>
        </w:rPr>
        <w:t>Cel oraz podstawa wykorzystywania danych osobowych przez Specjalistyczny Szpital Miejski im. M. Kopernika w Toruniu.</w:t>
      </w:r>
    </w:p>
    <w:p w14:paraId="11485AF7" w14:textId="77777777" w:rsidR="00023E50" w:rsidRDefault="00290BDC">
      <w:pPr>
        <w:pStyle w:val="Normalny1"/>
        <w:ind w:firstLine="360"/>
        <w:jc w:val="both"/>
        <w:rPr>
          <w:rFonts w:asciiTheme="minorHAnsi" w:hAnsiTheme="minorHAnsi" w:cstheme="minorHAnsi"/>
          <w:sz w:val="20"/>
          <w:szCs w:val="20"/>
          <w:lang w:val="pl-PL"/>
        </w:rPr>
      </w:pPr>
      <w:r>
        <w:rPr>
          <w:rFonts w:asciiTheme="minorHAnsi" w:hAnsiTheme="minorHAnsi" w:cstheme="minorHAnsi"/>
          <w:sz w:val="20"/>
          <w:szCs w:val="20"/>
          <w:lang w:val="pl-PL"/>
        </w:rPr>
        <w:t>Państwa dane osobowe pozyskiwane są w związku z zawieraniem umów, które wykorzystywane są w trakcie trwania umowy dla celów takich, jak:</w:t>
      </w:r>
    </w:p>
    <w:p w14:paraId="1FD679D8" w14:textId="77777777" w:rsidR="00023E50" w:rsidRDefault="00290BDC">
      <w:pPr>
        <w:pStyle w:val="Normalny1"/>
        <w:widowControl/>
        <w:numPr>
          <w:ilvl w:val="0"/>
          <w:numId w:val="8"/>
        </w:numPr>
        <w:suppressAutoHyphens w:val="0"/>
        <w:spacing w:line="240" w:lineRule="auto"/>
        <w:jc w:val="both"/>
        <w:textAlignment w:val="auto"/>
        <w:rPr>
          <w:rFonts w:asciiTheme="minorHAnsi" w:hAnsiTheme="minorHAnsi" w:cstheme="minorHAnsi"/>
          <w:sz w:val="20"/>
          <w:szCs w:val="20"/>
          <w:lang w:val="pl-PL"/>
        </w:rPr>
      </w:pPr>
      <w:r>
        <w:rPr>
          <w:rFonts w:asciiTheme="minorHAnsi" w:hAnsiTheme="minorHAnsi" w:cstheme="minorHAnsi"/>
          <w:sz w:val="20"/>
          <w:szCs w:val="20"/>
          <w:lang w:val="pl-PL"/>
        </w:rPr>
        <w:t>realizacja obowiązków prawnych m. in. przechowywanie danych dotyczących korespondencji elektronicznej/pocztowej na potrzeby przyszłych postępowań uprawnionych organów;</w:t>
      </w:r>
    </w:p>
    <w:p w14:paraId="020D0B38" w14:textId="77777777" w:rsidR="00023E50" w:rsidRDefault="00290BDC">
      <w:pPr>
        <w:pStyle w:val="Normalny1"/>
        <w:widowControl/>
        <w:numPr>
          <w:ilvl w:val="0"/>
          <w:numId w:val="8"/>
        </w:numPr>
        <w:suppressAutoHyphens w:val="0"/>
        <w:spacing w:line="240" w:lineRule="auto"/>
        <w:jc w:val="both"/>
        <w:textAlignment w:val="auto"/>
        <w:rPr>
          <w:rFonts w:asciiTheme="minorHAnsi" w:hAnsiTheme="minorHAnsi" w:cstheme="minorHAnsi"/>
          <w:sz w:val="20"/>
          <w:szCs w:val="20"/>
          <w:lang w:val="pl-PL"/>
        </w:rPr>
      </w:pPr>
      <w:r>
        <w:rPr>
          <w:rFonts w:asciiTheme="minorHAnsi" w:hAnsiTheme="minorHAnsi" w:cstheme="minorHAnsi"/>
          <w:sz w:val="20"/>
          <w:szCs w:val="20"/>
          <w:lang w:val="pl-PL"/>
        </w:rPr>
        <w:t xml:space="preserve">zawarcie oraz realizacja umowy między Specjalistycznym Szpitalem Miejskim im. M. Kopernika </w:t>
      </w:r>
      <w:r>
        <w:rPr>
          <w:rFonts w:asciiTheme="minorHAnsi" w:hAnsiTheme="minorHAnsi" w:cstheme="minorHAnsi"/>
          <w:sz w:val="20"/>
          <w:szCs w:val="20"/>
          <w:lang w:val="pl-PL"/>
        </w:rPr>
        <w:br/>
        <w:t xml:space="preserve">w Toruniu a Państwem, w tym zapewnienie poprawnej jakości usług przez czas trwania umowy </w:t>
      </w:r>
      <w:r>
        <w:rPr>
          <w:rFonts w:asciiTheme="minorHAnsi" w:hAnsiTheme="minorHAnsi" w:cstheme="minorHAnsi"/>
          <w:sz w:val="20"/>
          <w:szCs w:val="20"/>
          <w:lang w:val="pl-PL"/>
        </w:rPr>
        <w:br/>
        <w:t>i rozliczeń po jej zakończeniu;</w:t>
      </w:r>
    </w:p>
    <w:p w14:paraId="49741C37" w14:textId="77777777" w:rsidR="00023E50" w:rsidRDefault="00290BDC">
      <w:pPr>
        <w:pStyle w:val="Normalny1"/>
        <w:widowControl/>
        <w:numPr>
          <w:ilvl w:val="0"/>
          <w:numId w:val="8"/>
        </w:numPr>
        <w:suppressAutoHyphens w:val="0"/>
        <w:spacing w:line="240" w:lineRule="auto"/>
        <w:jc w:val="both"/>
        <w:textAlignment w:val="auto"/>
        <w:rPr>
          <w:rFonts w:asciiTheme="minorHAnsi" w:hAnsiTheme="minorHAnsi" w:cstheme="minorHAnsi"/>
          <w:sz w:val="20"/>
          <w:szCs w:val="20"/>
          <w:lang w:val="pl-PL"/>
        </w:rPr>
      </w:pPr>
      <w:r>
        <w:rPr>
          <w:rFonts w:asciiTheme="minorHAnsi" w:hAnsiTheme="minorHAnsi" w:cstheme="minorHAnsi"/>
          <w:sz w:val="20"/>
          <w:szCs w:val="20"/>
          <w:lang w:val="pl-PL"/>
        </w:rPr>
        <w:t>przeciwdziałanie oraz dochodzenie roszczeń;</w:t>
      </w:r>
    </w:p>
    <w:p w14:paraId="066B3EA8" w14:textId="77777777" w:rsidR="00023E50" w:rsidRDefault="00023E50">
      <w:pPr>
        <w:pStyle w:val="Normalny1"/>
        <w:ind w:left="720"/>
        <w:jc w:val="both"/>
        <w:rPr>
          <w:rFonts w:asciiTheme="minorHAnsi" w:hAnsiTheme="minorHAnsi" w:cstheme="minorHAnsi"/>
          <w:sz w:val="20"/>
          <w:szCs w:val="20"/>
          <w:lang w:val="pl-PL"/>
        </w:rPr>
      </w:pPr>
    </w:p>
    <w:p w14:paraId="5B4F60E3" w14:textId="77777777" w:rsidR="00023E50" w:rsidRDefault="00290BDC">
      <w:pPr>
        <w:pStyle w:val="Normalny1"/>
        <w:jc w:val="both"/>
        <w:rPr>
          <w:rFonts w:asciiTheme="minorHAnsi" w:hAnsiTheme="minorHAnsi" w:cstheme="minorHAnsi"/>
          <w:sz w:val="20"/>
          <w:szCs w:val="20"/>
          <w:lang w:val="pl-PL"/>
        </w:rPr>
      </w:pPr>
      <w:r>
        <w:rPr>
          <w:rFonts w:asciiTheme="minorHAnsi" w:hAnsiTheme="minorHAnsi" w:cstheme="minorHAnsi"/>
          <w:sz w:val="20"/>
          <w:szCs w:val="20"/>
          <w:lang w:val="pl-PL"/>
        </w:rPr>
        <w:t>Dane osobowe potrzebne do realizacji obowiązków prawnych wykorzystywane będą przez Specjalistyczny Szpital Miejski im. M. Kopernika w Toruniu:</w:t>
      </w:r>
    </w:p>
    <w:p w14:paraId="0F44C49A" w14:textId="77777777" w:rsidR="00023E50" w:rsidRDefault="00290BDC">
      <w:pPr>
        <w:pStyle w:val="Normalny1"/>
        <w:ind w:firstLine="709"/>
        <w:jc w:val="both"/>
        <w:rPr>
          <w:rFonts w:asciiTheme="minorHAnsi" w:hAnsiTheme="minorHAnsi" w:cstheme="minorHAnsi"/>
          <w:sz w:val="20"/>
          <w:szCs w:val="20"/>
          <w:lang w:val="pl-PL"/>
        </w:rPr>
      </w:pPr>
      <w:r>
        <w:rPr>
          <w:rFonts w:asciiTheme="minorHAnsi" w:hAnsiTheme="minorHAnsi" w:cstheme="minorHAnsi"/>
          <w:sz w:val="20"/>
          <w:szCs w:val="20"/>
          <w:lang w:val="pl-PL"/>
        </w:rPr>
        <w:t xml:space="preserve"> - przez czas wykonania tych obowiązków;</w:t>
      </w:r>
    </w:p>
    <w:p w14:paraId="5C36FD25" w14:textId="77777777" w:rsidR="00023E50" w:rsidRDefault="00290BDC">
      <w:pPr>
        <w:pStyle w:val="Normalny1"/>
        <w:ind w:firstLine="709"/>
        <w:jc w:val="both"/>
        <w:rPr>
          <w:rFonts w:asciiTheme="minorHAnsi" w:hAnsiTheme="minorHAnsi" w:cstheme="minorHAnsi"/>
          <w:sz w:val="20"/>
          <w:szCs w:val="20"/>
          <w:lang w:val="pl-PL"/>
        </w:rPr>
      </w:pPr>
      <w:r>
        <w:rPr>
          <w:rFonts w:asciiTheme="minorHAnsi" w:hAnsiTheme="minorHAnsi" w:cstheme="minorHAnsi"/>
          <w:sz w:val="20"/>
          <w:szCs w:val="20"/>
          <w:lang w:val="pl-PL"/>
        </w:rPr>
        <w:t>- przez czas, w którym przepisy nakazują przechowywać dane;</w:t>
      </w:r>
    </w:p>
    <w:p w14:paraId="449A4CEF" w14:textId="77777777" w:rsidR="00023E50" w:rsidRDefault="00290BDC">
      <w:pPr>
        <w:pStyle w:val="Normalny1"/>
        <w:ind w:firstLine="709"/>
        <w:jc w:val="both"/>
        <w:rPr>
          <w:rFonts w:asciiTheme="minorHAnsi" w:hAnsiTheme="minorHAnsi" w:cstheme="minorHAnsi"/>
          <w:sz w:val="20"/>
          <w:szCs w:val="20"/>
          <w:lang w:val="pl-PL"/>
        </w:rPr>
      </w:pPr>
      <w:r>
        <w:rPr>
          <w:rFonts w:asciiTheme="minorHAnsi" w:hAnsiTheme="minorHAnsi" w:cstheme="minorHAnsi"/>
          <w:sz w:val="20"/>
          <w:szCs w:val="20"/>
          <w:lang w:val="pl-PL"/>
        </w:rPr>
        <w:t xml:space="preserve"> - przez czas, w którym możemy ponieść konsekwencje prawne niewykonania obowiązku.</w:t>
      </w:r>
    </w:p>
    <w:p w14:paraId="6E863427" w14:textId="77777777" w:rsidR="00023E50" w:rsidRDefault="00290BDC">
      <w:pPr>
        <w:pStyle w:val="Normalny1"/>
        <w:jc w:val="both"/>
        <w:rPr>
          <w:rFonts w:asciiTheme="minorHAnsi" w:hAnsiTheme="minorHAnsi" w:cstheme="minorHAnsi"/>
          <w:sz w:val="20"/>
          <w:szCs w:val="20"/>
          <w:lang w:val="pl-PL"/>
        </w:rPr>
      </w:pPr>
      <w:r>
        <w:rPr>
          <w:rFonts w:asciiTheme="minorHAnsi" w:hAnsiTheme="minorHAnsi" w:cstheme="minorHAnsi"/>
          <w:sz w:val="20"/>
          <w:szCs w:val="20"/>
          <w:lang w:val="pl-PL"/>
        </w:rPr>
        <w:t>To oznacza, że odpowiadamy za ich wykorzystanie w sposób bezpieczny, zgodny z umową i przepisami prawa.</w:t>
      </w:r>
    </w:p>
    <w:p w14:paraId="2D8BB960" w14:textId="77777777" w:rsidR="00023E50" w:rsidRDefault="00023E50">
      <w:pPr>
        <w:pStyle w:val="Normalny1"/>
        <w:jc w:val="both"/>
        <w:rPr>
          <w:rFonts w:asciiTheme="minorHAnsi" w:hAnsiTheme="minorHAnsi" w:cstheme="minorHAnsi"/>
          <w:sz w:val="20"/>
          <w:szCs w:val="20"/>
          <w:lang w:val="pl-PL"/>
        </w:rPr>
      </w:pPr>
    </w:p>
    <w:p w14:paraId="64535F6E" w14:textId="77777777" w:rsidR="00023E50" w:rsidRDefault="00290BDC">
      <w:pPr>
        <w:pStyle w:val="Normalny1"/>
        <w:jc w:val="both"/>
        <w:rPr>
          <w:rFonts w:asciiTheme="minorHAnsi" w:hAnsiTheme="minorHAnsi" w:cstheme="minorHAnsi"/>
          <w:b/>
          <w:sz w:val="20"/>
          <w:szCs w:val="20"/>
          <w:lang w:val="pl-PL"/>
        </w:rPr>
      </w:pPr>
      <w:r>
        <w:rPr>
          <w:rFonts w:asciiTheme="minorHAnsi" w:hAnsiTheme="minorHAnsi" w:cstheme="minorHAnsi"/>
          <w:b/>
          <w:sz w:val="20"/>
          <w:szCs w:val="20"/>
          <w:lang w:val="pl-PL"/>
        </w:rPr>
        <w:t>II. Rodzaj Państwa danych osobowych, jakie są przetwarzane przez Specjalistyczny Szpital Miejski im. M. Kopernika w Toruniu.</w:t>
      </w:r>
    </w:p>
    <w:p w14:paraId="6D80EAB5" w14:textId="77777777" w:rsidR="00023E50" w:rsidRDefault="00290BDC">
      <w:pPr>
        <w:pStyle w:val="Normalny1"/>
        <w:jc w:val="both"/>
        <w:rPr>
          <w:rFonts w:asciiTheme="minorHAnsi" w:hAnsiTheme="minorHAnsi" w:cstheme="minorHAnsi"/>
          <w:sz w:val="20"/>
          <w:szCs w:val="20"/>
          <w:lang w:val="pl-PL"/>
        </w:rPr>
      </w:pPr>
      <w:r>
        <w:rPr>
          <w:rFonts w:asciiTheme="minorHAnsi" w:hAnsiTheme="minorHAnsi" w:cstheme="minorHAnsi"/>
          <w:sz w:val="20"/>
          <w:szCs w:val="20"/>
          <w:lang w:val="pl-PL"/>
        </w:rPr>
        <w:t xml:space="preserve">Przetwarzaniu będą podlegały głównie takie rodzaje danych osobowych, powierzone na podstawie umowy, jak: dane zwykłe: imię i nazwisko, adres, telefon kontaktowy, adres e-mail. </w:t>
      </w:r>
    </w:p>
    <w:p w14:paraId="05B9033D" w14:textId="77777777" w:rsidR="00023E50" w:rsidRDefault="00290BDC">
      <w:pPr>
        <w:pStyle w:val="Normalny1"/>
        <w:jc w:val="both"/>
        <w:rPr>
          <w:rFonts w:asciiTheme="minorHAnsi" w:hAnsiTheme="minorHAnsi" w:cstheme="minorHAnsi"/>
          <w:sz w:val="20"/>
          <w:szCs w:val="20"/>
          <w:lang w:val="pl-PL"/>
        </w:rPr>
      </w:pPr>
      <w:r>
        <w:rPr>
          <w:rFonts w:asciiTheme="minorHAnsi" w:hAnsiTheme="minorHAnsi" w:cstheme="minorHAnsi"/>
          <w:sz w:val="20"/>
          <w:szCs w:val="20"/>
          <w:lang w:val="pl-PL"/>
        </w:rPr>
        <w:t>Państwa dane będę przechowywane przez okres wynikający z przepisów prawa. Okres przetwarzania danych może zostać każdorazowo przedłużony o okres przedawnienia roszczeń, jeżeli przetwarzanie danych osobowych będzie niezbędne dla dochodzenia ewentualnych roszczeń lub obrony przed takimi roszczeniami.</w:t>
      </w:r>
    </w:p>
    <w:p w14:paraId="25BDFAC7" w14:textId="77777777" w:rsidR="00023E50" w:rsidRDefault="00023E50">
      <w:pPr>
        <w:pStyle w:val="Normalny1"/>
        <w:ind w:left="720"/>
        <w:jc w:val="both"/>
        <w:rPr>
          <w:rFonts w:asciiTheme="minorHAnsi" w:hAnsiTheme="minorHAnsi" w:cstheme="minorHAnsi"/>
          <w:sz w:val="20"/>
          <w:szCs w:val="20"/>
          <w:lang w:val="pl-PL"/>
        </w:rPr>
      </w:pPr>
    </w:p>
    <w:p w14:paraId="044A5FF1" w14:textId="77777777" w:rsidR="00023E50" w:rsidRDefault="00290BDC">
      <w:pPr>
        <w:pStyle w:val="Normalny1"/>
        <w:jc w:val="both"/>
        <w:rPr>
          <w:rFonts w:asciiTheme="minorHAnsi" w:hAnsiTheme="minorHAnsi" w:cstheme="minorHAnsi"/>
          <w:b/>
          <w:sz w:val="20"/>
          <w:szCs w:val="20"/>
          <w:lang w:val="pl-PL"/>
        </w:rPr>
      </w:pPr>
      <w:r>
        <w:rPr>
          <w:rFonts w:asciiTheme="minorHAnsi" w:hAnsiTheme="minorHAnsi" w:cstheme="minorHAnsi"/>
          <w:b/>
          <w:sz w:val="20"/>
          <w:szCs w:val="20"/>
          <w:lang w:val="pl-PL"/>
        </w:rPr>
        <w:t>III. Przekazywanie danych.</w:t>
      </w:r>
    </w:p>
    <w:p w14:paraId="344F4425" w14:textId="77777777" w:rsidR="00023E50" w:rsidRDefault="00290BDC">
      <w:pPr>
        <w:pStyle w:val="Normalny1"/>
        <w:ind w:firstLine="708"/>
        <w:jc w:val="both"/>
        <w:rPr>
          <w:rFonts w:asciiTheme="minorHAnsi" w:hAnsiTheme="minorHAnsi" w:cstheme="minorHAnsi"/>
          <w:sz w:val="20"/>
          <w:szCs w:val="20"/>
          <w:lang w:val="pl-PL"/>
        </w:rPr>
      </w:pPr>
      <w:r>
        <w:rPr>
          <w:rFonts w:asciiTheme="minorHAnsi" w:hAnsiTheme="minorHAnsi" w:cstheme="minorHAnsi"/>
          <w:sz w:val="20"/>
          <w:szCs w:val="20"/>
          <w:lang w:val="pl-PL"/>
        </w:rPr>
        <w:t>Specjalistycznym Szpital Miejski im. M. Kopernika w Toruniu w ramach prowadzonej działalności przekazuje dane osobowe następującym podmiotom:</w:t>
      </w:r>
    </w:p>
    <w:p w14:paraId="5FF5FDA1" w14:textId="77777777" w:rsidR="00023E50" w:rsidRDefault="00290BDC">
      <w:pPr>
        <w:pStyle w:val="Normalny1"/>
        <w:ind w:firstLine="708"/>
        <w:jc w:val="both"/>
        <w:rPr>
          <w:rFonts w:asciiTheme="minorHAnsi" w:hAnsiTheme="minorHAnsi" w:cstheme="minorHAnsi"/>
          <w:sz w:val="20"/>
          <w:szCs w:val="20"/>
          <w:lang w:val="pl-PL"/>
        </w:rPr>
      </w:pPr>
      <w:r>
        <w:rPr>
          <w:rFonts w:asciiTheme="minorHAnsi" w:hAnsiTheme="minorHAnsi" w:cstheme="minorHAnsi"/>
          <w:sz w:val="20"/>
          <w:szCs w:val="20"/>
          <w:lang w:val="pl-PL"/>
        </w:rPr>
        <w:t xml:space="preserve"> - pracownikom oraz współpracownikom;</w:t>
      </w:r>
    </w:p>
    <w:p w14:paraId="7B10008C" w14:textId="77777777" w:rsidR="00023E50" w:rsidRDefault="00290BDC">
      <w:pPr>
        <w:pStyle w:val="Normalny1"/>
        <w:ind w:firstLine="708"/>
        <w:jc w:val="both"/>
        <w:rPr>
          <w:rFonts w:asciiTheme="minorHAnsi" w:hAnsiTheme="minorHAnsi" w:cstheme="minorHAnsi"/>
          <w:sz w:val="20"/>
          <w:szCs w:val="20"/>
          <w:lang w:val="pl-PL"/>
        </w:rPr>
      </w:pPr>
      <w:r>
        <w:rPr>
          <w:rFonts w:asciiTheme="minorHAnsi" w:hAnsiTheme="minorHAnsi" w:cstheme="minorHAnsi"/>
          <w:sz w:val="20"/>
          <w:szCs w:val="20"/>
          <w:lang w:val="pl-PL"/>
        </w:rPr>
        <w:t xml:space="preserve"> - gdy jest to uzasadnione - świadczącym usługi zarządzania systemem informatycznym;</w:t>
      </w:r>
    </w:p>
    <w:p w14:paraId="2FF1ECC0" w14:textId="77777777" w:rsidR="00023E50" w:rsidRDefault="00290BDC">
      <w:pPr>
        <w:pStyle w:val="Normalny1"/>
        <w:ind w:firstLine="708"/>
        <w:jc w:val="both"/>
        <w:rPr>
          <w:rFonts w:asciiTheme="minorHAnsi" w:hAnsiTheme="minorHAnsi" w:cstheme="minorHAnsi"/>
          <w:sz w:val="20"/>
          <w:szCs w:val="20"/>
          <w:lang w:val="pl-PL"/>
        </w:rPr>
      </w:pPr>
      <w:r>
        <w:rPr>
          <w:rFonts w:asciiTheme="minorHAnsi" w:hAnsiTheme="minorHAnsi" w:cstheme="minorHAnsi"/>
          <w:sz w:val="20"/>
          <w:szCs w:val="20"/>
          <w:lang w:val="pl-PL"/>
        </w:rPr>
        <w:t xml:space="preserve"> - świadczącym usługi kurierskie lub pocztowe (w celu prowadzenia niezbędnej korespondencji w powierzonych nam sprawach).</w:t>
      </w:r>
    </w:p>
    <w:p w14:paraId="6F145F2F" w14:textId="77777777" w:rsidR="00023E50" w:rsidRDefault="00290BDC">
      <w:pPr>
        <w:pStyle w:val="Normalny1"/>
        <w:jc w:val="both"/>
        <w:rPr>
          <w:rFonts w:asciiTheme="minorHAnsi" w:hAnsiTheme="minorHAnsi" w:cstheme="minorHAnsi"/>
          <w:sz w:val="20"/>
          <w:szCs w:val="20"/>
          <w:lang w:val="pl-PL"/>
        </w:rPr>
      </w:pPr>
      <w:r>
        <w:rPr>
          <w:rFonts w:asciiTheme="minorHAnsi" w:hAnsiTheme="minorHAnsi" w:cstheme="minorHAnsi"/>
          <w:sz w:val="20"/>
          <w:szCs w:val="20"/>
          <w:lang w:val="pl-PL"/>
        </w:rPr>
        <w:t xml:space="preserve">Pani/Pana dane będą udostępniane innym odbiorcom jedynie w przypadku, gdy taki obowiązek wynika </w:t>
      </w:r>
      <w:r>
        <w:rPr>
          <w:rFonts w:asciiTheme="minorHAnsi" w:hAnsiTheme="minorHAnsi" w:cstheme="minorHAnsi"/>
          <w:sz w:val="20"/>
          <w:szCs w:val="20"/>
          <w:lang w:val="pl-PL"/>
        </w:rPr>
        <w:br/>
        <w:t>z powszechnie obowiązujących przepisów prawa.</w:t>
      </w:r>
    </w:p>
    <w:p w14:paraId="7B947B51" w14:textId="77777777" w:rsidR="00023E50" w:rsidRDefault="00023E50">
      <w:pPr>
        <w:pStyle w:val="Normalny1"/>
        <w:jc w:val="both"/>
        <w:rPr>
          <w:rFonts w:asciiTheme="minorHAnsi" w:hAnsiTheme="minorHAnsi" w:cstheme="minorHAnsi"/>
          <w:sz w:val="20"/>
          <w:szCs w:val="20"/>
          <w:lang w:val="pl-PL"/>
        </w:rPr>
      </w:pPr>
    </w:p>
    <w:p w14:paraId="0A4BCC56" w14:textId="77777777" w:rsidR="00023E50" w:rsidRDefault="00290BDC">
      <w:pPr>
        <w:pStyle w:val="Normalny1"/>
        <w:jc w:val="both"/>
        <w:rPr>
          <w:rFonts w:asciiTheme="minorHAnsi" w:hAnsiTheme="minorHAnsi" w:cstheme="minorHAnsi"/>
          <w:b/>
          <w:sz w:val="20"/>
          <w:szCs w:val="20"/>
          <w:lang w:val="pl-PL"/>
        </w:rPr>
      </w:pPr>
      <w:r>
        <w:rPr>
          <w:rFonts w:asciiTheme="minorHAnsi" w:hAnsiTheme="minorHAnsi" w:cstheme="minorHAnsi"/>
          <w:b/>
          <w:sz w:val="20"/>
          <w:szCs w:val="20"/>
          <w:lang w:val="pl-PL"/>
        </w:rPr>
        <w:t>IV. Prawo dostępu do danych.</w:t>
      </w:r>
    </w:p>
    <w:p w14:paraId="18EAC71A" w14:textId="77777777" w:rsidR="00023E50" w:rsidRDefault="00290BDC">
      <w:pPr>
        <w:pStyle w:val="Normalny1"/>
        <w:jc w:val="both"/>
        <w:rPr>
          <w:rFonts w:asciiTheme="minorHAnsi" w:hAnsiTheme="minorHAnsi" w:cstheme="minorHAnsi"/>
          <w:sz w:val="20"/>
          <w:szCs w:val="20"/>
          <w:lang w:val="pl-PL"/>
        </w:rPr>
      </w:pPr>
      <w:r>
        <w:rPr>
          <w:rFonts w:asciiTheme="minorHAnsi" w:hAnsiTheme="minorHAnsi" w:cstheme="minorHAnsi"/>
          <w:sz w:val="20"/>
          <w:szCs w:val="20"/>
          <w:lang w:val="pl-PL"/>
        </w:rPr>
        <w:t>Przepisy Rozporządzenia o ochronie danych osobowych uprawniają Państwa do wystąpienia do nas z żądaniem:</w:t>
      </w:r>
    </w:p>
    <w:p w14:paraId="01E4EB58" w14:textId="77777777" w:rsidR="00023E50" w:rsidRDefault="00290BDC">
      <w:pPr>
        <w:pStyle w:val="Normalny1"/>
        <w:widowControl/>
        <w:numPr>
          <w:ilvl w:val="0"/>
          <w:numId w:val="11"/>
        </w:numPr>
        <w:suppressAutoHyphens w:val="0"/>
        <w:spacing w:line="240" w:lineRule="auto"/>
        <w:jc w:val="both"/>
        <w:textAlignment w:val="auto"/>
        <w:rPr>
          <w:rFonts w:asciiTheme="minorHAnsi" w:hAnsiTheme="minorHAnsi" w:cstheme="minorHAnsi"/>
          <w:sz w:val="20"/>
          <w:szCs w:val="20"/>
          <w:lang w:val="pl-PL"/>
        </w:rPr>
      </w:pPr>
      <w:r>
        <w:rPr>
          <w:rFonts w:asciiTheme="minorHAnsi" w:hAnsiTheme="minorHAnsi" w:cstheme="minorHAnsi"/>
          <w:sz w:val="20"/>
          <w:szCs w:val="20"/>
          <w:lang w:val="pl-PL"/>
        </w:rPr>
        <w:t>udzielenia informacji o przetwarzanych danych;</w:t>
      </w:r>
    </w:p>
    <w:p w14:paraId="4625399A" w14:textId="77777777" w:rsidR="00023E50" w:rsidRDefault="00290BDC">
      <w:pPr>
        <w:pStyle w:val="Normalny1"/>
        <w:widowControl/>
        <w:numPr>
          <w:ilvl w:val="0"/>
          <w:numId w:val="11"/>
        </w:numPr>
        <w:suppressAutoHyphens w:val="0"/>
        <w:spacing w:line="240" w:lineRule="auto"/>
        <w:jc w:val="both"/>
        <w:textAlignment w:val="auto"/>
        <w:rPr>
          <w:rFonts w:asciiTheme="minorHAnsi" w:hAnsiTheme="minorHAnsi" w:cstheme="minorHAnsi"/>
          <w:sz w:val="20"/>
          <w:szCs w:val="20"/>
          <w:lang w:val="pl-PL"/>
        </w:rPr>
      </w:pPr>
      <w:r>
        <w:rPr>
          <w:rFonts w:asciiTheme="minorHAnsi" w:hAnsiTheme="minorHAnsi" w:cstheme="minorHAnsi"/>
          <w:sz w:val="20"/>
          <w:szCs w:val="20"/>
          <w:lang w:val="pl-PL"/>
        </w:rPr>
        <w:t>wydania kopii przetwarzania danych;</w:t>
      </w:r>
    </w:p>
    <w:p w14:paraId="1D1FB05A" w14:textId="77777777" w:rsidR="00023E50" w:rsidRDefault="00290BDC">
      <w:pPr>
        <w:pStyle w:val="Normalny1"/>
        <w:widowControl/>
        <w:numPr>
          <w:ilvl w:val="0"/>
          <w:numId w:val="11"/>
        </w:numPr>
        <w:suppressAutoHyphens w:val="0"/>
        <w:spacing w:line="240" w:lineRule="auto"/>
        <w:jc w:val="both"/>
        <w:textAlignment w:val="auto"/>
        <w:rPr>
          <w:rFonts w:asciiTheme="minorHAnsi" w:hAnsiTheme="minorHAnsi" w:cstheme="minorHAnsi"/>
          <w:sz w:val="20"/>
          <w:szCs w:val="20"/>
          <w:lang w:val="pl-PL"/>
        </w:rPr>
      </w:pPr>
      <w:r>
        <w:rPr>
          <w:rFonts w:asciiTheme="minorHAnsi" w:hAnsiTheme="minorHAnsi" w:cstheme="minorHAnsi"/>
          <w:sz w:val="20"/>
          <w:szCs w:val="20"/>
          <w:lang w:val="pl-PL"/>
        </w:rPr>
        <w:t>niezwłocznego sprostowania nieprawidłowych danych;</w:t>
      </w:r>
    </w:p>
    <w:p w14:paraId="63BD2A49" w14:textId="77777777" w:rsidR="00023E50" w:rsidRDefault="00290BDC">
      <w:pPr>
        <w:pStyle w:val="Normalny1"/>
        <w:widowControl/>
        <w:numPr>
          <w:ilvl w:val="0"/>
          <w:numId w:val="11"/>
        </w:numPr>
        <w:suppressAutoHyphens w:val="0"/>
        <w:spacing w:line="240" w:lineRule="auto"/>
        <w:jc w:val="both"/>
        <w:textAlignment w:val="auto"/>
        <w:rPr>
          <w:rFonts w:asciiTheme="minorHAnsi" w:hAnsiTheme="minorHAnsi" w:cstheme="minorHAnsi"/>
          <w:sz w:val="20"/>
          <w:szCs w:val="20"/>
          <w:lang w:val="pl-PL"/>
        </w:rPr>
      </w:pPr>
      <w:r>
        <w:rPr>
          <w:rFonts w:asciiTheme="minorHAnsi" w:hAnsiTheme="minorHAnsi" w:cstheme="minorHAnsi"/>
          <w:sz w:val="20"/>
          <w:szCs w:val="20"/>
          <w:lang w:val="pl-PL"/>
        </w:rPr>
        <w:lastRenderedPageBreak/>
        <w:t>uzupełnienia niekompletnych danych osobowych, w tym poprzez przedstawienie dodatkowego oświadczenia;</w:t>
      </w:r>
    </w:p>
    <w:p w14:paraId="6B0C1832" w14:textId="77777777" w:rsidR="00023E50" w:rsidRDefault="00290BDC">
      <w:pPr>
        <w:pStyle w:val="Normalny1"/>
        <w:widowControl/>
        <w:numPr>
          <w:ilvl w:val="0"/>
          <w:numId w:val="11"/>
        </w:numPr>
        <w:suppressAutoHyphens w:val="0"/>
        <w:spacing w:line="240" w:lineRule="auto"/>
        <w:jc w:val="both"/>
        <w:textAlignment w:val="auto"/>
        <w:rPr>
          <w:rFonts w:asciiTheme="minorHAnsi" w:hAnsiTheme="minorHAnsi" w:cstheme="minorHAnsi"/>
          <w:sz w:val="20"/>
          <w:szCs w:val="20"/>
          <w:lang w:val="pl-PL"/>
        </w:rPr>
      </w:pPr>
      <w:r>
        <w:rPr>
          <w:rFonts w:asciiTheme="minorHAnsi" w:hAnsiTheme="minorHAnsi" w:cstheme="minorHAnsi"/>
          <w:sz w:val="20"/>
          <w:szCs w:val="20"/>
          <w:lang w:val="pl-PL"/>
        </w:rPr>
        <w:t>ograniczenia przetwarzania danych w przypadku zakwestionowania ich prawidłowości;</w:t>
      </w:r>
    </w:p>
    <w:p w14:paraId="4A0922A9" w14:textId="77777777" w:rsidR="00023E50" w:rsidRDefault="00290BDC">
      <w:pPr>
        <w:pStyle w:val="Normalny1"/>
        <w:widowControl/>
        <w:numPr>
          <w:ilvl w:val="0"/>
          <w:numId w:val="11"/>
        </w:numPr>
        <w:suppressAutoHyphens w:val="0"/>
        <w:spacing w:line="240" w:lineRule="auto"/>
        <w:jc w:val="both"/>
        <w:textAlignment w:val="auto"/>
        <w:rPr>
          <w:rFonts w:asciiTheme="minorHAnsi" w:hAnsiTheme="minorHAnsi" w:cstheme="minorHAnsi"/>
          <w:sz w:val="20"/>
          <w:szCs w:val="20"/>
          <w:lang w:val="pl-PL"/>
        </w:rPr>
      </w:pPr>
      <w:r>
        <w:rPr>
          <w:rFonts w:asciiTheme="minorHAnsi" w:hAnsiTheme="minorHAnsi" w:cstheme="minorHAnsi"/>
          <w:sz w:val="20"/>
          <w:szCs w:val="20"/>
          <w:lang w:val="pl-PL"/>
        </w:rPr>
        <w:t>niezwłocznego usunięcia danych bezpodstawnie przetwarzanych;</w:t>
      </w:r>
    </w:p>
    <w:p w14:paraId="5B8387D5" w14:textId="77777777" w:rsidR="00023E50" w:rsidRDefault="00290BDC">
      <w:pPr>
        <w:pStyle w:val="Normalny1"/>
        <w:widowControl/>
        <w:numPr>
          <w:ilvl w:val="0"/>
          <w:numId w:val="11"/>
        </w:numPr>
        <w:suppressAutoHyphens w:val="0"/>
        <w:spacing w:line="240" w:lineRule="auto"/>
        <w:jc w:val="both"/>
        <w:textAlignment w:val="auto"/>
        <w:rPr>
          <w:rFonts w:asciiTheme="minorHAnsi" w:hAnsiTheme="minorHAnsi" w:cstheme="minorHAnsi"/>
          <w:sz w:val="20"/>
          <w:szCs w:val="20"/>
          <w:lang w:val="pl-PL"/>
        </w:rPr>
      </w:pPr>
      <w:r>
        <w:rPr>
          <w:rFonts w:asciiTheme="minorHAnsi" w:hAnsiTheme="minorHAnsi" w:cstheme="minorHAnsi"/>
          <w:sz w:val="20"/>
          <w:szCs w:val="20"/>
          <w:lang w:val="pl-PL"/>
        </w:rPr>
        <w:t>przeniesienia danych do innego administratora w powszechnie używanym formacie, nadającym się do odczytu maszynowego.</w:t>
      </w:r>
    </w:p>
    <w:p w14:paraId="5FFED96F" w14:textId="77777777" w:rsidR="00023E50" w:rsidRDefault="00023E50">
      <w:pPr>
        <w:pStyle w:val="Normalny1"/>
        <w:ind w:left="720"/>
        <w:jc w:val="both"/>
        <w:rPr>
          <w:rFonts w:asciiTheme="minorHAnsi" w:hAnsiTheme="minorHAnsi" w:cstheme="minorHAnsi"/>
          <w:sz w:val="20"/>
          <w:szCs w:val="20"/>
          <w:lang w:val="pl-PL"/>
        </w:rPr>
      </w:pPr>
    </w:p>
    <w:p w14:paraId="4EE8561C" w14:textId="77777777" w:rsidR="00023E50" w:rsidRDefault="00290BDC">
      <w:pPr>
        <w:pStyle w:val="Normalny1"/>
        <w:jc w:val="both"/>
        <w:rPr>
          <w:rFonts w:asciiTheme="minorHAnsi" w:hAnsiTheme="minorHAnsi" w:cstheme="minorHAnsi"/>
          <w:b/>
          <w:sz w:val="20"/>
          <w:szCs w:val="20"/>
          <w:lang w:val="pl-PL"/>
        </w:rPr>
      </w:pPr>
      <w:r>
        <w:rPr>
          <w:rFonts w:asciiTheme="minorHAnsi" w:hAnsiTheme="minorHAnsi" w:cstheme="minorHAnsi"/>
          <w:b/>
          <w:sz w:val="20"/>
          <w:szCs w:val="20"/>
          <w:lang w:val="pl-PL"/>
        </w:rPr>
        <w:t>V. Prawo do sprzeciwu.</w:t>
      </w:r>
    </w:p>
    <w:p w14:paraId="423C4165" w14:textId="77777777" w:rsidR="00023E50" w:rsidRDefault="00290BDC">
      <w:pPr>
        <w:pStyle w:val="Normalny1"/>
        <w:ind w:firstLine="709"/>
        <w:jc w:val="both"/>
        <w:rPr>
          <w:rFonts w:asciiTheme="minorHAnsi" w:hAnsiTheme="minorHAnsi" w:cstheme="minorHAnsi"/>
          <w:sz w:val="20"/>
          <w:szCs w:val="20"/>
          <w:lang w:val="pl-PL"/>
        </w:rPr>
      </w:pPr>
      <w:r>
        <w:rPr>
          <w:rFonts w:asciiTheme="minorHAnsi" w:hAnsiTheme="minorHAnsi" w:cstheme="minorHAnsi"/>
          <w:sz w:val="20"/>
          <w:szCs w:val="20"/>
          <w:lang w:val="pl-PL"/>
        </w:rPr>
        <w:t>Wobec przetwarzania danych osobowych niezbędnych do wykonania przez nas zadań realizowanych w interesie publicznym lub niezbędnych do celów wynikających z naszych prawnie uzasadnionych interesów - mogą Państwo wnieść sprzeciw w sytuacjach szczególnych. W tym przypadku nie wolno nam będzie przetwarzać tych danych osobowych, chyba że wykażemy istnienie ważnych, prawnie uzasadnionych podstaw do przetwarzania nadrzędnych wobec interesów, praw i wolności osoby, której dane dotyczą lub podstaw do ustalenia, dochodzenia lub obrony roszczeń.</w:t>
      </w:r>
    </w:p>
    <w:p w14:paraId="1CA595A3" w14:textId="77777777" w:rsidR="00023E50" w:rsidRDefault="00023E50">
      <w:pPr>
        <w:pStyle w:val="Normalny1"/>
        <w:jc w:val="both"/>
        <w:rPr>
          <w:rFonts w:asciiTheme="minorHAnsi" w:hAnsiTheme="minorHAnsi" w:cstheme="minorHAnsi"/>
          <w:sz w:val="20"/>
          <w:szCs w:val="20"/>
          <w:lang w:val="pl-PL"/>
        </w:rPr>
      </w:pPr>
    </w:p>
    <w:p w14:paraId="176A4ECE" w14:textId="77777777" w:rsidR="00023E50" w:rsidRDefault="00290BDC">
      <w:pPr>
        <w:pStyle w:val="Normalny1"/>
        <w:jc w:val="both"/>
        <w:rPr>
          <w:rFonts w:asciiTheme="minorHAnsi" w:hAnsiTheme="minorHAnsi" w:cstheme="minorHAnsi"/>
          <w:b/>
          <w:sz w:val="20"/>
          <w:szCs w:val="20"/>
          <w:lang w:val="pl-PL"/>
        </w:rPr>
      </w:pPr>
      <w:r>
        <w:rPr>
          <w:rFonts w:asciiTheme="minorHAnsi" w:hAnsiTheme="minorHAnsi" w:cstheme="minorHAnsi"/>
          <w:b/>
          <w:sz w:val="20"/>
          <w:szCs w:val="20"/>
          <w:lang w:val="pl-PL"/>
        </w:rPr>
        <w:t>VI. Prawo do wniesienia skargi.</w:t>
      </w:r>
    </w:p>
    <w:p w14:paraId="645DFE57" w14:textId="77777777" w:rsidR="00023E50" w:rsidRDefault="00290BDC">
      <w:pPr>
        <w:pStyle w:val="Normalny1"/>
        <w:ind w:firstLine="709"/>
        <w:jc w:val="both"/>
        <w:rPr>
          <w:rFonts w:asciiTheme="minorHAnsi" w:hAnsiTheme="minorHAnsi" w:cstheme="minorHAnsi"/>
          <w:sz w:val="20"/>
          <w:szCs w:val="20"/>
          <w:lang w:val="pl-PL"/>
        </w:rPr>
      </w:pPr>
      <w:r>
        <w:rPr>
          <w:rFonts w:asciiTheme="minorHAnsi" w:hAnsiTheme="minorHAnsi" w:cstheme="minorHAnsi"/>
          <w:sz w:val="20"/>
          <w:szCs w:val="20"/>
          <w:lang w:val="pl-PL"/>
        </w:rPr>
        <w:t>Jeżeli uznają Państwo, iż dokonywane przez Specjalistyczny Szpital Miejski im. M. Kopernika w Toruniu przetwarzanie danych osobowych jest niezgodne z prawem - przysługuje Państwu prawo do wniesienia skargi do Prezesa Urzędu Ochrony Danych Osobowych.</w:t>
      </w:r>
    </w:p>
    <w:p w14:paraId="04F330B7" w14:textId="77777777" w:rsidR="00023E50" w:rsidRDefault="00290BDC">
      <w:pPr>
        <w:pStyle w:val="Normalny1"/>
        <w:ind w:firstLine="709"/>
        <w:jc w:val="both"/>
        <w:rPr>
          <w:rFonts w:asciiTheme="minorHAnsi" w:hAnsiTheme="minorHAnsi" w:cstheme="minorHAnsi"/>
          <w:sz w:val="20"/>
          <w:szCs w:val="20"/>
          <w:lang w:val="pl-PL"/>
        </w:rPr>
      </w:pPr>
      <w:r>
        <w:rPr>
          <w:rFonts w:asciiTheme="minorHAnsi" w:hAnsiTheme="minorHAnsi" w:cstheme="minorHAnsi"/>
          <w:sz w:val="20"/>
          <w:szCs w:val="20"/>
          <w:lang w:val="pl-PL"/>
        </w:rPr>
        <w:t>Przekazane przez Państwa dane nie posłużą zautomatyzowanemu podejmowaniu decyzji, w tym profilowaniu.</w:t>
      </w:r>
    </w:p>
    <w:p w14:paraId="00A09F8C" w14:textId="77777777" w:rsidR="00023E50" w:rsidRDefault="00023E50">
      <w:pPr>
        <w:rPr>
          <w:rFonts w:asciiTheme="minorHAnsi" w:hAnsiTheme="minorHAnsi" w:cstheme="minorHAnsi"/>
          <w:sz w:val="20"/>
          <w:szCs w:val="20"/>
        </w:rPr>
      </w:pPr>
    </w:p>
    <w:p w14:paraId="2D1560C7" w14:textId="77777777" w:rsidR="00023E50" w:rsidRDefault="00023E50">
      <w:pPr>
        <w:rPr>
          <w:rFonts w:asciiTheme="minorHAnsi" w:hAnsiTheme="minorHAnsi" w:cstheme="minorHAnsi"/>
          <w:sz w:val="20"/>
          <w:szCs w:val="20"/>
        </w:rPr>
      </w:pPr>
    </w:p>
    <w:p w14:paraId="282E7E7F" w14:textId="77777777" w:rsidR="00023E50" w:rsidRDefault="00290BDC">
      <w:pPr>
        <w:rPr>
          <w:rFonts w:asciiTheme="minorHAnsi" w:hAnsiTheme="minorHAnsi" w:cstheme="minorHAnsi"/>
          <w:sz w:val="20"/>
          <w:szCs w:val="20"/>
        </w:rPr>
      </w:pPr>
      <w:r>
        <w:rPr>
          <w:rFonts w:asciiTheme="minorHAnsi" w:hAnsiTheme="minorHAnsi" w:cstheme="minorHAnsi"/>
          <w:sz w:val="20"/>
          <w:szCs w:val="20"/>
        </w:rPr>
        <w:t>DOSTAWCA</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ODBIORCA</w:t>
      </w:r>
    </w:p>
    <w:p w14:paraId="1AB7A911" w14:textId="77777777" w:rsidR="00023E50" w:rsidRDefault="00023E50">
      <w:pPr>
        <w:tabs>
          <w:tab w:val="left" w:pos="2127"/>
        </w:tabs>
        <w:rPr>
          <w:rFonts w:asciiTheme="minorHAnsi" w:hAnsiTheme="minorHAnsi" w:cstheme="minorHAnsi"/>
          <w:i/>
        </w:rPr>
      </w:pPr>
    </w:p>
    <w:p w14:paraId="12DDA19F" w14:textId="77777777" w:rsidR="00023E50" w:rsidRDefault="00023E50">
      <w:pPr>
        <w:tabs>
          <w:tab w:val="left" w:pos="2127"/>
        </w:tabs>
        <w:rPr>
          <w:rFonts w:asciiTheme="minorHAnsi" w:hAnsiTheme="minorHAnsi" w:cstheme="minorHAnsi"/>
          <w:i/>
        </w:rPr>
      </w:pPr>
    </w:p>
    <w:p w14:paraId="5B8E0193" w14:textId="77777777" w:rsidR="00023E50" w:rsidRDefault="00023E50">
      <w:pPr>
        <w:tabs>
          <w:tab w:val="left" w:pos="2127"/>
        </w:tabs>
        <w:rPr>
          <w:rFonts w:asciiTheme="minorHAnsi" w:hAnsiTheme="minorHAnsi" w:cstheme="minorHAnsi"/>
          <w:i/>
        </w:rPr>
      </w:pPr>
    </w:p>
    <w:p w14:paraId="71DF5E6C" w14:textId="77777777" w:rsidR="00023E50" w:rsidRDefault="00023E50">
      <w:pPr>
        <w:tabs>
          <w:tab w:val="left" w:pos="2127"/>
        </w:tabs>
        <w:rPr>
          <w:rFonts w:asciiTheme="minorHAnsi" w:hAnsiTheme="minorHAnsi" w:cstheme="minorHAnsi"/>
          <w:i/>
        </w:rPr>
      </w:pPr>
    </w:p>
    <w:p w14:paraId="21363AB1" w14:textId="77777777" w:rsidR="00023E50" w:rsidRDefault="00023E50">
      <w:pPr>
        <w:tabs>
          <w:tab w:val="left" w:pos="2127"/>
        </w:tabs>
        <w:rPr>
          <w:rFonts w:asciiTheme="minorHAnsi" w:hAnsiTheme="minorHAnsi" w:cstheme="minorHAnsi"/>
          <w:i/>
        </w:rPr>
      </w:pPr>
    </w:p>
    <w:p w14:paraId="387649AE" w14:textId="77777777" w:rsidR="00023E50" w:rsidRDefault="00023E50">
      <w:pPr>
        <w:tabs>
          <w:tab w:val="left" w:pos="2127"/>
        </w:tabs>
        <w:rPr>
          <w:rFonts w:asciiTheme="minorHAnsi" w:hAnsiTheme="minorHAnsi" w:cstheme="minorHAnsi"/>
          <w:i/>
        </w:rPr>
      </w:pPr>
    </w:p>
    <w:p w14:paraId="2CF56696" w14:textId="77777777" w:rsidR="00023E50" w:rsidRDefault="00023E50">
      <w:pPr>
        <w:tabs>
          <w:tab w:val="left" w:pos="2127"/>
        </w:tabs>
        <w:rPr>
          <w:rFonts w:asciiTheme="minorHAnsi" w:hAnsiTheme="minorHAnsi" w:cstheme="minorHAnsi"/>
          <w:i/>
        </w:rPr>
      </w:pPr>
    </w:p>
    <w:p w14:paraId="5D6D622E" w14:textId="77777777" w:rsidR="00023E50" w:rsidRDefault="00023E50">
      <w:pPr>
        <w:tabs>
          <w:tab w:val="left" w:pos="2127"/>
        </w:tabs>
        <w:rPr>
          <w:rFonts w:asciiTheme="minorHAnsi" w:hAnsiTheme="minorHAnsi" w:cstheme="minorHAnsi"/>
          <w:i/>
        </w:rPr>
      </w:pPr>
    </w:p>
    <w:p w14:paraId="485C68CF" w14:textId="77777777" w:rsidR="00023E50" w:rsidRDefault="00023E50">
      <w:pPr>
        <w:tabs>
          <w:tab w:val="left" w:pos="2127"/>
        </w:tabs>
        <w:rPr>
          <w:rFonts w:asciiTheme="minorHAnsi" w:hAnsiTheme="minorHAnsi" w:cstheme="minorHAnsi"/>
          <w:i/>
        </w:rPr>
      </w:pPr>
    </w:p>
    <w:p w14:paraId="1C2DAED5" w14:textId="77777777" w:rsidR="00023E50" w:rsidRDefault="00023E50">
      <w:pPr>
        <w:tabs>
          <w:tab w:val="left" w:pos="2127"/>
        </w:tabs>
        <w:rPr>
          <w:rFonts w:asciiTheme="minorHAnsi" w:hAnsiTheme="minorHAnsi" w:cstheme="minorHAnsi"/>
          <w:i/>
        </w:rPr>
      </w:pPr>
    </w:p>
    <w:p w14:paraId="1F98EEDB" w14:textId="77777777" w:rsidR="00023E50" w:rsidRDefault="00023E50">
      <w:pPr>
        <w:tabs>
          <w:tab w:val="left" w:pos="2127"/>
        </w:tabs>
        <w:rPr>
          <w:rFonts w:asciiTheme="minorHAnsi" w:hAnsiTheme="minorHAnsi" w:cstheme="minorHAnsi"/>
          <w:i/>
        </w:rPr>
      </w:pPr>
    </w:p>
    <w:p w14:paraId="49101A5B" w14:textId="77777777" w:rsidR="00023E50" w:rsidRDefault="00023E50">
      <w:pPr>
        <w:tabs>
          <w:tab w:val="left" w:pos="2127"/>
        </w:tabs>
        <w:rPr>
          <w:rFonts w:asciiTheme="minorHAnsi" w:hAnsiTheme="minorHAnsi" w:cstheme="minorHAnsi"/>
          <w:i/>
        </w:rPr>
      </w:pPr>
    </w:p>
    <w:p w14:paraId="09CFE3E3" w14:textId="77777777" w:rsidR="00023E50" w:rsidRDefault="00023E50">
      <w:pPr>
        <w:tabs>
          <w:tab w:val="left" w:pos="2127"/>
        </w:tabs>
        <w:rPr>
          <w:rFonts w:asciiTheme="minorHAnsi" w:hAnsiTheme="minorHAnsi" w:cstheme="minorHAnsi"/>
          <w:i/>
        </w:rPr>
      </w:pPr>
    </w:p>
    <w:p w14:paraId="0766323E" w14:textId="77777777" w:rsidR="00023E50" w:rsidRDefault="00023E50">
      <w:pPr>
        <w:tabs>
          <w:tab w:val="left" w:pos="2127"/>
        </w:tabs>
        <w:rPr>
          <w:rFonts w:asciiTheme="minorHAnsi" w:hAnsiTheme="minorHAnsi" w:cstheme="minorHAnsi"/>
          <w:i/>
        </w:rPr>
      </w:pPr>
    </w:p>
    <w:p w14:paraId="76A21F87" w14:textId="77777777" w:rsidR="00023E50" w:rsidRDefault="00023E50">
      <w:pPr>
        <w:tabs>
          <w:tab w:val="left" w:pos="2127"/>
        </w:tabs>
        <w:rPr>
          <w:rFonts w:asciiTheme="minorHAnsi" w:hAnsiTheme="minorHAnsi" w:cstheme="minorHAnsi"/>
          <w:i/>
        </w:rPr>
      </w:pPr>
    </w:p>
    <w:p w14:paraId="44A08849" w14:textId="77777777" w:rsidR="00023E50" w:rsidRDefault="00023E50">
      <w:pPr>
        <w:tabs>
          <w:tab w:val="left" w:pos="2127"/>
        </w:tabs>
        <w:rPr>
          <w:rFonts w:asciiTheme="minorHAnsi" w:hAnsiTheme="minorHAnsi" w:cstheme="minorHAnsi"/>
          <w:i/>
        </w:rPr>
      </w:pPr>
    </w:p>
    <w:p w14:paraId="5D99374D" w14:textId="77777777" w:rsidR="00023E50" w:rsidRDefault="00023E50">
      <w:pPr>
        <w:tabs>
          <w:tab w:val="left" w:pos="2127"/>
        </w:tabs>
        <w:rPr>
          <w:rFonts w:asciiTheme="minorHAnsi" w:hAnsiTheme="minorHAnsi" w:cstheme="minorHAnsi"/>
          <w:i/>
        </w:rPr>
      </w:pPr>
    </w:p>
    <w:p w14:paraId="59EB7C8F" w14:textId="77777777" w:rsidR="00023E50" w:rsidRDefault="00023E50">
      <w:pPr>
        <w:tabs>
          <w:tab w:val="left" w:pos="2127"/>
        </w:tabs>
        <w:rPr>
          <w:rFonts w:asciiTheme="minorHAnsi" w:hAnsiTheme="minorHAnsi" w:cstheme="minorHAnsi"/>
          <w:i/>
        </w:rPr>
      </w:pPr>
    </w:p>
    <w:p w14:paraId="3A164FE5" w14:textId="77777777" w:rsidR="00023E50" w:rsidRDefault="00023E50">
      <w:pPr>
        <w:tabs>
          <w:tab w:val="left" w:pos="2127"/>
        </w:tabs>
        <w:rPr>
          <w:rFonts w:asciiTheme="minorHAnsi" w:hAnsiTheme="minorHAnsi" w:cstheme="minorHAnsi"/>
          <w:i/>
        </w:rPr>
      </w:pPr>
    </w:p>
    <w:p w14:paraId="0503C4C9" w14:textId="77777777" w:rsidR="00023E50" w:rsidRDefault="00023E50">
      <w:pPr>
        <w:tabs>
          <w:tab w:val="left" w:pos="2127"/>
        </w:tabs>
        <w:rPr>
          <w:rFonts w:asciiTheme="minorHAnsi" w:hAnsiTheme="minorHAnsi" w:cstheme="minorHAnsi"/>
          <w:i/>
        </w:rPr>
      </w:pPr>
    </w:p>
    <w:p w14:paraId="7CA0F628" w14:textId="77777777" w:rsidR="00023E50" w:rsidRDefault="00023E50">
      <w:pPr>
        <w:tabs>
          <w:tab w:val="left" w:pos="2127"/>
        </w:tabs>
        <w:rPr>
          <w:rFonts w:asciiTheme="minorHAnsi" w:hAnsiTheme="minorHAnsi" w:cstheme="minorHAnsi"/>
          <w:i/>
        </w:rPr>
      </w:pPr>
    </w:p>
    <w:p w14:paraId="46106400" w14:textId="77777777" w:rsidR="00023E50" w:rsidRDefault="00023E50">
      <w:pPr>
        <w:tabs>
          <w:tab w:val="left" w:pos="2127"/>
        </w:tabs>
        <w:rPr>
          <w:rFonts w:asciiTheme="minorHAnsi" w:hAnsiTheme="minorHAnsi" w:cstheme="minorHAnsi"/>
          <w:i/>
        </w:rPr>
      </w:pPr>
    </w:p>
    <w:p w14:paraId="7DD93D6C" w14:textId="77777777" w:rsidR="00023E50" w:rsidRDefault="00023E50">
      <w:pPr>
        <w:tabs>
          <w:tab w:val="left" w:pos="2127"/>
        </w:tabs>
        <w:rPr>
          <w:rFonts w:asciiTheme="minorHAnsi" w:hAnsiTheme="minorHAnsi" w:cstheme="minorHAnsi"/>
          <w:i/>
        </w:rPr>
      </w:pPr>
    </w:p>
    <w:p w14:paraId="121647E1" w14:textId="77777777" w:rsidR="00023E50" w:rsidRDefault="00023E50">
      <w:pPr>
        <w:tabs>
          <w:tab w:val="left" w:pos="2127"/>
        </w:tabs>
        <w:rPr>
          <w:rFonts w:asciiTheme="minorHAnsi" w:hAnsiTheme="minorHAnsi" w:cstheme="minorHAnsi"/>
          <w:i/>
        </w:rPr>
      </w:pPr>
    </w:p>
    <w:p w14:paraId="7BD04F16" w14:textId="77777777" w:rsidR="00023E50" w:rsidRDefault="00023E50">
      <w:pPr>
        <w:tabs>
          <w:tab w:val="left" w:pos="2127"/>
        </w:tabs>
        <w:rPr>
          <w:rFonts w:asciiTheme="minorHAnsi" w:hAnsiTheme="minorHAnsi" w:cstheme="minorHAnsi"/>
          <w:i/>
        </w:rPr>
      </w:pPr>
    </w:p>
    <w:p w14:paraId="017702B8" w14:textId="77777777" w:rsidR="00023E50" w:rsidRDefault="00023E50">
      <w:pPr>
        <w:tabs>
          <w:tab w:val="left" w:pos="2127"/>
        </w:tabs>
        <w:rPr>
          <w:rFonts w:asciiTheme="minorHAnsi" w:hAnsiTheme="minorHAnsi" w:cstheme="minorHAnsi"/>
          <w:i/>
        </w:rPr>
      </w:pPr>
    </w:p>
    <w:p w14:paraId="4DB00CE8" w14:textId="77777777" w:rsidR="00023E50" w:rsidRDefault="00023E50">
      <w:pPr>
        <w:tabs>
          <w:tab w:val="left" w:pos="2127"/>
        </w:tabs>
        <w:rPr>
          <w:rFonts w:asciiTheme="minorHAnsi" w:hAnsiTheme="minorHAnsi" w:cstheme="minorHAnsi"/>
          <w:i/>
        </w:rPr>
      </w:pPr>
    </w:p>
    <w:p w14:paraId="75EC05BB" w14:textId="77777777" w:rsidR="00023E50" w:rsidRDefault="00023E50">
      <w:pPr>
        <w:tabs>
          <w:tab w:val="left" w:pos="2127"/>
        </w:tabs>
        <w:rPr>
          <w:rFonts w:asciiTheme="minorHAnsi" w:hAnsiTheme="minorHAnsi" w:cstheme="minorHAnsi"/>
          <w:i/>
        </w:rPr>
      </w:pPr>
    </w:p>
    <w:p w14:paraId="7AA4E059" w14:textId="77777777" w:rsidR="00023E50" w:rsidRDefault="00023E50">
      <w:pPr>
        <w:tabs>
          <w:tab w:val="left" w:pos="2127"/>
        </w:tabs>
        <w:rPr>
          <w:rFonts w:asciiTheme="minorHAnsi" w:hAnsiTheme="minorHAnsi" w:cstheme="minorHAnsi"/>
          <w:i/>
        </w:rPr>
      </w:pPr>
    </w:p>
    <w:p w14:paraId="223FBBA2" w14:textId="77777777" w:rsidR="00023E50" w:rsidRDefault="00023E50">
      <w:pPr>
        <w:tabs>
          <w:tab w:val="left" w:pos="2127"/>
        </w:tabs>
        <w:rPr>
          <w:rFonts w:asciiTheme="minorHAnsi" w:hAnsiTheme="minorHAnsi" w:cstheme="minorHAnsi"/>
          <w:i/>
        </w:rPr>
      </w:pPr>
    </w:p>
    <w:p w14:paraId="020DEEBA" w14:textId="77777777" w:rsidR="00023E50" w:rsidRDefault="00290BDC">
      <w:pPr>
        <w:jc w:val="right"/>
        <w:rPr>
          <w:rFonts w:asciiTheme="minorHAnsi" w:hAnsiTheme="minorHAnsi" w:cstheme="minorHAnsi"/>
          <w:b/>
          <w:bCs/>
          <w:sz w:val="20"/>
          <w:szCs w:val="20"/>
        </w:rPr>
      </w:pPr>
      <w:r>
        <w:rPr>
          <w:rFonts w:asciiTheme="minorHAnsi" w:hAnsiTheme="minorHAnsi" w:cstheme="minorHAnsi"/>
          <w:b/>
          <w:bCs/>
          <w:sz w:val="20"/>
          <w:szCs w:val="20"/>
        </w:rPr>
        <w:lastRenderedPageBreak/>
        <w:t>Załącznik nr 3 do Umowy nr SSM.DZP.200.193.2025</w:t>
      </w:r>
      <w:r>
        <w:rPr>
          <w:rFonts w:asciiTheme="minorHAnsi" w:hAnsiTheme="minorHAnsi" w:cstheme="minorHAnsi"/>
          <w:b/>
          <w:bCs/>
          <w:sz w:val="20"/>
          <w:szCs w:val="20"/>
        </w:rPr>
        <w:br/>
      </w:r>
    </w:p>
    <w:p w14:paraId="6B8C03E0" w14:textId="77777777" w:rsidR="00023E50" w:rsidRDefault="00290BDC">
      <w:pPr>
        <w:jc w:val="center"/>
        <w:rPr>
          <w:rFonts w:asciiTheme="minorHAnsi" w:hAnsiTheme="minorHAnsi" w:cstheme="minorHAnsi"/>
          <w:b/>
          <w:sz w:val="20"/>
          <w:szCs w:val="20"/>
        </w:rPr>
      </w:pPr>
      <w:r>
        <w:rPr>
          <w:rFonts w:asciiTheme="minorHAnsi" w:hAnsiTheme="minorHAnsi" w:cstheme="minorHAnsi"/>
          <w:b/>
          <w:sz w:val="20"/>
          <w:szCs w:val="20"/>
        </w:rPr>
        <w:t xml:space="preserve">OŚWIADCZENIE O AKCEPTACJI FAKTUR WYSTAWIANYCH I PRZESYŁANYCH </w:t>
      </w:r>
    </w:p>
    <w:p w14:paraId="757D8BF4" w14:textId="77777777" w:rsidR="00023E50" w:rsidRDefault="00290BDC">
      <w:pPr>
        <w:jc w:val="center"/>
        <w:rPr>
          <w:rFonts w:asciiTheme="minorHAnsi" w:hAnsiTheme="minorHAnsi" w:cstheme="minorHAnsi"/>
          <w:b/>
          <w:sz w:val="20"/>
          <w:szCs w:val="20"/>
        </w:rPr>
      </w:pPr>
      <w:r>
        <w:rPr>
          <w:rFonts w:asciiTheme="minorHAnsi" w:hAnsiTheme="minorHAnsi" w:cstheme="minorHAnsi"/>
          <w:b/>
          <w:sz w:val="20"/>
          <w:szCs w:val="20"/>
        </w:rPr>
        <w:t>W FORMIE ELEKTRONICZNEJ</w:t>
      </w:r>
    </w:p>
    <w:p w14:paraId="6C6F0FD7" w14:textId="77777777" w:rsidR="00023E50" w:rsidRDefault="00023E50">
      <w:pPr>
        <w:rPr>
          <w:rFonts w:asciiTheme="minorHAnsi" w:hAnsiTheme="minorHAnsi" w:cstheme="minorHAnsi"/>
          <w:b/>
          <w:sz w:val="20"/>
          <w:szCs w:val="20"/>
        </w:rPr>
      </w:pPr>
    </w:p>
    <w:p w14:paraId="7BBFA336" w14:textId="77777777" w:rsidR="00023E50" w:rsidRDefault="00290BDC">
      <w:pPr>
        <w:jc w:val="right"/>
        <w:rPr>
          <w:rFonts w:asciiTheme="minorHAnsi" w:hAnsiTheme="minorHAnsi" w:cstheme="minorHAnsi"/>
          <w:bCs/>
          <w:sz w:val="20"/>
          <w:szCs w:val="20"/>
        </w:rPr>
      </w:pPr>
      <w:r>
        <w:rPr>
          <w:rFonts w:asciiTheme="minorHAnsi" w:hAnsiTheme="minorHAnsi" w:cstheme="minorHAnsi"/>
          <w:bCs/>
          <w:sz w:val="20"/>
          <w:szCs w:val="20"/>
        </w:rPr>
        <w:t>Toruń, dn.</w:t>
      </w:r>
      <w:r>
        <w:rPr>
          <w:rFonts w:asciiTheme="minorHAnsi" w:hAnsiTheme="minorHAnsi" w:cstheme="minorHAnsi"/>
          <w:sz w:val="20"/>
          <w:szCs w:val="20"/>
        </w:rPr>
        <w:t>…………………………………</w:t>
      </w:r>
    </w:p>
    <w:p w14:paraId="01E5556B" w14:textId="77777777" w:rsidR="00023E50" w:rsidRDefault="00023E50">
      <w:pPr>
        <w:jc w:val="center"/>
        <w:rPr>
          <w:rFonts w:asciiTheme="minorHAnsi" w:hAnsiTheme="minorHAnsi" w:cstheme="minorHAnsi"/>
          <w:sz w:val="20"/>
          <w:szCs w:val="20"/>
        </w:rPr>
      </w:pPr>
    </w:p>
    <w:p w14:paraId="560A94A7" w14:textId="77777777" w:rsidR="00023E50" w:rsidRDefault="00290BDC">
      <w:pPr>
        <w:rPr>
          <w:rFonts w:asciiTheme="minorHAnsi" w:hAnsiTheme="minorHAnsi" w:cstheme="minorHAnsi"/>
          <w:sz w:val="20"/>
          <w:szCs w:val="20"/>
          <w:u w:val="single"/>
        </w:rPr>
      </w:pPr>
      <w:r>
        <w:rPr>
          <w:rFonts w:asciiTheme="minorHAnsi" w:hAnsiTheme="minorHAnsi" w:cstheme="minorHAnsi"/>
          <w:sz w:val="20"/>
          <w:szCs w:val="20"/>
          <w:u w:val="single"/>
        </w:rPr>
        <w:t>Odbiorca faktury:</w:t>
      </w:r>
    </w:p>
    <w:p w14:paraId="6EF5C001" w14:textId="77777777" w:rsidR="00023E50" w:rsidRDefault="00290BDC">
      <w:pPr>
        <w:rPr>
          <w:rFonts w:asciiTheme="minorHAnsi" w:hAnsiTheme="minorHAnsi" w:cstheme="minorHAnsi"/>
          <w:sz w:val="20"/>
          <w:szCs w:val="20"/>
        </w:rPr>
      </w:pPr>
      <w:r>
        <w:rPr>
          <w:rFonts w:asciiTheme="minorHAnsi" w:hAnsiTheme="minorHAnsi" w:cstheme="minorHAnsi"/>
          <w:sz w:val="20"/>
          <w:szCs w:val="20"/>
        </w:rPr>
        <w:t xml:space="preserve">                                                      </w:t>
      </w:r>
    </w:p>
    <w:p w14:paraId="64D3E870" w14:textId="77777777" w:rsidR="00023E50" w:rsidRDefault="00290BDC">
      <w:pPr>
        <w:rPr>
          <w:rFonts w:asciiTheme="minorHAnsi" w:hAnsiTheme="minorHAnsi" w:cstheme="minorHAnsi"/>
          <w:b/>
          <w:sz w:val="20"/>
          <w:szCs w:val="20"/>
        </w:rPr>
      </w:pPr>
      <w:r>
        <w:rPr>
          <w:rFonts w:asciiTheme="minorHAnsi" w:hAnsiTheme="minorHAnsi" w:cstheme="minorHAnsi"/>
          <w:b/>
          <w:sz w:val="20"/>
          <w:szCs w:val="20"/>
        </w:rPr>
        <w:t>SPECJALISTYCZNY SZPITAL MIEJSKI</w:t>
      </w:r>
    </w:p>
    <w:p w14:paraId="3088F71E" w14:textId="77777777" w:rsidR="00023E50" w:rsidRDefault="00290BDC">
      <w:pPr>
        <w:rPr>
          <w:rFonts w:asciiTheme="minorHAnsi" w:hAnsiTheme="minorHAnsi" w:cstheme="minorHAnsi"/>
          <w:b/>
          <w:sz w:val="20"/>
          <w:szCs w:val="20"/>
        </w:rPr>
      </w:pPr>
      <w:r>
        <w:rPr>
          <w:rFonts w:asciiTheme="minorHAnsi" w:hAnsiTheme="minorHAnsi" w:cstheme="minorHAnsi"/>
          <w:b/>
          <w:sz w:val="20"/>
          <w:szCs w:val="20"/>
        </w:rPr>
        <w:t>IM. M. KOPERNIKA W TORUNIU</w:t>
      </w:r>
    </w:p>
    <w:p w14:paraId="117CF8FE" w14:textId="77777777" w:rsidR="00023E50" w:rsidRDefault="00290BDC">
      <w:pPr>
        <w:jc w:val="both"/>
        <w:rPr>
          <w:rFonts w:asciiTheme="minorHAnsi" w:hAnsiTheme="minorHAnsi" w:cstheme="minorHAnsi"/>
          <w:b/>
          <w:sz w:val="20"/>
          <w:szCs w:val="20"/>
        </w:rPr>
      </w:pPr>
      <w:r>
        <w:rPr>
          <w:rFonts w:asciiTheme="minorHAnsi" w:hAnsiTheme="minorHAnsi" w:cstheme="minorHAnsi"/>
          <w:b/>
          <w:sz w:val="20"/>
          <w:szCs w:val="20"/>
        </w:rPr>
        <w:t>87-100 TORUŃ</w:t>
      </w:r>
    </w:p>
    <w:p w14:paraId="0268D981" w14:textId="77777777" w:rsidR="00023E50" w:rsidRDefault="00290BDC">
      <w:pPr>
        <w:jc w:val="both"/>
        <w:rPr>
          <w:rFonts w:asciiTheme="minorHAnsi" w:hAnsiTheme="minorHAnsi" w:cstheme="minorHAnsi"/>
          <w:b/>
          <w:sz w:val="20"/>
          <w:szCs w:val="20"/>
        </w:rPr>
      </w:pPr>
      <w:r>
        <w:rPr>
          <w:rFonts w:asciiTheme="minorHAnsi" w:hAnsiTheme="minorHAnsi" w:cstheme="minorHAnsi"/>
          <w:b/>
          <w:sz w:val="20"/>
          <w:szCs w:val="20"/>
        </w:rPr>
        <w:t>ul. Batorego 17/19</w:t>
      </w:r>
    </w:p>
    <w:p w14:paraId="0B6CEA4E" w14:textId="77777777" w:rsidR="00023E50" w:rsidRDefault="00290BDC">
      <w:pPr>
        <w:rPr>
          <w:rFonts w:asciiTheme="minorHAnsi" w:hAnsiTheme="minorHAnsi" w:cstheme="minorHAnsi"/>
          <w:b/>
          <w:sz w:val="20"/>
          <w:szCs w:val="20"/>
        </w:rPr>
      </w:pPr>
      <w:r>
        <w:rPr>
          <w:rFonts w:asciiTheme="minorHAnsi" w:hAnsiTheme="minorHAnsi" w:cstheme="minorHAnsi"/>
          <w:b/>
          <w:sz w:val="20"/>
          <w:szCs w:val="20"/>
        </w:rPr>
        <w:t>NIP: 8792076803</w:t>
      </w:r>
    </w:p>
    <w:p w14:paraId="6C656DE7" w14:textId="77777777" w:rsidR="00023E50" w:rsidRDefault="00290BDC">
      <w:pPr>
        <w:rPr>
          <w:rFonts w:asciiTheme="minorHAnsi" w:hAnsiTheme="minorHAnsi" w:cstheme="minorHAnsi"/>
          <w:b/>
          <w:sz w:val="20"/>
          <w:szCs w:val="20"/>
        </w:rPr>
      </w:pPr>
      <w:r>
        <w:rPr>
          <w:rFonts w:asciiTheme="minorHAnsi" w:hAnsiTheme="minorHAnsi" w:cstheme="minorHAnsi"/>
          <w:b/>
          <w:sz w:val="20"/>
          <w:szCs w:val="20"/>
        </w:rPr>
        <w:t>REGON: 870252274</w:t>
      </w:r>
    </w:p>
    <w:p w14:paraId="0A363744" w14:textId="77777777" w:rsidR="00023E50" w:rsidRDefault="00023E50">
      <w:pPr>
        <w:rPr>
          <w:rFonts w:asciiTheme="minorHAnsi" w:hAnsiTheme="minorHAnsi" w:cstheme="minorHAnsi"/>
          <w:sz w:val="20"/>
          <w:szCs w:val="20"/>
        </w:rPr>
      </w:pPr>
    </w:p>
    <w:p w14:paraId="5CF2D5BD" w14:textId="77777777" w:rsidR="00023E50" w:rsidRDefault="00290BDC">
      <w:pPr>
        <w:rPr>
          <w:rFonts w:asciiTheme="minorHAnsi" w:hAnsiTheme="minorHAnsi" w:cstheme="minorHAnsi"/>
          <w:sz w:val="20"/>
          <w:szCs w:val="20"/>
          <w:u w:val="single"/>
        </w:rPr>
      </w:pPr>
      <w:r>
        <w:rPr>
          <w:rFonts w:asciiTheme="minorHAnsi" w:hAnsiTheme="minorHAnsi" w:cstheme="minorHAnsi"/>
          <w:sz w:val="20"/>
          <w:szCs w:val="20"/>
          <w:u w:val="single"/>
        </w:rPr>
        <w:t>Wystawca faktury:</w:t>
      </w:r>
    </w:p>
    <w:p w14:paraId="6AFE89AD" w14:textId="77777777" w:rsidR="00023E50" w:rsidRDefault="00023E50">
      <w:pPr>
        <w:rPr>
          <w:rFonts w:asciiTheme="minorHAnsi" w:hAnsiTheme="minorHAnsi" w:cstheme="minorHAnsi"/>
          <w:sz w:val="20"/>
          <w:szCs w:val="20"/>
          <w:u w:val="single"/>
        </w:rPr>
      </w:pPr>
    </w:p>
    <w:p w14:paraId="41F49FC5" w14:textId="77777777" w:rsidR="00023E50" w:rsidRDefault="00290BDC">
      <w:pPr>
        <w:rPr>
          <w:rFonts w:asciiTheme="minorHAnsi" w:hAnsiTheme="minorHAnsi" w:cstheme="minorHAnsi"/>
          <w:sz w:val="20"/>
          <w:szCs w:val="20"/>
        </w:rPr>
      </w:pPr>
      <w:r>
        <w:rPr>
          <w:rFonts w:asciiTheme="minorHAnsi" w:hAnsiTheme="minorHAnsi" w:cstheme="minorHAnsi"/>
          <w:sz w:val="20"/>
          <w:szCs w:val="20"/>
        </w:rPr>
        <w:t>…………………….………………</w:t>
      </w:r>
    </w:p>
    <w:p w14:paraId="60A20E06" w14:textId="77777777" w:rsidR="00023E50" w:rsidRDefault="00023E50">
      <w:pPr>
        <w:rPr>
          <w:rFonts w:asciiTheme="minorHAnsi" w:hAnsiTheme="minorHAnsi" w:cstheme="minorHAnsi"/>
          <w:sz w:val="20"/>
          <w:szCs w:val="20"/>
        </w:rPr>
      </w:pPr>
    </w:p>
    <w:p w14:paraId="4400E4A1" w14:textId="77777777" w:rsidR="00023E50" w:rsidRDefault="00290BDC">
      <w:pPr>
        <w:rPr>
          <w:rFonts w:asciiTheme="minorHAnsi" w:hAnsiTheme="minorHAnsi" w:cstheme="minorHAnsi"/>
          <w:sz w:val="20"/>
          <w:szCs w:val="20"/>
        </w:rPr>
      </w:pPr>
      <w:r>
        <w:rPr>
          <w:rFonts w:asciiTheme="minorHAnsi" w:hAnsiTheme="minorHAnsi" w:cstheme="minorHAnsi"/>
          <w:sz w:val="20"/>
          <w:szCs w:val="20"/>
        </w:rPr>
        <w:t>…………………………………….</w:t>
      </w:r>
    </w:p>
    <w:p w14:paraId="714FD644" w14:textId="77777777" w:rsidR="00023E50" w:rsidRDefault="00023E50">
      <w:pPr>
        <w:rPr>
          <w:rFonts w:asciiTheme="minorHAnsi" w:hAnsiTheme="minorHAnsi" w:cstheme="minorHAnsi"/>
          <w:sz w:val="20"/>
          <w:szCs w:val="20"/>
        </w:rPr>
      </w:pPr>
    </w:p>
    <w:p w14:paraId="1EDBF07B" w14:textId="77777777" w:rsidR="00023E50" w:rsidRDefault="00290BDC">
      <w:pPr>
        <w:rPr>
          <w:rFonts w:asciiTheme="minorHAnsi" w:hAnsiTheme="minorHAnsi" w:cstheme="minorHAnsi"/>
          <w:sz w:val="20"/>
          <w:szCs w:val="20"/>
        </w:rPr>
      </w:pPr>
      <w:r>
        <w:rPr>
          <w:rFonts w:asciiTheme="minorHAnsi" w:hAnsiTheme="minorHAnsi" w:cstheme="minorHAnsi"/>
          <w:sz w:val="20"/>
          <w:szCs w:val="20"/>
        </w:rPr>
        <w:t>NIP……………………………….</w:t>
      </w:r>
    </w:p>
    <w:p w14:paraId="76A5693C" w14:textId="77777777" w:rsidR="00023E50" w:rsidRDefault="00023E50">
      <w:pPr>
        <w:rPr>
          <w:rFonts w:asciiTheme="minorHAnsi" w:hAnsiTheme="minorHAnsi" w:cstheme="minorHAnsi"/>
          <w:sz w:val="20"/>
          <w:szCs w:val="20"/>
        </w:rPr>
      </w:pPr>
    </w:p>
    <w:p w14:paraId="42C318BC" w14:textId="77777777" w:rsidR="00023E50" w:rsidRDefault="00290BDC">
      <w:pPr>
        <w:rPr>
          <w:rFonts w:asciiTheme="minorHAnsi" w:hAnsiTheme="minorHAnsi" w:cstheme="minorHAnsi"/>
          <w:sz w:val="20"/>
          <w:szCs w:val="20"/>
        </w:rPr>
      </w:pPr>
      <w:r>
        <w:rPr>
          <w:rFonts w:asciiTheme="minorHAnsi" w:hAnsiTheme="minorHAnsi" w:cstheme="minorHAnsi"/>
          <w:sz w:val="20"/>
          <w:szCs w:val="20"/>
        </w:rPr>
        <w:t>REGON………………………….</w:t>
      </w:r>
    </w:p>
    <w:p w14:paraId="5198BA8A" w14:textId="77777777" w:rsidR="00023E50" w:rsidRDefault="00023E50">
      <w:pPr>
        <w:rPr>
          <w:rFonts w:asciiTheme="minorHAnsi" w:hAnsiTheme="minorHAnsi" w:cstheme="minorHAnsi"/>
          <w:sz w:val="20"/>
          <w:szCs w:val="20"/>
        </w:rPr>
      </w:pPr>
    </w:p>
    <w:p w14:paraId="6B391C98" w14:textId="77777777" w:rsidR="00023E50" w:rsidRDefault="00023E50">
      <w:pPr>
        <w:rPr>
          <w:rFonts w:asciiTheme="minorHAnsi" w:hAnsiTheme="minorHAnsi" w:cstheme="minorHAnsi"/>
          <w:sz w:val="20"/>
          <w:szCs w:val="20"/>
        </w:rPr>
      </w:pPr>
    </w:p>
    <w:p w14:paraId="090AD29B" w14:textId="77777777" w:rsidR="00023E50" w:rsidRDefault="00290BDC">
      <w:pPr>
        <w:jc w:val="both"/>
        <w:rPr>
          <w:rFonts w:asciiTheme="minorHAnsi" w:hAnsiTheme="minorHAnsi" w:cstheme="minorHAnsi"/>
          <w:b/>
          <w:sz w:val="20"/>
          <w:szCs w:val="20"/>
        </w:rPr>
      </w:pPr>
      <w:r>
        <w:rPr>
          <w:rFonts w:asciiTheme="minorHAnsi" w:hAnsiTheme="minorHAnsi" w:cstheme="minorHAnsi"/>
          <w:sz w:val="20"/>
          <w:szCs w:val="20"/>
        </w:rPr>
        <w:t>W imieniu Specjalistycznego Szpitala Miejskiego im. M. Kopernika w Toruniu niniejszym informuję, że akceptujemy wystawianie i przysłanie przez Wystawcę faktur VAT w formie elektronicznej zgodnie z art. 106m i art. 106 n</w:t>
      </w:r>
      <w:r>
        <w:rPr>
          <w:rFonts w:asciiTheme="minorHAnsi" w:hAnsiTheme="minorHAnsi" w:cstheme="minorHAnsi"/>
          <w:b/>
          <w:sz w:val="20"/>
          <w:szCs w:val="20"/>
        </w:rPr>
        <w:t xml:space="preserve"> </w:t>
      </w:r>
      <w:r>
        <w:rPr>
          <w:rFonts w:asciiTheme="minorHAnsi" w:hAnsiTheme="minorHAnsi" w:cstheme="minorHAnsi"/>
          <w:sz w:val="20"/>
          <w:szCs w:val="20"/>
        </w:rPr>
        <w:t>ustawy z dnia 11 marca 2004 r o podatku od towarów i usług</w:t>
      </w:r>
      <w:r>
        <w:rPr>
          <w:rFonts w:asciiTheme="minorHAnsi" w:hAnsiTheme="minorHAnsi" w:cstheme="minorHAnsi"/>
          <w:b/>
          <w:sz w:val="20"/>
          <w:szCs w:val="20"/>
        </w:rPr>
        <w:t xml:space="preserve"> </w:t>
      </w:r>
      <w:r>
        <w:rPr>
          <w:rFonts w:asciiTheme="minorHAnsi" w:hAnsiTheme="minorHAnsi" w:cstheme="minorHAnsi"/>
          <w:sz w:val="20"/>
          <w:szCs w:val="20"/>
        </w:rPr>
        <w:t>(Dz. U. 2020 r. poz. 106).</w:t>
      </w:r>
    </w:p>
    <w:p w14:paraId="7F3E409F" w14:textId="77777777" w:rsidR="00023E50" w:rsidRDefault="00290BDC">
      <w:pPr>
        <w:jc w:val="both"/>
        <w:rPr>
          <w:rFonts w:asciiTheme="minorHAnsi" w:hAnsiTheme="minorHAnsi" w:cstheme="minorHAnsi"/>
          <w:b/>
          <w:bCs/>
          <w:sz w:val="20"/>
          <w:szCs w:val="20"/>
        </w:rPr>
      </w:pPr>
      <w:r>
        <w:rPr>
          <w:rFonts w:asciiTheme="minorHAnsi" w:hAnsiTheme="minorHAnsi" w:cstheme="minorHAnsi"/>
          <w:sz w:val="20"/>
          <w:szCs w:val="20"/>
        </w:rPr>
        <w:t>Wystawca faktury zobowiązuje się do przesyłania faktur w formie elektronicznej na następujący adres e-mail:</w:t>
      </w:r>
      <w:r>
        <w:rPr>
          <w:rFonts w:asciiTheme="minorHAnsi" w:hAnsiTheme="minorHAnsi" w:cstheme="minorHAnsi"/>
          <w:b/>
          <w:bCs/>
          <w:sz w:val="20"/>
          <w:szCs w:val="20"/>
        </w:rPr>
        <w:t xml:space="preserve"> </w:t>
      </w:r>
    </w:p>
    <w:p w14:paraId="12421C6F" w14:textId="77777777" w:rsidR="00023E50" w:rsidRDefault="00023E50">
      <w:pPr>
        <w:jc w:val="both"/>
        <w:rPr>
          <w:rFonts w:asciiTheme="minorHAnsi" w:hAnsiTheme="minorHAnsi" w:cstheme="minorHAnsi"/>
          <w:b/>
          <w:bCs/>
          <w:sz w:val="20"/>
          <w:szCs w:val="20"/>
        </w:rPr>
      </w:pPr>
    </w:p>
    <w:p w14:paraId="0D498DCB" w14:textId="77777777" w:rsidR="00023E50" w:rsidRDefault="00290BDC">
      <w:pPr>
        <w:jc w:val="both"/>
        <w:rPr>
          <w:rFonts w:asciiTheme="minorHAnsi" w:hAnsiTheme="minorHAnsi" w:cstheme="minorHAnsi"/>
          <w:b/>
          <w:bCs/>
          <w:sz w:val="20"/>
          <w:szCs w:val="20"/>
        </w:rPr>
      </w:pPr>
      <w:r>
        <w:rPr>
          <w:rFonts w:asciiTheme="minorHAnsi" w:hAnsiTheme="minorHAnsi" w:cstheme="minorHAnsi"/>
          <w:b/>
          <w:bCs/>
          <w:sz w:val="20"/>
          <w:szCs w:val="20"/>
        </w:rPr>
        <w:t>dzfaktury@med.torun.pl</w:t>
      </w:r>
      <w:r>
        <w:rPr>
          <w:rFonts w:asciiTheme="minorHAnsi" w:hAnsiTheme="minorHAnsi" w:cstheme="minorHAnsi"/>
          <w:sz w:val="20"/>
          <w:szCs w:val="20"/>
        </w:rPr>
        <w:t xml:space="preserve"> od dnia</w:t>
      </w:r>
      <w:r>
        <w:rPr>
          <w:rFonts w:asciiTheme="minorHAnsi" w:hAnsiTheme="minorHAnsi" w:cstheme="minorHAnsi"/>
          <w:b/>
          <w:bCs/>
          <w:sz w:val="20"/>
          <w:szCs w:val="20"/>
        </w:rPr>
        <w:t xml:space="preserve"> obustronnie podpisanej umowy</w:t>
      </w:r>
    </w:p>
    <w:p w14:paraId="59D15273" w14:textId="77777777" w:rsidR="00023E50" w:rsidRDefault="00023E50">
      <w:pPr>
        <w:jc w:val="both"/>
        <w:rPr>
          <w:rFonts w:asciiTheme="minorHAnsi" w:hAnsiTheme="minorHAnsi" w:cstheme="minorHAnsi"/>
          <w:sz w:val="20"/>
          <w:szCs w:val="20"/>
        </w:rPr>
      </w:pPr>
    </w:p>
    <w:p w14:paraId="4E54FE56" w14:textId="77777777" w:rsidR="00023E50" w:rsidRDefault="00290BDC">
      <w:pPr>
        <w:jc w:val="both"/>
        <w:rPr>
          <w:rFonts w:asciiTheme="minorHAnsi" w:hAnsiTheme="minorHAnsi" w:cstheme="minorHAnsi"/>
          <w:sz w:val="20"/>
          <w:szCs w:val="20"/>
        </w:rPr>
      </w:pPr>
      <w:r>
        <w:rPr>
          <w:rFonts w:asciiTheme="minorHAnsi" w:hAnsiTheme="minorHAnsi" w:cstheme="minorHAnsi"/>
          <w:sz w:val="20"/>
          <w:szCs w:val="20"/>
        </w:rPr>
        <w:t>W przypadku zmiany danych zawartych w tym dokumencie zobowiązujemy się do niezwłocznego przekazania aktualnych danych.</w:t>
      </w:r>
    </w:p>
    <w:p w14:paraId="2DAE0D0C" w14:textId="77777777" w:rsidR="00023E50" w:rsidRDefault="00023E50">
      <w:pPr>
        <w:jc w:val="both"/>
        <w:rPr>
          <w:rFonts w:asciiTheme="minorHAnsi" w:hAnsiTheme="minorHAnsi" w:cstheme="minorHAnsi"/>
          <w:sz w:val="20"/>
          <w:szCs w:val="20"/>
        </w:rPr>
      </w:pPr>
    </w:p>
    <w:p w14:paraId="09375D1B" w14:textId="77777777" w:rsidR="00023E50" w:rsidRDefault="00290BDC">
      <w:pPr>
        <w:jc w:val="both"/>
        <w:rPr>
          <w:rFonts w:asciiTheme="minorHAnsi" w:hAnsiTheme="minorHAnsi" w:cstheme="minorHAnsi"/>
          <w:sz w:val="20"/>
          <w:szCs w:val="20"/>
        </w:rPr>
      </w:pPr>
      <w:r>
        <w:rPr>
          <w:rFonts w:asciiTheme="minorHAnsi" w:hAnsiTheme="minorHAnsi" w:cstheme="minorHAnsi"/>
          <w:sz w:val="20"/>
          <w:szCs w:val="20"/>
        </w:rPr>
        <w:t>Zobowiązujemy się przyjmować faktury w formie papierowej, w przypadku, gdy przeszkody techniczne lub formalne uniemożliwiają przesyłanie faktur drogą elektroniczną.</w:t>
      </w:r>
    </w:p>
    <w:p w14:paraId="2BFB7CD2" w14:textId="77777777" w:rsidR="00023E50" w:rsidRDefault="00023E50">
      <w:pPr>
        <w:jc w:val="both"/>
        <w:rPr>
          <w:rFonts w:asciiTheme="minorHAnsi" w:hAnsiTheme="minorHAnsi" w:cstheme="minorHAnsi"/>
          <w:sz w:val="20"/>
          <w:szCs w:val="20"/>
        </w:rPr>
      </w:pPr>
    </w:p>
    <w:p w14:paraId="69F05DFA" w14:textId="77777777" w:rsidR="00023E50" w:rsidRDefault="00290BDC">
      <w:pPr>
        <w:jc w:val="both"/>
        <w:rPr>
          <w:rFonts w:asciiTheme="minorHAnsi" w:hAnsiTheme="minorHAnsi" w:cstheme="minorHAnsi"/>
          <w:sz w:val="20"/>
          <w:szCs w:val="20"/>
        </w:rPr>
      </w:pPr>
      <w:r>
        <w:rPr>
          <w:rFonts w:asciiTheme="minorHAnsi" w:hAnsiTheme="minorHAnsi" w:cstheme="minorHAnsi"/>
          <w:sz w:val="20"/>
          <w:szCs w:val="20"/>
        </w:rPr>
        <w:t>Wycofanie akceptacji przysyłania faktur VAT w formie elektronicznej może nastąpić w drodze pisemnej lub elektronicznej.</w:t>
      </w:r>
    </w:p>
    <w:p w14:paraId="455229EB" w14:textId="77777777" w:rsidR="00023E50" w:rsidRDefault="00023E50">
      <w:pPr>
        <w:rPr>
          <w:rFonts w:asciiTheme="minorHAnsi" w:hAnsiTheme="minorHAnsi" w:cstheme="minorHAnsi"/>
          <w:b/>
          <w:sz w:val="20"/>
          <w:szCs w:val="20"/>
        </w:rPr>
      </w:pPr>
    </w:p>
    <w:p w14:paraId="7C1EFE00" w14:textId="77777777" w:rsidR="00023E50" w:rsidRDefault="00023E50">
      <w:pPr>
        <w:rPr>
          <w:rFonts w:asciiTheme="minorHAnsi" w:hAnsiTheme="minorHAnsi" w:cstheme="minorHAnsi"/>
          <w:sz w:val="20"/>
          <w:szCs w:val="20"/>
        </w:rPr>
      </w:pPr>
    </w:p>
    <w:p w14:paraId="4C0339D7" w14:textId="77777777" w:rsidR="00023E50" w:rsidRDefault="00023E50">
      <w:pPr>
        <w:rPr>
          <w:rFonts w:asciiTheme="minorHAnsi" w:hAnsiTheme="minorHAnsi" w:cstheme="minorHAnsi"/>
          <w:sz w:val="20"/>
          <w:szCs w:val="20"/>
        </w:rPr>
      </w:pPr>
    </w:p>
    <w:p w14:paraId="32CEC00D" w14:textId="77777777" w:rsidR="00023E50" w:rsidRDefault="00023E50">
      <w:pPr>
        <w:rPr>
          <w:rFonts w:asciiTheme="minorHAnsi" w:hAnsiTheme="minorHAnsi" w:cstheme="minorHAnsi"/>
          <w:sz w:val="20"/>
          <w:szCs w:val="20"/>
        </w:rPr>
      </w:pPr>
    </w:p>
    <w:p w14:paraId="40AA8F7C" w14:textId="77777777" w:rsidR="00023E50" w:rsidRDefault="00290BDC">
      <w:pPr>
        <w:ind w:left="5387"/>
        <w:rPr>
          <w:rFonts w:asciiTheme="minorHAnsi" w:hAnsiTheme="minorHAnsi" w:cstheme="minorHAnsi"/>
          <w:sz w:val="20"/>
          <w:szCs w:val="20"/>
        </w:rPr>
      </w:pPr>
      <w:r>
        <w:rPr>
          <w:rFonts w:asciiTheme="minorHAnsi" w:hAnsiTheme="minorHAnsi" w:cstheme="minorHAnsi"/>
          <w:sz w:val="20"/>
          <w:szCs w:val="20"/>
        </w:rPr>
        <w:t>…………………………………………………</w:t>
      </w:r>
    </w:p>
    <w:p w14:paraId="6A4F5CF0" w14:textId="77777777" w:rsidR="00023E50" w:rsidRDefault="00290BDC">
      <w:pPr>
        <w:jc w:val="center"/>
        <w:rPr>
          <w:rFonts w:asciiTheme="minorHAnsi" w:hAnsiTheme="minorHAnsi" w:cstheme="minorHAnsi"/>
          <w:sz w:val="20"/>
          <w:szCs w:val="20"/>
        </w:rPr>
      </w:pPr>
      <w:r>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t xml:space="preserve"> podpis Odbiorcy faktury</w:t>
      </w:r>
    </w:p>
    <w:p w14:paraId="01AD5BAD" w14:textId="77777777" w:rsidR="00023E50" w:rsidRDefault="00023E50">
      <w:pPr>
        <w:jc w:val="center"/>
        <w:rPr>
          <w:rFonts w:asciiTheme="minorHAnsi" w:hAnsiTheme="minorHAnsi" w:cstheme="minorHAnsi"/>
          <w:b/>
          <w:sz w:val="20"/>
          <w:szCs w:val="20"/>
        </w:rPr>
      </w:pPr>
    </w:p>
    <w:p w14:paraId="72A2B251" w14:textId="77777777" w:rsidR="00023E50" w:rsidRDefault="00023E50">
      <w:pPr>
        <w:jc w:val="center"/>
        <w:rPr>
          <w:rFonts w:asciiTheme="minorHAnsi" w:hAnsiTheme="minorHAnsi" w:cstheme="minorHAnsi"/>
          <w:b/>
          <w:sz w:val="20"/>
          <w:szCs w:val="20"/>
        </w:rPr>
      </w:pPr>
    </w:p>
    <w:p w14:paraId="669FCFA7" w14:textId="77777777" w:rsidR="00023E50" w:rsidRDefault="00023E50">
      <w:pPr>
        <w:jc w:val="center"/>
        <w:rPr>
          <w:rFonts w:asciiTheme="minorHAnsi" w:hAnsiTheme="minorHAnsi" w:cstheme="minorHAnsi"/>
          <w:b/>
          <w:sz w:val="20"/>
          <w:szCs w:val="20"/>
        </w:rPr>
      </w:pPr>
    </w:p>
    <w:p w14:paraId="1BEE1EC0" w14:textId="77777777" w:rsidR="00023E50" w:rsidRDefault="00023E50">
      <w:pPr>
        <w:jc w:val="center"/>
        <w:rPr>
          <w:rFonts w:asciiTheme="minorHAnsi" w:hAnsiTheme="minorHAnsi" w:cstheme="minorHAnsi"/>
          <w:b/>
          <w:sz w:val="20"/>
          <w:szCs w:val="20"/>
        </w:rPr>
      </w:pPr>
    </w:p>
    <w:p w14:paraId="191E6081" w14:textId="77777777" w:rsidR="00023E50" w:rsidRDefault="00023E50">
      <w:pPr>
        <w:jc w:val="center"/>
        <w:rPr>
          <w:rFonts w:asciiTheme="minorHAnsi" w:hAnsiTheme="minorHAnsi" w:cstheme="minorHAnsi"/>
          <w:b/>
          <w:sz w:val="20"/>
          <w:szCs w:val="20"/>
        </w:rPr>
      </w:pPr>
    </w:p>
    <w:p w14:paraId="3D68E38B" w14:textId="77777777" w:rsidR="00023E50" w:rsidRDefault="00023E50">
      <w:pPr>
        <w:jc w:val="center"/>
        <w:rPr>
          <w:rFonts w:asciiTheme="minorHAnsi" w:hAnsiTheme="minorHAnsi" w:cstheme="minorHAnsi"/>
          <w:b/>
          <w:sz w:val="20"/>
          <w:szCs w:val="20"/>
        </w:rPr>
      </w:pPr>
    </w:p>
    <w:p w14:paraId="7BEE2B8D" w14:textId="77777777" w:rsidR="00023E50" w:rsidRDefault="00023E50">
      <w:pPr>
        <w:jc w:val="center"/>
        <w:rPr>
          <w:rFonts w:asciiTheme="minorHAnsi" w:hAnsiTheme="minorHAnsi" w:cstheme="minorHAnsi"/>
          <w:b/>
          <w:sz w:val="20"/>
          <w:szCs w:val="20"/>
        </w:rPr>
      </w:pPr>
    </w:p>
    <w:p w14:paraId="7B09BB2D" w14:textId="77777777" w:rsidR="00023E50" w:rsidRDefault="00023E50">
      <w:pPr>
        <w:jc w:val="center"/>
        <w:rPr>
          <w:rFonts w:asciiTheme="minorHAnsi" w:hAnsiTheme="minorHAnsi" w:cstheme="minorHAnsi"/>
          <w:b/>
          <w:sz w:val="20"/>
          <w:szCs w:val="20"/>
        </w:rPr>
      </w:pPr>
    </w:p>
    <w:p w14:paraId="3F5EB066" w14:textId="77777777" w:rsidR="00023E50" w:rsidRDefault="00023E50">
      <w:pPr>
        <w:jc w:val="center"/>
        <w:rPr>
          <w:rFonts w:asciiTheme="minorHAnsi" w:hAnsiTheme="minorHAnsi" w:cstheme="minorHAnsi"/>
          <w:b/>
          <w:sz w:val="20"/>
          <w:szCs w:val="20"/>
        </w:rPr>
      </w:pPr>
    </w:p>
    <w:p w14:paraId="2EA2070E" w14:textId="77777777" w:rsidR="00023E50" w:rsidRDefault="00023E50">
      <w:pPr>
        <w:jc w:val="center"/>
        <w:rPr>
          <w:rFonts w:asciiTheme="minorHAnsi" w:hAnsiTheme="minorHAnsi" w:cstheme="minorHAnsi"/>
          <w:b/>
          <w:sz w:val="20"/>
          <w:szCs w:val="20"/>
        </w:rPr>
      </w:pPr>
    </w:p>
    <w:p w14:paraId="18F5814D" w14:textId="77777777" w:rsidR="00023E50" w:rsidRDefault="00023E50">
      <w:pPr>
        <w:jc w:val="center"/>
        <w:rPr>
          <w:rFonts w:asciiTheme="minorHAnsi" w:hAnsiTheme="minorHAnsi" w:cstheme="minorHAnsi"/>
          <w:b/>
          <w:sz w:val="20"/>
          <w:szCs w:val="20"/>
        </w:rPr>
      </w:pPr>
    </w:p>
    <w:p w14:paraId="1D6E18F4" w14:textId="77777777" w:rsidR="00023E50" w:rsidRDefault="00290BDC">
      <w:pPr>
        <w:jc w:val="center"/>
        <w:rPr>
          <w:rFonts w:asciiTheme="minorHAnsi" w:hAnsiTheme="minorHAnsi" w:cstheme="minorHAnsi"/>
          <w:b/>
          <w:sz w:val="20"/>
          <w:szCs w:val="20"/>
        </w:rPr>
      </w:pPr>
      <w:r>
        <w:rPr>
          <w:rFonts w:asciiTheme="minorHAnsi" w:hAnsiTheme="minorHAnsi" w:cstheme="minorHAnsi"/>
          <w:b/>
          <w:sz w:val="20"/>
          <w:szCs w:val="20"/>
        </w:rPr>
        <w:lastRenderedPageBreak/>
        <w:t>Zasady przyjmowania faktur w formie elektronicznej</w:t>
      </w:r>
      <w:r>
        <w:rPr>
          <w:rFonts w:asciiTheme="minorHAnsi" w:hAnsiTheme="minorHAnsi" w:cstheme="minorHAnsi"/>
          <w:b/>
          <w:sz w:val="20"/>
          <w:szCs w:val="20"/>
        </w:rPr>
        <w:br/>
        <w:t xml:space="preserve">przez Specjalistyczny Szpital Miejski im. M. Kopernika w Toruniu </w:t>
      </w:r>
    </w:p>
    <w:p w14:paraId="23C0020A" w14:textId="77777777" w:rsidR="00023E50" w:rsidRDefault="00290BDC">
      <w:pPr>
        <w:pStyle w:val="Tekstpodstawowy"/>
        <w:spacing w:before="120" w:line="240" w:lineRule="atLeast"/>
        <w:jc w:val="both"/>
        <w:rPr>
          <w:rFonts w:asciiTheme="minorHAnsi" w:hAnsiTheme="minorHAnsi" w:cstheme="minorHAnsi"/>
          <w:bCs/>
          <w:iCs/>
        </w:rPr>
      </w:pPr>
      <w:r>
        <w:rPr>
          <w:rFonts w:asciiTheme="minorHAnsi" w:hAnsiTheme="minorHAnsi" w:cstheme="minorHAnsi"/>
          <w:bCs/>
          <w:iCs/>
        </w:rPr>
        <w:t>Niniejsze zasady zostały przygotowane w celu ujednolicenia przyjmowania faktur w formie elektronicznej przez Specjalistyczny Szpital Miejski im. M. Kopernika w Toruniu.</w:t>
      </w:r>
    </w:p>
    <w:p w14:paraId="181AF25B" w14:textId="77777777" w:rsidR="00023E50" w:rsidRDefault="00290BDC">
      <w:pPr>
        <w:pStyle w:val="Tekstpodstawowy"/>
        <w:numPr>
          <w:ilvl w:val="0"/>
          <w:numId w:val="10"/>
        </w:numPr>
        <w:spacing w:before="120" w:after="0" w:line="240" w:lineRule="atLeast"/>
        <w:jc w:val="both"/>
        <w:rPr>
          <w:rFonts w:asciiTheme="minorHAnsi" w:hAnsiTheme="minorHAnsi" w:cstheme="minorHAnsi"/>
          <w:bCs/>
          <w:iCs/>
        </w:rPr>
      </w:pPr>
      <w:r>
        <w:rPr>
          <w:rFonts w:asciiTheme="minorHAnsi" w:hAnsiTheme="minorHAnsi" w:cstheme="minorHAnsi"/>
          <w:bCs/>
          <w:iCs/>
        </w:rPr>
        <w:t>Podstawą prawną wystawiania i przesyłania faktur w formie elektronicznej jest ustawa z dnia 11 marca 2004 r. o podatku od towarów i usług.</w:t>
      </w:r>
    </w:p>
    <w:p w14:paraId="5CD053CA" w14:textId="77777777" w:rsidR="00023E50" w:rsidRDefault="00290BDC">
      <w:pPr>
        <w:pStyle w:val="Tekstpodstawowy"/>
        <w:numPr>
          <w:ilvl w:val="0"/>
          <w:numId w:val="10"/>
        </w:numPr>
        <w:spacing w:before="120" w:after="0" w:line="240" w:lineRule="atLeast"/>
        <w:jc w:val="both"/>
        <w:rPr>
          <w:rFonts w:asciiTheme="minorHAnsi" w:hAnsiTheme="minorHAnsi" w:cstheme="minorHAnsi"/>
          <w:bCs/>
          <w:iCs/>
        </w:rPr>
      </w:pPr>
      <w:r>
        <w:rPr>
          <w:rFonts w:asciiTheme="minorHAnsi" w:hAnsiTheme="minorHAnsi" w:cstheme="minorHAnsi"/>
          <w:bCs/>
          <w:iCs/>
        </w:rPr>
        <w:t xml:space="preserve"> E-faktura- to faktura w formie elektronicznej wystawiona i otrzymywana w dowolnym formacie elektronicznym.</w:t>
      </w:r>
    </w:p>
    <w:p w14:paraId="3F2B5834" w14:textId="77777777" w:rsidR="00023E50" w:rsidRDefault="00290BDC">
      <w:pPr>
        <w:pStyle w:val="Tekstpodstawowy"/>
        <w:numPr>
          <w:ilvl w:val="0"/>
          <w:numId w:val="10"/>
        </w:numPr>
        <w:spacing w:before="120" w:after="0" w:line="240" w:lineRule="atLeast"/>
        <w:jc w:val="both"/>
        <w:rPr>
          <w:rFonts w:asciiTheme="minorHAnsi" w:hAnsiTheme="minorHAnsi" w:cstheme="minorHAnsi"/>
          <w:bCs/>
          <w:iCs/>
        </w:rPr>
      </w:pPr>
      <w:r>
        <w:rPr>
          <w:rFonts w:asciiTheme="minorHAnsi" w:hAnsiTheme="minorHAnsi" w:cstheme="minorHAnsi"/>
          <w:bCs/>
          <w:iCs/>
        </w:rPr>
        <w:t>E-faktury mogą być przesyłane zgodnie  z art.106m ustawy z dnia 11 marca 2004 r. pod warunkiem:</w:t>
      </w:r>
    </w:p>
    <w:p w14:paraId="7CE3AB56" w14:textId="77777777" w:rsidR="00023E50" w:rsidRDefault="00290BDC">
      <w:pPr>
        <w:pStyle w:val="Tekstpodstawowy"/>
        <w:numPr>
          <w:ilvl w:val="1"/>
          <w:numId w:val="10"/>
        </w:numPr>
        <w:spacing w:before="120" w:after="0" w:line="240" w:lineRule="atLeast"/>
        <w:jc w:val="both"/>
        <w:rPr>
          <w:rFonts w:asciiTheme="minorHAnsi" w:hAnsiTheme="minorHAnsi" w:cstheme="minorHAnsi"/>
          <w:bCs/>
          <w:iCs/>
        </w:rPr>
      </w:pPr>
      <w:r>
        <w:rPr>
          <w:rFonts w:asciiTheme="minorHAnsi" w:hAnsiTheme="minorHAnsi" w:cstheme="minorHAnsi"/>
          <w:bCs/>
          <w:iCs/>
        </w:rPr>
        <w:t xml:space="preserve">uprzedniej akceptacji tego sposobu przesyłania faktur przez Wystawcę faktury </w:t>
      </w:r>
    </w:p>
    <w:p w14:paraId="45310A63" w14:textId="77777777" w:rsidR="00023E50" w:rsidRDefault="00290BDC">
      <w:pPr>
        <w:numPr>
          <w:ilvl w:val="1"/>
          <w:numId w:val="10"/>
        </w:numPr>
        <w:spacing w:line="280" w:lineRule="exact"/>
        <w:jc w:val="both"/>
        <w:rPr>
          <w:rFonts w:asciiTheme="minorHAnsi" w:hAnsiTheme="minorHAnsi" w:cstheme="minorHAnsi"/>
          <w:bCs/>
          <w:iCs/>
          <w:sz w:val="20"/>
          <w:szCs w:val="20"/>
        </w:rPr>
      </w:pPr>
      <w:r>
        <w:rPr>
          <w:rFonts w:asciiTheme="minorHAnsi" w:hAnsiTheme="minorHAnsi" w:cstheme="minorHAnsi"/>
          <w:bCs/>
          <w:iCs/>
          <w:sz w:val="20"/>
          <w:szCs w:val="20"/>
        </w:rPr>
        <w:t xml:space="preserve">zapewnienia autentyczności pochodzenia i integralności treści faktury </w:t>
      </w:r>
    </w:p>
    <w:p w14:paraId="05685375" w14:textId="77777777" w:rsidR="00023E50" w:rsidRDefault="00290BDC">
      <w:pPr>
        <w:numPr>
          <w:ilvl w:val="1"/>
          <w:numId w:val="10"/>
        </w:numPr>
        <w:spacing w:line="280" w:lineRule="exact"/>
        <w:jc w:val="both"/>
        <w:rPr>
          <w:rFonts w:asciiTheme="minorHAnsi" w:hAnsiTheme="minorHAnsi" w:cstheme="minorHAnsi"/>
          <w:bCs/>
          <w:iCs/>
          <w:sz w:val="20"/>
          <w:szCs w:val="20"/>
        </w:rPr>
      </w:pPr>
      <w:r>
        <w:rPr>
          <w:rFonts w:asciiTheme="minorHAnsi" w:hAnsiTheme="minorHAnsi" w:cstheme="minorHAnsi"/>
          <w:bCs/>
          <w:iCs/>
          <w:sz w:val="20"/>
          <w:szCs w:val="20"/>
        </w:rPr>
        <w:t>odpowiedniego ich przechowywania.</w:t>
      </w:r>
    </w:p>
    <w:p w14:paraId="0E565AAA" w14:textId="77777777" w:rsidR="00023E50" w:rsidRDefault="00290BDC">
      <w:pPr>
        <w:numPr>
          <w:ilvl w:val="0"/>
          <w:numId w:val="10"/>
        </w:numPr>
        <w:spacing w:line="280" w:lineRule="exact"/>
        <w:jc w:val="both"/>
        <w:rPr>
          <w:rFonts w:asciiTheme="minorHAnsi" w:hAnsiTheme="minorHAnsi" w:cstheme="minorHAnsi"/>
          <w:bCs/>
          <w:iCs/>
          <w:sz w:val="20"/>
          <w:szCs w:val="20"/>
        </w:rPr>
      </w:pPr>
      <w:r>
        <w:rPr>
          <w:rFonts w:asciiTheme="minorHAnsi" w:hAnsiTheme="minorHAnsi" w:cstheme="minorHAnsi"/>
          <w:bCs/>
          <w:iCs/>
          <w:sz w:val="20"/>
          <w:szCs w:val="20"/>
        </w:rPr>
        <w:t xml:space="preserve">Zgodnie z ustawą o podatku VAT stosowanie faktur elektronicznych wymaga akceptacji odbiorcy faktury. </w:t>
      </w:r>
    </w:p>
    <w:p w14:paraId="21E0F736" w14:textId="77777777" w:rsidR="00023E50" w:rsidRDefault="00290BDC">
      <w:pPr>
        <w:numPr>
          <w:ilvl w:val="0"/>
          <w:numId w:val="10"/>
        </w:numPr>
        <w:spacing w:line="280" w:lineRule="exact"/>
        <w:jc w:val="both"/>
        <w:rPr>
          <w:rFonts w:asciiTheme="minorHAnsi" w:hAnsiTheme="minorHAnsi" w:cstheme="minorHAnsi"/>
          <w:bCs/>
          <w:iCs/>
          <w:sz w:val="20"/>
          <w:szCs w:val="20"/>
        </w:rPr>
      </w:pPr>
      <w:r>
        <w:rPr>
          <w:rFonts w:asciiTheme="minorHAnsi" w:hAnsiTheme="minorHAnsi" w:cstheme="minorHAnsi"/>
          <w:bCs/>
          <w:iCs/>
          <w:sz w:val="20"/>
          <w:szCs w:val="20"/>
        </w:rPr>
        <w:t>Odbiorca faktury oświadcza, że adresem właściwym do przesyłania powiadomienia o wystawionej fakturze jest adres e-mail wskazany w oświadczeniu do przesyłania faktur droga elektroniczną (jeśli inny adres, to należy wskazać).</w:t>
      </w:r>
    </w:p>
    <w:p w14:paraId="4E78A915" w14:textId="77777777" w:rsidR="00023E50" w:rsidRDefault="00290BDC">
      <w:pPr>
        <w:pStyle w:val="Tekstpodstawowy"/>
        <w:numPr>
          <w:ilvl w:val="0"/>
          <w:numId w:val="10"/>
        </w:numPr>
        <w:spacing w:before="120" w:after="0" w:line="240" w:lineRule="atLeast"/>
        <w:jc w:val="both"/>
        <w:rPr>
          <w:rFonts w:asciiTheme="minorHAnsi" w:hAnsiTheme="minorHAnsi" w:cstheme="minorHAnsi"/>
          <w:bCs/>
          <w:iCs/>
          <w:color w:val="000000"/>
        </w:rPr>
      </w:pPr>
      <w:r>
        <w:rPr>
          <w:rFonts w:asciiTheme="minorHAnsi" w:hAnsiTheme="minorHAnsi" w:cstheme="minorHAnsi"/>
          <w:bCs/>
          <w:iCs/>
        </w:rPr>
        <w:t>Dostarczanie faktur drogą elektroniczną do Specjalistycznego Szpitala Miejskiego im. M. Kopernika w Toruniu następuje po otrzymaniu faktury przez Odbiorcę</w:t>
      </w:r>
      <w:r>
        <w:rPr>
          <w:rFonts w:asciiTheme="minorHAnsi" w:hAnsiTheme="minorHAnsi" w:cstheme="minorHAnsi"/>
          <w:bCs/>
          <w:iCs/>
          <w:color w:val="000000"/>
        </w:rPr>
        <w:t>.</w:t>
      </w:r>
    </w:p>
    <w:p w14:paraId="05FB7C00" w14:textId="77777777" w:rsidR="00023E50" w:rsidRDefault="00290BDC">
      <w:pPr>
        <w:pStyle w:val="Tekstpodstawowy"/>
        <w:numPr>
          <w:ilvl w:val="0"/>
          <w:numId w:val="10"/>
        </w:numPr>
        <w:spacing w:before="120" w:after="0" w:line="240" w:lineRule="atLeast"/>
        <w:jc w:val="both"/>
        <w:rPr>
          <w:rFonts w:asciiTheme="minorHAnsi" w:hAnsiTheme="minorHAnsi" w:cstheme="minorHAnsi"/>
          <w:bCs/>
          <w:iCs/>
        </w:rPr>
      </w:pPr>
      <w:r>
        <w:rPr>
          <w:rFonts w:asciiTheme="minorHAnsi" w:hAnsiTheme="minorHAnsi" w:cstheme="minorHAnsi"/>
          <w:bCs/>
          <w:iCs/>
        </w:rPr>
        <w:t xml:space="preserve">Oświadczenie o akceptacji faktur elektronicznych może być złożone w formie pisemnej na adres  Specjalistyczny Szpital Miejski im. M. Kopernika w Toruniu, 87-100 Toruń, ulica Batorego 17/19 lub w wersji elektronicznej adres e-mail: wskazany w oświadczeniu do przesyłania faktur droga elektroniczną (jeśli inny adres, to należy wskazać). Na powyższy/e adres/y można także przesyłać informacje o ewentualnym wycofaniu akceptacji na przesyłanie faktur w formie elektronicznej. </w:t>
      </w:r>
    </w:p>
    <w:p w14:paraId="1BD0B8A9" w14:textId="77777777" w:rsidR="00023E50" w:rsidRDefault="00290BDC">
      <w:pPr>
        <w:pStyle w:val="Tekstpodstawowy"/>
        <w:numPr>
          <w:ilvl w:val="0"/>
          <w:numId w:val="10"/>
        </w:numPr>
        <w:spacing w:before="120" w:after="0" w:line="240" w:lineRule="atLeast"/>
        <w:jc w:val="both"/>
        <w:rPr>
          <w:rFonts w:asciiTheme="minorHAnsi" w:hAnsiTheme="minorHAnsi" w:cstheme="minorHAnsi"/>
          <w:bCs/>
          <w:iCs/>
        </w:rPr>
      </w:pPr>
      <w:r>
        <w:rPr>
          <w:rFonts w:asciiTheme="minorHAnsi" w:hAnsiTheme="minorHAnsi" w:cstheme="minorHAnsi"/>
          <w:bCs/>
          <w:iCs/>
        </w:rPr>
        <w:t>Wystawca faktury traci prawo do przesyłania wystawionych faktur w formie elektronicznej od dnia następującego po doręczeniu oświadczenia o wycofaniu akceptacji na wystawianie i przesyłanie faktur w formie elektronicznej. Od tego momentu wystawione faktury powinny doręczane w formie papierowej.</w:t>
      </w:r>
    </w:p>
    <w:p w14:paraId="3148E8C3" w14:textId="77777777" w:rsidR="00023E50" w:rsidRDefault="00290BDC">
      <w:pPr>
        <w:pStyle w:val="Tekstpodstawowy"/>
        <w:numPr>
          <w:ilvl w:val="0"/>
          <w:numId w:val="10"/>
        </w:numPr>
        <w:spacing w:before="120" w:after="0" w:line="240" w:lineRule="atLeast"/>
        <w:jc w:val="both"/>
        <w:rPr>
          <w:rFonts w:asciiTheme="minorHAnsi" w:hAnsiTheme="minorHAnsi" w:cstheme="minorHAnsi"/>
          <w:bCs/>
          <w:iCs/>
        </w:rPr>
      </w:pPr>
      <w:r>
        <w:rPr>
          <w:rFonts w:asciiTheme="minorHAnsi" w:hAnsiTheme="minorHAnsi" w:cstheme="minorHAnsi"/>
          <w:bCs/>
          <w:iCs/>
        </w:rPr>
        <w:t>W przypadku braku powiadomienia o zmianie adresu e-mail, wszelka korespondencja kierowana na dotychczas obowiązujący e-mail jest uważana za prawidłowo dostarczoną i wywołuje wszelkie skutki prawne. Wysłanie faktury w formie papierowej po podpisaniu oświadczenia będzie zwracane bez księgowania.</w:t>
      </w:r>
    </w:p>
    <w:p w14:paraId="5516519D" w14:textId="77777777" w:rsidR="00023E50" w:rsidRDefault="00290BDC">
      <w:pPr>
        <w:pStyle w:val="Tekstpodstawowy"/>
        <w:numPr>
          <w:ilvl w:val="0"/>
          <w:numId w:val="10"/>
        </w:numPr>
        <w:spacing w:before="120" w:after="0" w:line="240" w:lineRule="atLeast"/>
        <w:jc w:val="both"/>
        <w:rPr>
          <w:rFonts w:asciiTheme="minorHAnsi" w:hAnsiTheme="minorHAnsi" w:cstheme="minorHAnsi"/>
          <w:bCs/>
          <w:iCs/>
        </w:rPr>
      </w:pPr>
      <w:r>
        <w:rPr>
          <w:rFonts w:asciiTheme="minorHAnsi" w:hAnsiTheme="minorHAnsi" w:cstheme="minorHAnsi"/>
          <w:bCs/>
          <w:iCs/>
        </w:rPr>
        <w:t>Potwierdzeniem z otrzymania korekty do faktury wystawionej przez Wystawcę faktury w formie elektronicznej, będzie potwierdzenie otrzymania wiadomości elektronicznej za pomocą komunikatu wysłanego z adresu e-mail, na który przesłano korektę do faktury.</w:t>
      </w:r>
    </w:p>
    <w:p w14:paraId="5445C688" w14:textId="77777777" w:rsidR="00023E50" w:rsidRDefault="00023E50">
      <w:pPr>
        <w:rPr>
          <w:rFonts w:asciiTheme="minorHAnsi" w:hAnsiTheme="minorHAnsi" w:cstheme="minorHAnsi"/>
          <w:sz w:val="20"/>
          <w:szCs w:val="20"/>
        </w:rPr>
      </w:pPr>
    </w:p>
    <w:p w14:paraId="13DE28B9" w14:textId="77777777" w:rsidR="00023E50" w:rsidRDefault="00023E50">
      <w:pPr>
        <w:jc w:val="center"/>
        <w:rPr>
          <w:rFonts w:asciiTheme="minorHAnsi" w:eastAsia="Andale Sans UI" w:hAnsiTheme="minorHAnsi" w:cstheme="minorHAnsi"/>
          <w:kern w:val="2"/>
          <w:sz w:val="20"/>
          <w:szCs w:val="20"/>
          <w:lang w:eastAsia="fa-IR" w:bidi="fa-IR"/>
        </w:rPr>
      </w:pPr>
    </w:p>
    <w:p w14:paraId="4CCD0877" w14:textId="77777777" w:rsidR="00023E50" w:rsidRDefault="00023E50">
      <w:pPr>
        <w:jc w:val="center"/>
        <w:rPr>
          <w:rFonts w:asciiTheme="minorHAnsi" w:eastAsia="Andale Sans UI" w:hAnsiTheme="minorHAnsi" w:cstheme="minorHAnsi"/>
          <w:kern w:val="2"/>
          <w:sz w:val="20"/>
          <w:szCs w:val="20"/>
          <w:lang w:eastAsia="fa-IR" w:bidi="fa-IR"/>
        </w:rPr>
      </w:pPr>
    </w:p>
    <w:p w14:paraId="70CA8D1A" w14:textId="77777777" w:rsidR="00023E50" w:rsidRDefault="00290BDC">
      <w:pPr>
        <w:rPr>
          <w:rFonts w:asciiTheme="minorHAnsi" w:eastAsia="Andale Sans UI" w:hAnsiTheme="minorHAnsi" w:cstheme="minorHAnsi"/>
          <w:kern w:val="2"/>
          <w:sz w:val="20"/>
          <w:szCs w:val="20"/>
          <w:lang w:eastAsia="fa-IR" w:bidi="fa-IR"/>
        </w:rPr>
      </w:pPr>
      <w:r>
        <w:rPr>
          <w:rFonts w:asciiTheme="minorHAnsi" w:eastAsia="Andale Sans UI" w:hAnsiTheme="minorHAnsi" w:cstheme="minorHAnsi"/>
          <w:kern w:val="2"/>
          <w:sz w:val="20"/>
          <w:szCs w:val="20"/>
          <w:lang w:eastAsia="fa-IR" w:bidi="fa-IR"/>
        </w:rPr>
        <w:t xml:space="preserve">DOSTAWCA </w:t>
      </w:r>
      <w:r>
        <w:rPr>
          <w:rFonts w:asciiTheme="minorHAnsi" w:eastAsia="Andale Sans UI" w:hAnsiTheme="minorHAnsi" w:cstheme="minorHAnsi"/>
          <w:kern w:val="2"/>
          <w:sz w:val="20"/>
          <w:szCs w:val="20"/>
          <w:lang w:eastAsia="fa-IR" w:bidi="fa-IR"/>
        </w:rPr>
        <w:tab/>
      </w:r>
      <w:r>
        <w:rPr>
          <w:rFonts w:asciiTheme="minorHAnsi" w:eastAsia="Andale Sans UI" w:hAnsiTheme="minorHAnsi" w:cstheme="minorHAnsi"/>
          <w:kern w:val="2"/>
          <w:sz w:val="20"/>
          <w:szCs w:val="20"/>
          <w:lang w:eastAsia="fa-IR" w:bidi="fa-IR"/>
        </w:rPr>
        <w:tab/>
      </w:r>
      <w:r>
        <w:rPr>
          <w:rFonts w:asciiTheme="minorHAnsi" w:eastAsia="Andale Sans UI" w:hAnsiTheme="minorHAnsi" w:cstheme="minorHAnsi"/>
          <w:kern w:val="2"/>
          <w:sz w:val="20"/>
          <w:szCs w:val="20"/>
          <w:lang w:eastAsia="fa-IR" w:bidi="fa-IR"/>
        </w:rPr>
        <w:tab/>
      </w:r>
      <w:r>
        <w:rPr>
          <w:rFonts w:asciiTheme="minorHAnsi" w:eastAsia="Andale Sans UI" w:hAnsiTheme="minorHAnsi" w:cstheme="minorHAnsi"/>
          <w:kern w:val="2"/>
          <w:sz w:val="20"/>
          <w:szCs w:val="20"/>
          <w:lang w:eastAsia="fa-IR" w:bidi="fa-IR"/>
        </w:rPr>
        <w:tab/>
      </w:r>
      <w:r>
        <w:rPr>
          <w:rFonts w:asciiTheme="minorHAnsi" w:eastAsia="Andale Sans UI" w:hAnsiTheme="minorHAnsi" w:cstheme="minorHAnsi"/>
          <w:kern w:val="2"/>
          <w:sz w:val="20"/>
          <w:szCs w:val="20"/>
          <w:lang w:eastAsia="fa-IR" w:bidi="fa-IR"/>
        </w:rPr>
        <w:tab/>
      </w:r>
      <w:r>
        <w:rPr>
          <w:rFonts w:asciiTheme="minorHAnsi" w:eastAsia="Andale Sans UI" w:hAnsiTheme="minorHAnsi" w:cstheme="minorHAnsi"/>
          <w:kern w:val="2"/>
          <w:sz w:val="20"/>
          <w:szCs w:val="20"/>
          <w:lang w:eastAsia="fa-IR" w:bidi="fa-IR"/>
        </w:rPr>
        <w:tab/>
      </w:r>
      <w:r>
        <w:rPr>
          <w:rFonts w:asciiTheme="minorHAnsi" w:eastAsia="Andale Sans UI" w:hAnsiTheme="minorHAnsi" w:cstheme="minorHAnsi"/>
          <w:kern w:val="2"/>
          <w:sz w:val="20"/>
          <w:szCs w:val="20"/>
          <w:lang w:eastAsia="fa-IR" w:bidi="fa-IR"/>
        </w:rPr>
        <w:tab/>
      </w:r>
      <w:r>
        <w:rPr>
          <w:rFonts w:asciiTheme="minorHAnsi" w:eastAsia="Andale Sans UI" w:hAnsiTheme="minorHAnsi" w:cstheme="minorHAnsi"/>
          <w:kern w:val="2"/>
          <w:sz w:val="20"/>
          <w:szCs w:val="20"/>
          <w:lang w:eastAsia="fa-IR" w:bidi="fa-IR"/>
        </w:rPr>
        <w:tab/>
      </w:r>
      <w:r>
        <w:rPr>
          <w:rFonts w:asciiTheme="minorHAnsi" w:eastAsia="Andale Sans UI" w:hAnsiTheme="minorHAnsi" w:cstheme="minorHAnsi"/>
          <w:kern w:val="2"/>
          <w:sz w:val="20"/>
          <w:szCs w:val="20"/>
          <w:lang w:eastAsia="fa-IR" w:bidi="fa-IR"/>
        </w:rPr>
        <w:tab/>
        <w:t xml:space="preserve">          ODBIORCA</w:t>
      </w:r>
    </w:p>
    <w:p w14:paraId="2594106A" w14:textId="77777777" w:rsidR="00023E50" w:rsidRDefault="00023E50">
      <w:pPr>
        <w:tabs>
          <w:tab w:val="left" w:pos="2127"/>
        </w:tabs>
        <w:rPr>
          <w:rFonts w:asciiTheme="minorHAnsi" w:hAnsiTheme="minorHAnsi" w:cstheme="minorHAnsi"/>
          <w:i/>
        </w:rPr>
      </w:pPr>
    </w:p>
    <w:p w14:paraId="3C4670A0" w14:textId="77777777" w:rsidR="00023E50" w:rsidRDefault="00023E50">
      <w:pPr>
        <w:pStyle w:val="Normalny1"/>
        <w:tabs>
          <w:tab w:val="left" w:pos="2445"/>
        </w:tabs>
        <w:rPr>
          <w:rFonts w:asciiTheme="minorHAnsi" w:hAnsiTheme="minorHAnsi" w:cstheme="minorHAnsi"/>
          <w:sz w:val="21"/>
          <w:szCs w:val="21"/>
        </w:rPr>
      </w:pPr>
    </w:p>
    <w:p w14:paraId="755B73DA" w14:textId="77777777" w:rsidR="00023E50" w:rsidRDefault="00023E50">
      <w:pPr>
        <w:pStyle w:val="Normalny1"/>
        <w:tabs>
          <w:tab w:val="left" w:pos="2445"/>
        </w:tabs>
        <w:rPr>
          <w:rFonts w:asciiTheme="minorHAnsi" w:hAnsiTheme="minorHAnsi" w:cstheme="minorHAnsi"/>
          <w:sz w:val="21"/>
          <w:szCs w:val="21"/>
        </w:rPr>
      </w:pPr>
    </w:p>
    <w:p w14:paraId="50786835" w14:textId="77777777" w:rsidR="00023E50" w:rsidRDefault="00023E50">
      <w:pPr>
        <w:pStyle w:val="Normalny1"/>
        <w:tabs>
          <w:tab w:val="left" w:pos="2445"/>
        </w:tabs>
        <w:rPr>
          <w:rFonts w:asciiTheme="minorHAnsi" w:hAnsiTheme="minorHAnsi" w:cstheme="minorHAnsi"/>
          <w:sz w:val="21"/>
          <w:szCs w:val="21"/>
        </w:rPr>
      </w:pPr>
    </w:p>
    <w:p w14:paraId="36429664" w14:textId="77777777" w:rsidR="00023E50" w:rsidRDefault="00023E50">
      <w:pPr>
        <w:pStyle w:val="Normalny1"/>
        <w:tabs>
          <w:tab w:val="left" w:pos="2445"/>
        </w:tabs>
        <w:rPr>
          <w:rFonts w:asciiTheme="minorHAnsi" w:hAnsiTheme="minorHAnsi" w:cstheme="minorHAnsi"/>
          <w:sz w:val="21"/>
          <w:szCs w:val="21"/>
        </w:rPr>
      </w:pPr>
    </w:p>
    <w:p w14:paraId="33904BB4" w14:textId="77777777" w:rsidR="00023E50" w:rsidRDefault="00290BDC">
      <w:pPr>
        <w:jc w:val="right"/>
        <w:rPr>
          <w:rFonts w:asciiTheme="minorHAnsi" w:hAnsiTheme="minorHAnsi" w:cstheme="minorHAnsi"/>
          <w:iCs/>
          <w:sz w:val="20"/>
          <w:szCs w:val="20"/>
        </w:rPr>
      </w:pPr>
      <w:r>
        <w:br w:type="page"/>
      </w:r>
    </w:p>
    <w:p w14:paraId="41B4F5E8" w14:textId="77777777" w:rsidR="00023E50" w:rsidRDefault="00290BDC">
      <w:pPr>
        <w:jc w:val="right"/>
        <w:rPr>
          <w:rFonts w:asciiTheme="minorHAnsi" w:hAnsiTheme="minorHAnsi" w:cstheme="minorHAnsi"/>
          <w:b/>
          <w:bCs/>
          <w:iCs/>
          <w:sz w:val="20"/>
          <w:szCs w:val="20"/>
        </w:rPr>
      </w:pPr>
      <w:r>
        <w:rPr>
          <w:rFonts w:asciiTheme="minorHAnsi" w:hAnsiTheme="minorHAnsi" w:cstheme="minorHAnsi"/>
          <w:b/>
          <w:bCs/>
          <w:iCs/>
          <w:sz w:val="20"/>
          <w:szCs w:val="20"/>
        </w:rPr>
        <w:lastRenderedPageBreak/>
        <w:t>Załącznik nr 3 do SWZ – Formularz ofertowy</w:t>
      </w:r>
    </w:p>
    <w:p w14:paraId="564AA3FD" w14:textId="77777777" w:rsidR="00023E50" w:rsidRDefault="00023E50">
      <w:pPr>
        <w:jc w:val="right"/>
        <w:rPr>
          <w:rFonts w:asciiTheme="minorHAnsi" w:hAnsiTheme="minorHAnsi" w:cstheme="minorHAnsi"/>
          <w:iCs/>
          <w:sz w:val="20"/>
          <w:szCs w:val="20"/>
        </w:rPr>
      </w:pPr>
    </w:p>
    <w:p w14:paraId="08821188" w14:textId="77777777" w:rsidR="00023E50" w:rsidRDefault="00023E50">
      <w:pPr>
        <w:jc w:val="right"/>
        <w:rPr>
          <w:rFonts w:asciiTheme="minorHAnsi" w:hAnsiTheme="minorHAnsi" w:cstheme="minorHAnsi"/>
          <w:iCs/>
          <w:sz w:val="20"/>
          <w:szCs w:val="20"/>
        </w:rPr>
      </w:pPr>
    </w:p>
    <w:p w14:paraId="00E7421C" w14:textId="77777777" w:rsidR="00023E50" w:rsidRDefault="00290BDC">
      <w:pPr>
        <w:rPr>
          <w:rFonts w:asciiTheme="minorHAnsi" w:hAnsiTheme="minorHAnsi" w:cstheme="minorHAnsi"/>
          <w:b/>
          <w:sz w:val="20"/>
          <w:szCs w:val="20"/>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b/>
          <w:sz w:val="20"/>
          <w:szCs w:val="20"/>
        </w:rPr>
        <w:t>FORMULARZ OFERTY</w:t>
      </w:r>
    </w:p>
    <w:p w14:paraId="42DFEC63" w14:textId="77777777" w:rsidR="00023E50" w:rsidRDefault="00290BDC">
      <w:pPr>
        <w:rPr>
          <w:rFonts w:asciiTheme="minorHAnsi" w:hAnsiTheme="minorHAnsi" w:cstheme="minorHAnsi"/>
          <w:b/>
          <w:sz w:val="20"/>
          <w:szCs w:val="20"/>
        </w:rPr>
      </w:pPr>
      <w:r>
        <w:rPr>
          <w:rFonts w:asciiTheme="minorHAnsi" w:hAnsiTheme="minorHAnsi" w:cstheme="minorHAnsi"/>
          <w:b/>
          <w:sz w:val="20"/>
          <w:szCs w:val="20"/>
        </w:rPr>
        <w:t>I. DANE WYKONAWCY:</w:t>
      </w:r>
    </w:p>
    <w:p w14:paraId="237C5EFF" w14:textId="77777777" w:rsidR="00023E50" w:rsidRDefault="00290BDC">
      <w:pPr>
        <w:numPr>
          <w:ilvl w:val="1"/>
          <w:numId w:val="42"/>
        </w:numPr>
        <w:ind w:left="426" w:hanging="426"/>
        <w:rPr>
          <w:rFonts w:asciiTheme="minorHAnsi" w:hAnsiTheme="minorHAnsi" w:cstheme="minorHAnsi"/>
          <w:sz w:val="20"/>
          <w:szCs w:val="20"/>
        </w:rPr>
      </w:pPr>
      <w:r>
        <w:rPr>
          <w:rFonts w:asciiTheme="minorHAnsi" w:hAnsiTheme="minorHAnsi" w:cstheme="minorHAnsi"/>
          <w:sz w:val="20"/>
          <w:szCs w:val="20"/>
        </w:rPr>
        <w:t>Pełna nazwa: ......................................................................................................................................................</w:t>
      </w:r>
    </w:p>
    <w:p w14:paraId="75551115" w14:textId="77777777" w:rsidR="00023E50" w:rsidRDefault="00023E50">
      <w:pPr>
        <w:ind w:left="426"/>
        <w:rPr>
          <w:rFonts w:asciiTheme="minorHAnsi" w:hAnsiTheme="minorHAnsi" w:cstheme="minorHAnsi"/>
          <w:sz w:val="20"/>
          <w:szCs w:val="20"/>
        </w:rPr>
      </w:pPr>
    </w:p>
    <w:p w14:paraId="5B7D5886" w14:textId="77777777" w:rsidR="00023E50" w:rsidRDefault="00290BDC">
      <w:pPr>
        <w:numPr>
          <w:ilvl w:val="1"/>
          <w:numId w:val="42"/>
        </w:numPr>
        <w:ind w:left="426" w:hanging="426"/>
        <w:rPr>
          <w:rFonts w:asciiTheme="minorHAnsi" w:hAnsiTheme="minorHAnsi" w:cstheme="minorHAnsi"/>
          <w:sz w:val="20"/>
          <w:szCs w:val="20"/>
        </w:rPr>
      </w:pPr>
      <w:r>
        <w:rPr>
          <w:rFonts w:asciiTheme="minorHAnsi" w:hAnsiTheme="minorHAnsi" w:cstheme="minorHAnsi"/>
          <w:sz w:val="20"/>
          <w:szCs w:val="20"/>
        </w:rPr>
        <w:t>Adres prowadzenia działalności: ......................................................................................................................</w:t>
      </w:r>
    </w:p>
    <w:p w14:paraId="72B9FD4B" w14:textId="77777777" w:rsidR="00023E50" w:rsidRDefault="00023E50">
      <w:pPr>
        <w:pStyle w:val="Akapitzlist"/>
        <w:rPr>
          <w:rFonts w:asciiTheme="minorHAnsi" w:hAnsiTheme="minorHAnsi" w:cstheme="minorHAnsi"/>
          <w:bCs/>
          <w:szCs w:val="20"/>
        </w:rPr>
      </w:pPr>
    </w:p>
    <w:p w14:paraId="643726AC" w14:textId="77777777" w:rsidR="00023E50" w:rsidRDefault="00290BDC">
      <w:pPr>
        <w:numPr>
          <w:ilvl w:val="1"/>
          <w:numId w:val="42"/>
        </w:numPr>
        <w:ind w:left="426" w:hanging="426"/>
        <w:rPr>
          <w:rFonts w:asciiTheme="minorHAnsi" w:hAnsiTheme="minorHAnsi" w:cstheme="minorHAnsi"/>
          <w:sz w:val="20"/>
          <w:szCs w:val="20"/>
        </w:rPr>
      </w:pPr>
      <w:r>
        <w:rPr>
          <w:rFonts w:asciiTheme="minorHAnsi" w:hAnsiTheme="minorHAnsi" w:cstheme="minorHAnsi"/>
          <w:bCs/>
          <w:sz w:val="20"/>
          <w:szCs w:val="20"/>
        </w:rPr>
        <w:t>Tel/fax/e-mail ………….....................................................................................................................................</w:t>
      </w:r>
    </w:p>
    <w:p w14:paraId="32D37B36" w14:textId="77777777" w:rsidR="00023E50" w:rsidRDefault="00023E50">
      <w:pPr>
        <w:pStyle w:val="Akapitzlist"/>
        <w:rPr>
          <w:rFonts w:asciiTheme="minorHAnsi" w:hAnsiTheme="minorHAnsi" w:cstheme="minorHAnsi"/>
          <w:bCs/>
          <w:szCs w:val="20"/>
        </w:rPr>
      </w:pPr>
    </w:p>
    <w:p w14:paraId="762AA194" w14:textId="77777777" w:rsidR="00023E50" w:rsidRDefault="00290BDC">
      <w:pPr>
        <w:numPr>
          <w:ilvl w:val="1"/>
          <w:numId w:val="42"/>
        </w:numPr>
        <w:ind w:left="426" w:hanging="426"/>
        <w:rPr>
          <w:rFonts w:asciiTheme="minorHAnsi" w:hAnsiTheme="minorHAnsi" w:cstheme="minorHAnsi"/>
          <w:sz w:val="20"/>
          <w:szCs w:val="20"/>
        </w:rPr>
      </w:pPr>
      <w:r>
        <w:rPr>
          <w:rFonts w:asciiTheme="minorHAnsi" w:hAnsiTheme="minorHAnsi" w:cstheme="minorHAnsi"/>
          <w:bCs/>
          <w:sz w:val="20"/>
          <w:szCs w:val="20"/>
        </w:rPr>
        <w:t>Imię nazwisko*: ..............................................................................................................................................</w:t>
      </w:r>
    </w:p>
    <w:p w14:paraId="5C85983C" w14:textId="77777777" w:rsidR="00023E50" w:rsidRDefault="00023E50">
      <w:pPr>
        <w:pStyle w:val="Akapitzlist"/>
        <w:rPr>
          <w:rFonts w:asciiTheme="minorHAnsi" w:hAnsiTheme="minorHAnsi" w:cstheme="minorHAnsi"/>
          <w:bCs/>
          <w:szCs w:val="20"/>
        </w:rPr>
      </w:pPr>
    </w:p>
    <w:p w14:paraId="0C2E1E2D" w14:textId="77777777" w:rsidR="00023E50" w:rsidRDefault="00290BDC">
      <w:pPr>
        <w:numPr>
          <w:ilvl w:val="1"/>
          <w:numId w:val="42"/>
        </w:numPr>
        <w:ind w:left="426" w:hanging="426"/>
        <w:rPr>
          <w:rFonts w:asciiTheme="minorHAnsi" w:hAnsiTheme="minorHAnsi" w:cstheme="minorHAnsi"/>
          <w:sz w:val="20"/>
          <w:szCs w:val="20"/>
        </w:rPr>
      </w:pPr>
      <w:r>
        <w:rPr>
          <w:rFonts w:asciiTheme="minorHAnsi" w:hAnsiTheme="minorHAnsi" w:cstheme="minorHAnsi"/>
          <w:bCs/>
          <w:sz w:val="20"/>
          <w:szCs w:val="20"/>
        </w:rPr>
        <w:t>Adres zamieszkania*: ......................................................................................................................................</w:t>
      </w:r>
    </w:p>
    <w:p w14:paraId="604858CC" w14:textId="77777777" w:rsidR="00023E50" w:rsidRDefault="00023E50">
      <w:pPr>
        <w:pStyle w:val="Akapitzlist"/>
        <w:rPr>
          <w:rFonts w:asciiTheme="minorHAnsi" w:hAnsiTheme="minorHAnsi" w:cstheme="minorHAnsi"/>
          <w:bCs/>
          <w:szCs w:val="20"/>
        </w:rPr>
      </w:pPr>
    </w:p>
    <w:p w14:paraId="528369A4" w14:textId="77777777" w:rsidR="00023E50" w:rsidRDefault="00290BDC">
      <w:pPr>
        <w:numPr>
          <w:ilvl w:val="1"/>
          <w:numId w:val="42"/>
        </w:numPr>
        <w:ind w:left="426" w:hanging="426"/>
        <w:rPr>
          <w:rFonts w:asciiTheme="minorHAnsi" w:hAnsiTheme="minorHAnsi" w:cstheme="minorHAnsi"/>
          <w:sz w:val="20"/>
          <w:szCs w:val="20"/>
        </w:rPr>
      </w:pPr>
      <w:r>
        <w:rPr>
          <w:rFonts w:asciiTheme="minorHAnsi" w:hAnsiTheme="minorHAnsi" w:cstheme="minorHAnsi"/>
          <w:bCs/>
          <w:sz w:val="20"/>
          <w:szCs w:val="20"/>
        </w:rPr>
        <w:t>NIP, REGON....................................................................................................................................................</w:t>
      </w:r>
    </w:p>
    <w:p w14:paraId="1678A920" w14:textId="77777777" w:rsidR="00023E50" w:rsidRDefault="00023E50">
      <w:pPr>
        <w:pStyle w:val="Akapitzlist"/>
        <w:rPr>
          <w:rFonts w:asciiTheme="minorHAnsi" w:hAnsiTheme="minorHAnsi" w:cstheme="minorHAnsi"/>
          <w:bCs/>
          <w:szCs w:val="20"/>
        </w:rPr>
      </w:pPr>
    </w:p>
    <w:p w14:paraId="2DFCDD5C" w14:textId="77777777" w:rsidR="00023E50" w:rsidRDefault="00290BDC">
      <w:pPr>
        <w:numPr>
          <w:ilvl w:val="1"/>
          <w:numId w:val="42"/>
        </w:numPr>
        <w:ind w:left="426" w:hanging="426"/>
        <w:rPr>
          <w:rFonts w:asciiTheme="minorHAnsi" w:hAnsiTheme="minorHAnsi" w:cstheme="minorHAnsi"/>
          <w:sz w:val="20"/>
          <w:szCs w:val="20"/>
        </w:rPr>
      </w:pPr>
      <w:r>
        <w:rPr>
          <w:rFonts w:asciiTheme="minorHAnsi" w:hAnsiTheme="minorHAnsi" w:cstheme="minorHAnsi"/>
          <w:bCs/>
          <w:sz w:val="20"/>
          <w:szCs w:val="20"/>
        </w:rPr>
        <w:t>Województwo ..................................................................................................................................................</w:t>
      </w:r>
    </w:p>
    <w:p w14:paraId="58C4D6C1" w14:textId="77777777" w:rsidR="00023E50" w:rsidRDefault="00023E50">
      <w:pPr>
        <w:rPr>
          <w:rFonts w:asciiTheme="minorHAnsi" w:hAnsiTheme="minorHAnsi" w:cstheme="minorHAnsi"/>
          <w:bCs/>
          <w:sz w:val="20"/>
          <w:szCs w:val="20"/>
        </w:rPr>
      </w:pPr>
    </w:p>
    <w:p w14:paraId="126F9D22" w14:textId="77777777" w:rsidR="00023E50" w:rsidRDefault="00290BDC">
      <w:pPr>
        <w:rPr>
          <w:rFonts w:asciiTheme="minorHAnsi" w:hAnsiTheme="minorHAnsi" w:cstheme="minorHAnsi"/>
          <w:b/>
          <w:sz w:val="20"/>
          <w:szCs w:val="20"/>
        </w:rPr>
      </w:pPr>
      <w:r>
        <w:rPr>
          <w:rFonts w:asciiTheme="minorHAnsi" w:hAnsiTheme="minorHAnsi" w:cstheme="minorHAnsi"/>
          <w:b/>
          <w:sz w:val="20"/>
          <w:szCs w:val="20"/>
        </w:rPr>
        <w:t>II. PRZEDMIOT OFERTY:</w:t>
      </w:r>
    </w:p>
    <w:p w14:paraId="5EEBCDDB" w14:textId="77777777" w:rsidR="00023E50" w:rsidRDefault="00023E50">
      <w:pPr>
        <w:rPr>
          <w:rFonts w:asciiTheme="minorHAnsi" w:hAnsiTheme="minorHAnsi" w:cstheme="minorHAnsi"/>
          <w:b/>
          <w:sz w:val="20"/>
          <w:szCs w:val="20"/>
        </w:rPr>
      </w:pPr>
    </w:p>
    <w:p w14:paraId="174546B8" w14:textId="77777777" w:rsidR="00023E50" w:rsidRDefault="00290BDC">
      <w:pPr>
        <w:jc w:val="both"/>
        <w:rPr>
          <w:rFonts w:asciiTheme="minorHAnsi" w:hAnsiTheme="minorHAnsi" w:cstheme="minorHAnsi"/>
          <w:sz w:val="20"/>
          <w:szCs w:val="20"/>
        </w:rPr>
      </w:pPr>
      <w:r>
        <w:rPr>
          <w:rFonts w:asciiTheme="minorHAnsi" w:hAnsiTheme="minorHAnsi" w:cstheme="minorHAnsi"/>
          <w:sz w:val="20"/>
          <w:szCs w:val="20"/>
        </w:rPr>
        <w:t xml:space="preserve">Oferta dotyczy postępowania o udzielenie zamówienia publicznego w trybie podstawowym na </w:t>
      </w:r>
      <w:proofErr w:type="gramStart"/>
      <w:r>
        <w:rPr>
          <w:rFonts w:asciiTheme="minorHAnsi" w:hAnsiTheme="minorHAnsi" w:cstheme="minorHAnsi"/>
          <w:sz w:val="20"/>
          <w:szCs w:val="20"/>
        </w:rPr>
        <w:t xml:space="preserve">dostawę </w:t>
      </w:r>
      <w:r>
        <w:rPr>
          <w:rStyle w:val="TekstpodstawowywcityZnak"/>
          <w:rFonts w:asciiTheme="minorHAnsi" w:hAnsiTheme="minorHAnsi" w:cstheme="minorHAnsi"/>
          <w:b/>
          <w:bCs/>
          <w:sz w:val="28"/>
          <w:szCs w:val="28"/>
        </w:rPr>
        <w:t xml:space="preserve"> </w:t>
      </w:r>
      <w:r>
        <w:rPr>
          <w:rStyle w:val="TekstpodstawowywcityZnak"/>
          <w:rFonts w:asciiTheme="minorHAnsi" w:hAnsiTheme="minorHAnsi" w:cstheme="minorHAnsi"/>
          <w:szCs w:val="20"/>
          <w:lang w:val="pl-PL"/>
        </w:rPr>
        <w:t>zestawów</w:t>
      </w:r>
      <w:proofErr w:type="gramEnd"/>
      <w:r>
        <w:rPr>
          <w:rStyle w:val="TekstpodstawowywcityZnak"/>
          <w:rFonts w:asciiTheme="minorHAnsi" w:hAnsiTheme="minorHAnsi" w:cstheme="minorHAnsi"/>
          <w:szCs w:val="20"/>
          <w:lang w:val="pl-PL"/>
        </w:rPr>
        <w:t xml:space="preserve"> do blokad</w:t>
      </w:r>
      <w:r>
        <w:rPr>
          <w:rFonts w:asciiTheme="minorHAnsi" w:hAnsiTheme="minorHAnsi" w:cstheme="minorHAnsi"/>
          <w:sz w:val="21"/>
          <w:szCs w:val="21"/>
        </w:rPr>
        <w:t xml:space="preserve"> </w:t>
      </w:r>
      <w:r>
        <w:rPr>
          <w:rFonts w:asciiTheme="minorHAnsi" w:hAnsiTheme="minorHAnsi" w:cstheme="minorHAnsi"/>
          <w:sz w:val="20"/>
          <w:szCs w:val="20"/>
        </w:rPr>
        <w:t>ogłoszonego przez Specjalistyczny Szpital Miejski im. M. Kopernika w Toruniu, ul. Batorego 17/19, 87-100 Toruń</w:t>
      </w:r>
    </w:p>
    <w:p w14:paraId="57B6B37F" w14:textId="77777777" w:rsidR="00023E50" w:rsidRDefault="00023E50">
      <w:pPr>
        <w:rPr>
          <w:rFonts w:asciiTheme="minorHAnsi" w:hAnsiTheme="minorHAnsi" w:cstheme="minorHAnsi"/>
          <w:sz w:val="20"/>
          <w:szCs w:val="20"/>
        </w:rPr>
      </w:pPr>
    </w:p>
    <w:p w14:paraId="1710E0E3" w14:textId="77777777" w:rsidR="00023E50" w:rsidRDefault="00290BDC">
      <w:pPr>
        <w:rPr>
          <w:rFonts w:asciiTheme="minorHAnsi" w:hAnsiTheme="minorHAnsi" w:cstheme="minorHAnsi"/>
          <w:b/>
          <w:sz w:val="20"/>
          <w:szCs w:val="20"/>
        </w:rPr>
      </w:pPr>
      <w:r>
        <w:rPr>
          <w:rFonts w:asciiTheme="minorHAnsi" w:hAnsiTheme="minorHAnsi" w:cstheme="minorHAnsi"/>
          <w:b/>
          <w:sz w:val="20"/>
          <w:szCs w:val="20"/>
        </w:rPr>
        <w:t xml:space="preserve">III. OKREŚLENIE WARTOŚCI OFERTY /ogółem / - wartość netto </w:t>
      </w:r>
      <w:r>
        <w:rPr>
          <w:rFonts w:asciiTheme="minorHAnsi" w:hAnsiTheme="minorHAnsi" w:cstheme="minorHAnsi"/>
          <w:b/>
          <w:sz w:val="20"/>
          <w:szCs w:val="20"/>
        </w:rPr>
        <w:br/>
      </w:r>
    </w:p>
    <w:p w14:paraId="7D901E75" w14:textId="77777777" w:rsidR="00023E50" w:rsidRDefault="00290BDC">
      <w:pPr>
        <w:rPr>
          <w:rFonts w:asciiTheme="minorHAnsi" w:hAnsiTheme="minorHAnsi" w:cstheme="minorHAnsi"/>
          <w:b/>
          <w:bCs/>
          <w:sz w:val="20"/>
          <w:szCs w:val="20"/>
        </w:rPr>
      </w:pPr>
      <w:r>
        <w:rPr>
          <w:rFonts w:asciiTheme="minorHAnsi" w:hAnsiTheme="minorHAnsi" w:cstheme="minorHAnsi"/>
          <w:sz w:val="20"/>
          <w:szCs w:val="20"/>
        </w:rPr>
        <w:t>Cena ofertowa netto .............................................................................................................................</w:t>
      </w:r>
    </w:p>
    <w:p w14:paraId="1CED5EF9" w14:textId="77777777" w:rsidR="00023E50" w:rsidRDefault="00290BDC">
      <w:pPr>
        <w:rPr>
          <w:rFonts w:asciiTheme="minorHAnsi" w:hAnsiTheme="minorHAnsi" w:cstheme="minorHAnsi"/>
          <w:sz w:val="20"/>
          <w:szCs w:val="20"/>
        </w:rPr>
      </w:pPr>
      <w:r>
        <w:rPr>
          <w:rFonts w:asciiTheme="minorHAnsi" w:hAnsiTheme="minorHAnsi" w:cstheme="minorHAnsi"/>
          <w:sz w:val="20"/>
          <w:szCs w:val="20"/>
        </w:rPr>
        <w:t>(słownie złotych: ..................................................................................................................................................)</w:t>
      </w:r>
    </w:p>
    <w:p w14:paraId="596142A8" w14:textId="77777777" w:rsidR="00023E50" w:rsidRDefault="00023E50">
      <w:pPr>
        <w:rPr>
          <w:rFonts w:asciiTheme="minorHAnsi" w:hAnsiTheme="minorHAnsi" w:cstheme="minorHAnsi"/>
          <w:b/>
          <w:sz w:val="20"/>
          <w:szCs w:val="20"/>
        </w:rPr>
      </w:pPr>
    </w:p>
    <w:p w14:paraId="03471CD3" w14:textId="77777777" w:rsidR="00023E50" w:rsidRDefault="00290BDC">
      <w:pPr>
        <w:rPr>
          <w:rFonts w:asciiTheme="minorHAnsi" w:hAnsiTheme="minorHAnsi" w:cstheme="minorHAnsi"/>
          <w:b/>
          <w:sz w:val="20"/>
          <w:szCs w:val="20"/>
        </w:rPr>
      </w:pPr>
      <w:r>
        <w:rPr>
          <w:rFonts w:asciiTheme="minorHAnsi" w:hAnsiTheme="minorHAnsi" w:cstheme="minorHAnsi"/>
          <w:b/>
          <w:sz w:val="20"/>
          <w:szCs w:val="20"/>
        </w:rPr>
        <w:t>IV.OKREŚLENIE WARTOŚCI OFERTY /ogółem / - wartość brutto</w:t>
      </w:r>
    </w:p>
    <w:p w14:paraId="5A296C72" w14:textId="77777777" w:rsidR="00023E50" w:rsidRDefault="00023E50">
      <w:pPr>
        <w:rPr>
          <w:rFonts w:asciiTheme="minorHAnsi" w:hAnsiTheme="minorHAnsi" w:cstheme="minorHAnsi"/>
          <w:b/>
          <w:sz w:val="20"/>
          <w:szCs w:val="20"/>
        </w:rPr>
      </w:pPr>
    </w:p>
    <w:p w14:paraId="02322830" w14:textId="77777777" w:rsidR="00023E50" w:rsidRDefault="00290BDC">
      <w:pPr>
        <w:rPr>
          <w:rFonts w:asciiTheme="minorHAnsi" w:hAnsiTheme="minorHAnsi" w:cstheme="minorHAnsi"/>
          <w:sz w:val="20"/>
          <w:szCs w:val="20"/>
        </w:rPr>
      </w:pPr>
      <w:r>
        <w:rPr>
          <w:rFonts w:asciiTheme="minorHAnsi" w:hAnsiTheme="minorHAnsi" w:cstheme="minorHAnsi"/>
          <w:sz w:val="20"/>
          <w:szCs w:val="20"/>
        </w:rPr>
        <w:t>Cena ofertowa brutto .............................................................................................................................</w:t>
      </w:r>
    </w:p>
    <w:p w14:paraId="593C6A97" w14:textId="77777777" w:rsidR="00023E50" w:rsidRDefault="00290BDC">
      <w:pPr>
        <w:rPr>
          <w:rFonts w:asciiTheme="minorHAnsi" w:hAnsiTheme="minorHAnsi" w:cstheme="minorHAnsi"/>
          <w:sz w:val="20"/>
          <w:szCs w:val="20"/>
        </w:rPr>
      </w:pPr>
      <w:r>
        <w:rPr>
          <w:rFonts w:asciiTheme="minorHAnsi" w:hAnsiTheme="minorHAnsi" w:cstheme="minorHAnsi"/>
          <w:sz w:val="20"/>
          <w:szCs w:val="20"/>
        </w:rPr>
        <w:t>(słownie złotych: ..................................................................................................................................................)</w:t>
      </w:r>
    </w:p>
    <w:p w14:paraId="7DD202B0" w14:textId="77777777" w:rsidR="00023E50" w:rsidRDefault="00023E50">
      <w:pPr>
        <w:jc w:val="both"/>
        <w:rPr>
          <w:rFonts w:asciiTheme="minorHAnsi" w:hAnsiTheme="minorHAnsi" w:cstheme="minorHAnsi"/>
          <w:b/>
          <w:bCs/>
          <w:sz w:val="20"/>
          <w:szCs w:val="20"/>
        </w:rPr>
      </w:pPr>
    </w:p>
    <w:p w14:paraId="7CBE16FD" w14:textId="77777777" w:rsidR="00023E50" w:rsidRDefault="00023E50">
      <w:pPr>
        <w:jc w:val="both"/>
        <w:rPr>
          <w:rFonts w:asciiTheme="minorHAnsi" w:hAnsiTheme="minorHAnsi" w:cstheme="minorHAnsi"/>
          <w:b/>
          <w:bCs/>
          <w:sz w:val="20"/>
          <w:szCs w:val="20"/>
        </w:rPr>
      </w:pPr>
    </w:p>
    <w:p w14:paraId="2384EE42" w14:textId="77777777" w:rsidR="00023E50" w:rsidRDefault="00290BDC">
      <w:pPr>
        <w:jc w:val="both"/>
        <w:rPr>
          <w:rFonts w:asciiTheme="minorHAnsi" w:hAnsiTheme="minorHAnsi" w:cstheme="minorHAnsi"/>
          <w:b/>
          <w:bCs/>
          <w:sz w:val="20"/>
          <w:szCs w:val="20"/>
        </w:rPr>
      </w:pPr>
      <w:r>
        <w:rPr>
          <w:rFonts w:asciiTheme="minorHAnsi" w:hAnsiTheme="minorHAnsi" w:cstheme="minorHAnsi"/>
          <w:b/>
          <w:bCs/>
          <w:sz w:val="20"/>
          <w:szCs w:val="20"/>
        </w:rPr>
        <w:t>V.TERMIN DOSTAWY</w:t>
      </w:r>
    </w:p>
    <w:p w14:paraId="3DB527AD" w14:textId="77777777" w:rsidR="00023E50" w:rsidRDefault="00023E50">
      <w:pPr>
        <w:jc w:val="both"/>
        <w:rPr>
          <w:rFonts w:asciiTheme="minorHAnsi" w:hAnsiTheme="minorHAnsi" w:cstheme="minorHAnsi"/>
          <w:b/>
          <w:bCs/>
          <w:sz w:val="20"/>
          <w:szCs w:val="20"/>
        </w:rPr>
      </w:pPr>
    </w:p>
    <w:p w14:paraId="69BFFF8C" w14:textId="77777777" w:rsidR="00023E50" w:rsidRDefault="00290BDC">
      <w:pPr>
        <w:jc w:val="both"/>
        <w:rPr>
          <w:rFonts w:asciiTheme="minorHAnsi" w:hAnsiTheme="minorHAnsi" w:cstheme="minorHAnsi"/>
          <w:sz w:val="20"/>
          <w:szCs w:val="20"/>
        </w:rPr>
      </w:pPr>
      <w:r>
        <w:rPr>
          <w:rFonts w:asciiTheme="minorHAnsi" w:hAnsiTheme="minorHAnsi" w:cstheme="minorHAnsi"/>
          <w:sz w:val="20"/>
          <w:szCs w:val="20"/>
        </w:rPr>
        <w:t xml:space="preserve">.............................................................................................................................................................................. </w:t>
      </w:r>
    </w:p>
    <w:p w14:paraId="05BB86B0" w14:textId="77777777" w:rsidR="00023E50" w:rsidRDefault="00290BDC">
      <w:pPr>
        <w:ind w:firstLine="3544"/>
        <w:jc w:val="both"/>
        <w:rPr>
          <w:rFonts w:asciiTheme="minorHAnsi" w:hAnsiTheme="minorHAnsi" w:cstheme="minorHAnsi"/>
          <w:sz w:val="16"/>
          <w:szCs w:val="16"/>
        </w:rPr>
      </w:pPr>
      <w:r>
        <w:rPr>
          <w:rFonts w:asciiTheme="minorHAnsi" w:hAnsiTheme="minorHAnsi" w:cstheme="minorHAnsi"/>
          <w:sz w:val="16"/>
          <w:szCs w:val="16"/>
        </w:rPr>
        <w:t>(podać max 3 dni robocze)</w:t>
      </w:r>
    </w:p>
    <w:p w14:paraId="062AC5D6" w14:textId="77777777" w:rsidR="00023E50" w:rsidRDefault="00023E50">
      <w:pPr>
        <w:spacing w:line="200" w:lineRule="exact"/>
        <w:rPr>
          <w:rFonts w:asciiTheme="minorHAnsi" w:hAnsiTheme="minorHAnsi" w:cstheme="minorHAnsi"/>
          <w:color w:val="000000"/>
          <w:sz w:val="22"/>
          <w:szCs w:val="22"/>
        </w:rPr>
      </w:pPr>
    </w:p>
    <w:p w14:paraId="31F4698D" w14:textId="77777777" w:rsidR="00023E50" w:rsidRDefault="00290BDC">
      <w:pPr>
        <w:pStyle w:val="Akapitzlist"/>
        <w:ind w:left="0"/>
        <w:jc w:val="both"/>
        <w:rPr>
          <w:rFonts w:asciiTheme="minorHAnsi" w:hAnsiTheme="minorHAnsi" w:cstheme="minorHAnsi"/>
          <w:b/>
          <w:sz w:val="20"/>
          <w:szCs w:val="20"/>
        </w:rPr>
      </w:pPr>
      <w:r>
        <w:rPr>
          <w:rFonts w:asciiTheme="minorHAnsi" w:hAnsiTheme="minorHAnsi" w:cstheme="minorHAnsi"/>
          <w:b/>
          <w:sz w:val="20"/>
          <w:szCs w:val="20"/>
        </w:rPr>
        <w:t>VI. Stosownie do treści art. 225 ustawy Prawo zamówień publicznych oświadczam/y, że wybór przedmiotowej oferty:</w:t>
      </w:r>
    </w:p>
    <w:p w14:paraId="088212A7" w14:textId="77777777" w:rsidR="00023E50" w:rsidRDefault="00023E50">
      <w:pPr>
        <w:pStyle w:val="Akapitzlist"/>
        <w:ind w:left="0"/>
        <w:jc w:val="both"/>
        <w:rPr>
          <w:rFonts w:asciiTheme="minorHAnsi" w:hAnsiTheme="minorHAnsi" w:cstheme="minorHAnsi"/>
          <w:b/>
          <w:szCs w:val="20"/>
        </w:rPr>
      </w:pPr>
    </w:p>
    <w:p w14:paraId="01124EA3" w14:textId="77777777" w:rsidR="00023E50" w:rsidRDefault="00290BDC">
      <w:pPr>
        <w:numPr>
          <w:ilvl w:val="0"/>
          <w:numId w:val="13"/>
        </w:numPr>
        <w:spacing w:line="360" w:lineRule="auto"/>
        <w:ind w:left="0" w:firstLine="0"/>
        <w:jc w:val="both"/>
        <w:rPr>
          <w:rFonts w:asciiTheme="minorHAnsi" w:hAnsiTheme="minorHAnsi" w:cstheme="minorHAnsi"/>
          <w:sz w:val="20"/>
          <w:szCs w:val="20"/>
        </w:rPr>
      </w:pPr>
      <w:r>
        <w:rPr>
          <w:rFonts w:asciiTheme="minorHAnsi" w:hAnsiTheme="minorHAnsi" w:cstheme="minorHAnsi"/>
          <w:sz w:val="20"/>
          <w:szCs w:val="20"/>
        </w:rPr>
        <w:t xml:space="preserve">nie będzie prowadzić do powstania u Zamawiającego obowiązku podatkowego, zgodnie z przepisami </w:t>
      </w:r>
      <w:r>
        <w:rPr>
          <w:rFonts w:asciiTheme="minorHAnsi" w:hAnsiTheme="minorHAnsi" w:cstheme="minorHAnsi"/>
          <w:sz w:val="20"/>
          <w:szCs w:val="20"/>
        </w:rPr>
        <w:br/>
        <w:t>o podatku od towarowi usług (**)</w:t>
      </w:r>
    </w:p>
    <w:p w14:paraId="365F7F02" w14:textId="77777777" w:rsidR="00023E50" w:rsidRDefault="00290BDC">
      <w:pPr>
        <w:numPr>
          <w:ilvl w:val="0"/>
          <w:numId w:val="13"/>
        </w:numPr>
        <w:spacing w:line="360" w:lineRule="auto"/>
        <w:ind w:left="0" w:firstLine="0"/>
        <w:rPr>
          <w:rFonts w:asciiTheme="minorHAnsi" w:hAnsiTheme="minorHAnsi" w:cstheme="minorHAnsi"/>
          <w:sz w:val="20"/>
          <w:szCs w:val="20"/>
        </w:rPr>
      </w:pPr>
      <w:r>
        <w:rPr>
          <w:rFonts w:asciiTheme="minorHAnsi" w:hAnsiTheme="minorHAnsi" w:cstheme="minorHAnsi"/>
          <w:sz w:val="20"/>
          <w:szCs w:val="20"/>
        </w:rPr>
        <w:t>będzie prowadzić do powstania u Zamawiającego obowiązek podatkowy, zgodnie z przepisami o podatku od towarów i usług, w poniżej wskazanym zakresie(rodzaju) i wartości (**):</w:t>
      </w:r>
    </w:p>
    <w:p w14:paraId="0898479F" w14:textId="77777777" w:rsidR="00023E50" w:rsidRDefault="00290BDC">
      <w:pPr>
        <w:spacing w:line="360" w:lineRule="auto"/>
        <w:jc w:val="both"/>
        <w:rPr>
          <w:rFonts w:asciiTheme="minorHAnsi" w:hAnsiTheme="minorHAnsi" w:cstheme="minorHAnsi"/>
          <w:bCs/>
          <w:sz w:val="20"/>
          <w:szCs w:val="20"/>
        </w:rPr>
      </w:pPr>
      <w:r>
        <w:rPr>
          <w:rFonts w:asciiTheme="minorHAnsi" w:hAnsiTheme="minorHAnsi" w:cstheme="minorHAnsi"/>
          <w:bCs/>
          <w:sz w:val="20"/>
          <w:szCs w:val="20"/>
        </w:rPr>
        <w:t>- nazwa towaru/usługi: …………………………… - wartość (bez VAT) ………………………. zł</w:t>
      </w:r>
    </w:p>
    <w:p w14:paraId="5500602C" w14:textId="77777777" w:rsidR="00023E50" w:rsidRDefault="00290BDC">
      <w:pPr>
        <w:spacing w:line="360" w:lineRule="auto"/>
        <w:jc w:val="both"/>
        <w:rPr>
          <w:rFonts w:asciiTheme="minorHAnsi" w:hAnsiTheme="minorHAnsi" w:cstheme="minorHAnsi"/>
          <w:bCs/>
          <w:sz w:val="20"/>
          <w:szCs w:val="20"/>
        </w:rPr>
      </w:pPr>
      <w:r>
        <w:rPr>
          <w:rFonts w:asciiTheme="minorHAnsi" w:hAnsiTheme="minorHAnsi" w:cstheme="minorHAnsi"/>
          <w:bCs/>
          <w:sz w:val="20"/>
          <w:szCs w:val="20"/>
        </w:rPr>
        <w:t>- nazwa towaru/usługi: …………………………… - wartość (bez VAT) ………………………. zł</w:t>
      </w:r>
    </w:p>
    <w:p w14:paraId="0A7667C8" w14:textId="77777777" w:rsidR="00023E50" w:rsidRDefault="00290BDC">
      <w:pPr>
        <w:spacing w:after="120"/>
        <w:jc w:val="both"/>
        <w:rPr>
          <w:rFonts w:asciiTheme="minorHAnsi" w:hAnsiTheme="minorHAnsi" w:cstheme="minorHAnsi"/>
          <w:sz w:val="20"/>
          <w:szCs w:val="20"/>
        </w:rPr>
      </w:pPr>
      <w:r>
        <w:rPr>
          <w:rFonts w:asciiTheme="minorHAnsi" w:hAnsiTheme="minorHAnsi" w:cstheme="minorHAnsi"/>
          <w:sz w:val="20"/>
          <w:szCs w:val="20"/>
        </w:rPr>
        <w:t xml:space="preserve">** </w:t>
      </w:r>
      <w:r>
        <w:rPr>
          <w:rFonts w:asciiTheme="minorHAnsi" w:hAnsiTheme="minorHAnsi" w:cstheme="minorHAnsi"/>
          <w:b/>
          <w:sz w:val="20"/>
          <w:szCs w:val="20"/>
        </w:rPr>
        <w:t>Niepotrzebne skreślić</w:t>
      </w:r>
      <w:r>
        <w:rPr>
          <w:rFonts w:asciiTheme="minorHAnsi" w:hAnsiTheme="minorHAnsi" w:cstheme="minorHAnsi"/>
          <w:sz w:val="20"/>
          <w:szCs w:val="20"/>
        </w:rPr>
        <w:t xml:space="preserve">. Jeżeli zachodzi przypadek, o którym mowa w lit. b)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w:t>
      </w:r>
      <w:r>
        <w:rPr>
          <w:rFonts w:asciiTheme="minorHAnsi" w:hAnsiTheme="minorHAnsi" w:cstheme="minorHAnsi"/>
          <w:sz w:val="20"/>
          <w:szCs w:val="20"/>
        </w:rPr>
        <w:lastRenderedPageBreak/>
        <w:t>Zamawiającego obowiązku podatkowego, Zamawiający doliczy do przedstawionej ceny oferty podatek od towarów i usług, który będzie miał obowiązek rozliczyć zgodnie z obowiązującymi przepisami.</w:t>
      </w:r>
    </w:p>
    <w:p w14:paraId="7B78176E" w14:textId="77777777" w:rsidR="00023E50" w:rsidRDefault="00023E50">
      <w:pPr>
        <w:jc w:val="both"/>
        <w:rPr>
          <w:rFonts w:asciiTheme="minorHAnsi" w:hAnsiTheme="minorHAnsi" w:cstheme="minorHAnsi"/>
          <w:b/>
          <w:sz w:val="20"/>
          <w:szCs w:val="20"/>
        </w:rPr>
      </w:pPr>
    </w:p>
    <w:p w14:paraId="4927C482" w14:textId="77777777" w:rsidR="00023E50" w:rsidRDefault="00290BDC">
      <w:pPr>
        <w:jc w:val="both"/>
        <w:rPr>
          <w:rFonts w:asciiTheme="minorHAnsi" w:hAnsiTheme="minorHAnsi" w:cstheme="minorHAnsi"/>
          <w:b/>
          <w:sz w:val="20"/>
          <w:szCs w:val="20"/>
        </w:rPr>
      </w:pPr>
      <w:r>
        <w:rPr>
          <w:rFonts w:asciiTheme="minorHAnsi" w:hAnsiTheme="minorHAnsi" w:cstheme="minorHAnsi"/>
          <w:b/>
          <w:sz w:val="20"/>
          <w:szCs w:val="20"/>
        </w:rPr>
        <w:t xml:space="preserve">VII.ZAMIERZAMY POWIERZYĆ: </w:t>
      </w:r>
    </w:p>
    <w:p w14:paraId="15AA7849" w14:textId="77777777" w:rsidR="00023E50" w:rsidRDefault="00023E50">
      <w:pPr>
        <w:jc w:val="both"/>
        <w:rPr>
          <w:rFonts w:asciiTheme="minorHAnsi" w:hAnsiTheme="minorHAnsi" w:cstheme="minorHAnsi"/>
          <w:b/>
          <w:sz w:val="20"/>
          <w:szCs w:val="20"/>
        </w:rPr>
      </w:pPr>
    </w:p>
    <w:p w14:paraId="47D53FD1" w14:textId="77777777" w:rsidR="00023E50" w:rsidRDefault="00290BDC">
      <w:pPr>
        <w:numPr>
          <w:ilvl w:val="1"/>
          <w:numId w:val="41"/>
        </w:numPr>
        <w:ind w:left="567" w:hanging="567"/>
        <w:jc w:val="both"/>
        <w:rPr>
          <w:rFonts w:asciiTheme="minorHAnsi" w:hAnsiTheme="minorHAnsi" w:cstheme="minorHAnsi"/>
          <w:b/>
          <w:sz w:val="20"/>
          <w:szCs w:val="20"/>
        </w:rPr>
      </w:pPr>
      <w:r>
        <w:rPr>
          <w:rFonts w:asciiTheme="minorHAnsi" w:hAnsiTheme="minorHAnsi" w:cstheme="minorHAnsi"/>
          <w:b/>
          <w:sz w:val="20"/>
          <w:szCs w:val="20"/>
        </w:rPr>
        <w:t xml:space="preserve">WYKONANIE NASTĘPUJACYCH CZĘŚCI ZAMÓWIENIA, </w:t>
      </w:r>
    </w:p>
    <w:p w14:paraId="5AFE10B6" w14:textId="77777777" w:rsidR="00023E50" w:rsidRDefault="00290BDC">
      <w:pPr>
        <w:numPr>
          <w:ilvl w:val="1"/>
          <w:numId w:val="41"/>
        </w:numPr>
        <w:ind w:left="567" w:hanging="567"/>
        <w:jc w:val="both"/>
        <w:rPr>
          <w:rFonts w:asciiTheme="minorHAnsi" w:hAnsiTheme="minorHAnsi" w:cstheme="minorHAnsi"/>
          <w:b/>
          <w:sz w:val="20"/>
          <w:szCs w:val="20"/>
        </w:rPr>
      </w:pPr>
      <w:r>
        <w:rPr>
          <w:rFonts w:asciiTheme="minorHAnsi" w:hAnsiTheme="minorHAnsi" w:cstheme="minorHAnsi"/>
          <w:b/>
          <w:sz w:val="20"/>
          <w:szCs w:val="20"/>
        </w:rPr>
        <w:t xml:space="preserve">NASTĘPUJĄCEMU </w:t>
      </w:r>
      <w:proofErr w:type="gramStart"/>
      <w:r>
        <w:rPr>
          <w:rFonts w:asciiTheme="minorHAnsi" w:hAnsiTheme="minorHAnsi" w:cstheme="minorHAnsi"/>
          <w:b/>
          <w:sz w:val="20"/>
          <w:szCs w:val="20"/>
        </w:rPr>
        <w:t>PODWYKONAWCY:*</w:t>
      </w:r>
      <w:proofErr w:type="gramEnd"/>
      <w:r>
        <w:rPr>
          <w:rFonts w:asciiTheme="minorHAnsi" w:hAnsiTheme="minorHAnsi" w:cstheme="minorHAnsi"/>
          <w:b/>
          <w:sz w:val="20"/>
          <w:szCs w:val="20"/>
        </w:rPr>
        <w:t>**</w:t>
      </w:r>
      <w:r>
        <w:rPr>
          <w:rFonts w:asciiTheme="minorHAnsi" w:hAnsiTheme="minorHAnsi" w:cstheme="minorHAnsi"/>
          <w:sz w:val="20"/>
          <w:szCs w:val="20"/>
        </w:rPr>
        <w:t>..........................................................................................</w:t>
      </w:r>
    </w:p>
    <w:p w14:paraId="5FD40383" w14:textId="77777777" w:rsidR="00023E50" w:rsidRDefault="00290BDC">
      <w:pPr>
        <w:jc w:val="center"/>
        <w:rPr>
          <w:rFonts w:asciiTheme="minorHAnsi" w:hAnsiTheme="minorHAnsi" w:cstheme="minorHAnsi"/>
          <w:sz w:val="20"/>
          <w:szCs w:val="20"/>
        </w:rPr>
      </w:pPr>
      <w:r>
        <w:rPr>
          <w:rFonts w:asciiTheme="minorHAnsi" w:hAnsiTheme="minorHAnsi" w:cstheme="minorHAnsi"/>
          <w:sz w:val="20"/>
          <w:szCs w:val="20"/>
        </w:rPr>
        <w:t xml:space="preserve"> (podać część zamówienia jaką wykona podwykonawca i podać podwykonawcę)</w:t>
      </w:r>
    </w:p>
    <w:p w14:paraId="639799EB" w14:textId="77777777" w:rsidR="00023E50" w:rsidRDefault="00023E50">
      <w:pPr>
        <w:rPr>
          <w:rFonts w:asciiTheme="minorHAnsi" w:hAnsiTheme="minorHAnsi" w:cstheme="minorHAnsi"/>
          <w:b/>
          <w:sz w:val="20"/>
          <w:szCs w:val="20"/>
        </w:rPr>
      </w:pPr>
    </w:p>
    <w:p w14:paraId="49F8CAB3" w14:textId="77777777" w:rsidR="00023E50" w:rsidRDefault="00290BDC">
      <w:pPr>
        <w:jc w:val="both"/>
        <w:rPr>
          <w:rFonts w:asciiTheme="minorHAnsi" w:hAnsiTheme="minorHAnsi" w:cstheme="minorHAnsi"/>
          <w:b/>
          <w:sz w:val="20"/>
          <w:szCs w:val="20"/>
        </w:rPr>
      </w:pPr>
      <w:r>
        <w:rPr>
          <w:rFonts w:asciiTheme="minorHAnsi" w:hAnsiTheme="minorHAnsi" w:cstheme="minorHAnsi"/>
          <w:b/>
          <w:sz w:val="20"/>
          <w:szCs w:val="20"/>
        </w:rPr>
        <w:t>VIII. WYKONAWCA JEST***</w:t>
      </w:r>
      <w:r>
        <w:rPr>
          <w:rFonts w:asciiTheme="minorHAnsi" w:hAnsiTheme="minorHAnsi" w:cstheme="minorHAnsi"/>
          <w:sz w:val="20"/>
          <w:szCs w:val="20"/>
        </w:rPr>
        <w:t>*</w:t>
      </w:r>
      <w:r>
        <w:rPr>
          <w:rFonts w:asciiTheme="minorHAnsi" w:hAnsiTheme="minorHAnsi" w:cstheme="minorHAnsi"/>
          <w:b/>
          <w:sz w:val="20"/>
          <w:szCs w:val="20"/>
        </w:rPr>
        <w:t>:</w:t>
      </w:r>
    </w:p>
    <w:p w14:paraId="6885184E" w14:textId="77777777" w:rsidR="00023E50" w:rsidRDefault="00023E50">
      <w:pPr>
        <w:jc w:val="both"/>
        <w:rPr>
          <w:rFonts w:asciiTheme="minorHAnsi" w:hAnsiTheme="minorHAnsi" w:cstheme="minorHAnsi"/>
          <w:b/>
          <w:bCs/>
          <w:sz w:val="20"/>
          <w:szCs w:val="20"/>
        </w:rPr>
      </w:pPr>
    </w:p>
    <w:p w14:paraId="55025C06" w14:textId="77777777" w:rsidR="00023E50" w:rsidRDefault="00290BDC">
      <w:pPr>
        <w:jc w:val="both"/>
        <w:rPr>
          <w:rFonts w:asciiTheme="minorHAnsi" w:hAnsiTheme="minorHAnsi" w:cstheme="minorHAnsi"/>
          <w:sz w:val="20"/>
          <w:szCs w:val="20"/>
        </w:rPr>
      </w:pPr>
      <w:r>
        <w:fldChar w:fldCharType="begin">
          <w:ffData>
            <w:name w:val="Bookmark"/>
            <w:enabled/>
            <w:calcOnExit w:val="0"/>
            <w:checkBox>
              <w:sizeAuto/>
              <w:default w:val="0"/>
            </w:checkBox>
          </w:ffData>
        </w:fldChar>
      </w:r>
      <w:r>
        <w:rPr>
          <w:rFonts w:ascii="Calibri" w:hAnsi="Calibri" w:cs="Calibri"/>
          <w:b/>
          <w:bCs/>
          <w:sz w:val="20"/>
          <w:szCs w:val="20"/>
        </w:rPr>
        <w:instrText xml:space="preserve"> FORMCHECKBOX </w:instrText>
      </w:r>
      <w:r>
        <w:rPr>
          <w:rFonts w:ascii="Calibri" w:hAnsi="Calibri" w:cs="Calibri"/>
          <w:b/>
          <w:bCs/>
          <w:sz w:val="20"/>
          <w:szCs w:val="20"/>
        </w:rPr>
      </w:r>
      <w:r>
        <w:rPr>
          <w:rFonts w:ascii="Calibri" w:hAnsi="Calibri" w:cs="Calibri"/>
          <w:b/>
          <w:bCs/>
          <w:sz w:val="20"/>
          <w:szCs w:val="20"/>
        </w:rPr>
        <w:fldChar w:fldCharType="separate"/>
      </w:r>
      <w:bookmarkStart w:id="5" w:name="Bookmark"/>
      <w:bookmarkEnd w:id="5"/>
      <w:r>
        <w:rPr>
          <w:rFonts w:ascii="Calibri" w:hAnsi="Calibri" w:cs="Calibri"/>
          <w:b/>
          <w:bCs/>
          <w:sz w:val="20"/>
          <w:szCs w:val="20"/>
        </w:rPr>
        <w:fldChar w:fldCharType="end"/>
      </w:r>
      <w:r>
        <w:rPr>
          <w:rFonts w:asciiTheme="minorHAnsi" w:hAnsiTheme="minorHAnsi" w:cstheme="minorHAnsi"/>
          <w:sz w:val="20"/>
          <w:szCs w:val="20"/>
        </w:rPr>
        <w:t xml:space="preserve"> </w:t>
      </w:r>
      <w:r>
        <w:rPr>
          <w:rFonts w:asciiTheme="minorHAnsi" w:hAnsiTheme="minorHAnsi" w:cstheme="minorHAnsi"/>
          <w:iCs/>
          <w:sz w:val="20"/>
          <w:szCs w:val="20"/>
        </w:rPr>
        <w:t xml:space="preserve">mikroprzedsiębiorstwem </w:t>
      </w:r>
    </w:p>
    <w:p w14:paraId="56913D67" w14:textId="77777777" w:rsidR="00023E50" w:rsidRDefault="00290BDC">
      <w:pPr>
        <w:jc w:val="both"/>
        <w:rPr>
          <w:rFonts w:asciiTheme="minorHAnsi" w:hAnsiTheme="minorHAnsi" w:cstheme="minorHAnsi"/>
          <w:iCs/>
          <w:sz w:val="20"/>
          <w:szCs w:val="20"/>
        </w:rPr>
      </w:pPr>
      <w:r>
        <w:fldChar w:fldCharType="begin">
          <w:ffData>
            <w:name w:val="Bookmark kopia 1 kop"/>
            <w:enabled/>
            <w:calcOnExit w:val="0"/>
            <w:checkBox>
              <w:sizeAuto/>
              <w:default w:val="0"/>
            </w:checkBox>
          </w:ffData>
        </w:fldChar>
      </w:r>
      <w:r>
        <w:rPr>
          <w:rFonts w:ascii="Calibri" w:hAnsi="Calibri" w:cs="Calibri"/>
          <w:b/>
          <w:bCs/>
          <w:sz w:val="20"/>
          <w:szCs w:val="20"/>
        </w:rPr>
        <w:instrText xml:space="preserve"> FORMCHECKBOX </w:instrText>
      </w:r>
      <w:r>
        <w:rPr>
          <w:rFonts w:ascii="Calibri" w:hAnsi="Calibri" w:cs="Calibri"/>
          <w:b/>
          <w:bCs/>
          <w:sz w:val="20"/>
          <w:szCs w:val="20"/>
        </w:rPr>
      </w:r>
      <w:r>
        <w:rPr>
          <w:rFonts w:ascii="Calibri" w:hAnsi="Calibri" w:cs="Calibri"/>
          <w:b/>
          <w:bCs/>
          <w:sz w:val="20"/>
          <w:szCs w:val="20"/>
        </w:rPr>
        <w:fldChar w:fldCharType="separate"/>
      </w:r>
      <w:bookmarkStart w:id="6" w:name="Bookmark_kopia_1_kopia_1"/>
      <w:bookmarkEnd w:id="6"/>
      <w:r>
        <w:rPr>
          <w:rFonts w:ascii="Calibri" w:hAnsi="Calibri" w:cs="Calibri"/>
          <w:b/>
          <w:bCs/>
          <w:sz w:val="20"/>
          <w:szCs w:val="20"/>
        </w:rPr>
        <w:fldChar w:fldCharType="end"/>
      </w:r>
      <w:bookmarkStart w:id="7" w:name="Bookmark_kopia_1"/>
      <w:bookmarkEnd w:id="7"/>
      <w:r>
        <w:rPr>
          <w:rFonts w:asciiTheme="minorHAnsi" w:hAnsiTheme="minorHAnsi" w:cstheme="minorHAnsi"/>
          <w:sz w:val="20"/>
          <w:szCs w:val="20"/>
        </w:rPr>
        <w:t xml:space="preserve"> </w:t>
      </w:r>
      <w:r>
        <w:rPr>
          <w:rFonts w:asciiTheme="minorHAnsi" w:hAnsiTheme="minorHAnsi" w:cstheme="minorHAnsi"/>
          <w:iCs/>
          <w:sz w:val="20"/>
          <w:szCs w:val="20"/>
        </w:rPr>
        <w:t xml:space="preserve">małym przedsiębiorstwem </w:t>
      </w:r>
    </w:p>
    <w:p w14:paraId="1CED6F7D" w14:textId="77777777" w:rsidR="00023E50" w:rsidRDefault="00290BDC">
      <w:pPr>
        <w:jc w:val="both"/>
        <w:rPr>
          <w:rFonts w:asciiTheme="minorHAnsi" w:hAnsiTheme="minorHAnsi" w:cstheme="minorHAnsi"/>
          <w:iCs/>
          <w:sz w:val="20"/>
          <w:szCs w:val="20"/>
        </w:rPr>
      </w:pPr>
      <w:r>
        <w:fldChar w:fldCharType="begin">
          <w:ffData>
            <w:name w:val="Bookmark kopia 2"/>
            <w:enabled/>
            <w:calcOnExit w:val="0"/>
            <w:checkBox>
              <w:sizeAuto/>
              <w:default w:val="0"/>
            </w:checkBox>
          </w:ffData>
        </w:fldChar>
      </w:r>
      <w:r>
        <w:rPr>
          <w:rFonts w:ascii="Calibri" w:hAnsi="Calibri" w:cs="Calibri"/>
          <w:b/>
          <w:bCs/>
          <w:sz w:val="20"/>
          <w:szCs w:val="20"/>
        </w:rPr>
        <w:instrText xml:space="preserve"> FORMCHECKBOX </w:instrText>
      </w:r>
      <w:r>
        <w:rPr>
          <w:rFonts w:ascii="Calibri" w:hAnsi="Calibri" w:cs="Calibri"/>
          <w:b/>
          <w:bCs/>
          <w:sz w:val="20"/>
          <w:szCs w:val="20"/>
        </w:rPr>
      </w:r>
      <w:r>
        <w:rPr>
          <w:rFonts w:ascii="Calibri" w:hAnsi="Calibri" w:cs="Calibri"/>
          <w:b/>
          <w:bCs/>
          <w:sz w:val="20"/>
          <w:szCs w:val="20"/>
        </w:rPr>
        <w:fldChar w:fldCharType="separate"/>
      </w:r>
      <w:r>
        <w:rPr>
          <w:rFonts w:ascii="Calibri" w:hAnsi="Calibri" w:cs="Calibri"/>
          <w:b/>
          <w:bCs/>
          <w:sz w:val="20"/>
          <w:szCs w:val="20"/>
        </w:rPr>
        <w:fldChar w:fldCharType="end"/>
      </w:r>
      <w:bookmarkStart w:id="8" w:name="Bookmark_kopia_2"/>
      <w:bookmarkEnd w:id="8"/>
      <w:r>
        <w:rPr>
          <w:rFonts w:asciiTheme="minorHAnsi" w:hAnsiTheme="minorHAnsi" w:cstheme="minorHAnsi"/>
          <w:sz w:val="20"/>
          <w:szCs w:val="20"/>
        </w:rPr>
        <w:t xml:space="preserve"> </w:t>
      </w:r>
      <w:r>
        <w:rPr>
          <w:rFonts w:asciiTheme="minorHAnsi" w:hAnsiTheme="minorHAnsi" w:cstheme="minorHAnsi"/>
          <w:iCs/>
          <w:sz w:val="20"/>
          <w:szCs w:val="20"/>
        </w:rPr>
        <w:t xml:space="preserve">średnim przedsiębiorstwem </w:t>
      </w:r>
    </w:p>
    <w:p w14:paraId="5BDAC46F" w14:textId="77777777" w:rsidR="00023E50" w:rsidRDefault="00290BDC">
      <w:pPr>
        <w:jc w:val="both"/>
        <w:rPr>
          <w:rFonts w:asciiTheme="minorHAnsi" w:hAnsiTheme="minorHAnsi" w:cstheme="minorHAnsi"/>
          <w:iCs/>
          <w:sz w:val="20"/>
          <w:szCs w:val="20"/>
        </w:rPr>
      </w:pPr>
      <w:r>
        <w:fldChar w:fldCharType="begin">
          <w:ffData>
            <w:name w:val="Bookmark kopia 3"/>
            <w:enabled/>
            <w:calcOnExit w:val="0"/>
            <w:checkBox>
              <w:sizeAuto/>
              <w:default w:val="0"/>
            </w:checkBox>
          </w:ffData>
        </w:fldChar>
      </w:r>
      <w:r>
        <w:rPr>
          <w:rFonts w:ascii="Calibri" w:hAnsi="Calibri" w:cs="Calibri"/>
          <w:b/>
          <w:bCs/>
          <w:sz w:val="20"/>
          <w:szCs w:val="20"/>
        </w:rPr>
        <w:instrText xml:space="preserve"> FORMCHECKBOX </w:instrText>
      </w:r>
      <w:r>
        <w:rPr>
          <w:rFonts w:ascii="Calibri" w:hAnsi="Calibri" w:cs="Calibri"/>
          <w:b/>
          <w:bCs/>
          <w:sz w:val="20"/>
          <w:szCs w:val="20"/>
        </w:rPr>
      </w:r>
      <w:r>
        <w:rPr>
          <w:rFonts w:ascii="Calibri" w:hAnsi="Calibri" w:cs="Calibri"/>
          <w:b/>
          <w:bCs/>
          <w:sz w:val="20"/>
          <w:szCs w:val="20"/>
        </w:rPr>
        <w:fldChar w:fldCharType="separate"/>
      </w:r>
      <w:r>
        <w:rPr>
          <w:rFonts w:ascii="Calibri" w:hAnsi="Calibri" w:cs="Calibri"/>
          <w:b/>
          <w:bCs/>
          <w:sz w:val="20"/>
          <w:szCs w:val="20"/>
        </w:rPr>
        <w:fldChar w:fldCharType="end"/>
      </w:r>
      <w:bookmarkStart w:id="9" w:name="Bookmark_kopia_3"/>
      <w:bookmarkEnd w:id="9"/>
      <w:r>
        <w:rPr>
          <w:rFonts w:asciiTheme="minorHAnsi" w:hAnsiTheme="minorHAnsi" w:cstheme="minorHAnsi"/>
          <w:sz w:val="20"/>
          <w:szCs w:val="20"/>
        </w:rPr>
        <w:t xml:space="preserve"> </w:t>
      </w:r>
      <w:r>
        <w:rPr>
          <w:rFonts w:asciiTheme="minorHAnsi" w:hAnsiTheme="minorHAnsi" w:cstheme="minorHAnsi"/>
          <w:iCs/>
          <w:sz w:val="20"/>
          <w:szCs w:val="20"/>
        </w:rPr>
        <w:t xml:space="preserve">jednoosobowa działalność gospodarcza  </w:t>
      </w:r>
    </w:p>
    <w:p w14:paraId="72AEAEBD" w14:textId="77777777" w:rsidR="00023E50" w:rsidRDefault="00290BDC">
      <w:pPr>
        <w:jc w:val="both"/>
        <w:rPr>
          <w:rFonts w:asciiTheme="minorHAnsi" w:hAnsiTheme="minorHAnsi" w:cstheme="minorHAnsi"/>
          <w:iCs/>
          <w:sz w:val="20"/>
          <w:szCs w:val="20"/>
        </w:rPr>
      </w:pPr>
      <w:r>
        <w:fldChar w:fldCharType="begin">
          <w:ffData>
            <w:name w:val="Bookmark kopia 4"/>
            <w:enabled/>
            <w:calcOnExit w:val="0"/>
            <w:checkBox>
              <w:sizeAuto/>
              <w:default w:val="0"/>
            </w:checkBox>
          </w:ffData>
        </w:fldChar>
      </w:r>
      <w:r>
        <w:rPr>
          <w:rFonts w:ascii="Calibri" w:hAnsi="Calibri" w:cs="Calibri"/>
          <w:b/>
          <w:bCs/>
          <w:sz w:val="20"/>
          <w:szCs w:val="20"/>
        </w:rPr>
        <w:instrText xml:space="preserve"> FORMCHECKBOX </w:instrText>
      </w:r>
      <w:r>
        <w:rPr>
          <w:rFonts w:ascii="Calibri" w:hAnsi="Calibri" w:cs="Calibri"/>
          <w:b/>
          <w:bCs/>
          <w:sz w:val="20"/>
          <w:szCs w:val="20"/>
        </w:rPr>
      </w:r>
      <w:r>
        <w:rPr>
          <w:rFonts w:ascii="Calibri" w:hAnsi="Calibri" w:cs="Calibri"/>
          <w:b/>
          <w:bCs/>
          <w:sz w:val="20"/>
          <w:szCs w:val="20"/>
        </w:rPr>
        <w:fldChar w:fldCharType="separate"/>
      </w:r>
      <w:r>
        <w:rPr>
          <w:rFonts w:ascii="Calibri" w:hAnsi="Calibri" w:cs="Calibri"/>
          <w:b/>
          <w:bCs/>
          <w:sz w:val="20"/>
          <w:szCs w:val="20"/>
        </w:rPr>
        <w:fldChar w:fldCharType="end"/>
      </w:r>
      <w:bookmarkStart w:id="10" w:name="Bookmark_kopia_4"/>
      <w:bookmarkEnd w:id="10"/>
      <w:r>
        <w:rPr>
          <w:rFonts w:asciiTheme="minorHAnsi" w:hAnsiTheme="minorHAnsi" w:cstheme="minorHAnsi"/>
          <w:sz w:val="20"/>
          <w:szCs w:val="20"/>
        </w:rPr>
        <w:t xml:space="preserve"> </w:t>
      </w:r>
      <w:r>
        <w:rPr>
          <w:rFonts w:asciiTheme="minorHAnsi" w:hAnsiTheme="minorHAnsi" w:cstheme="minorHAnsi"/>
          <w:iCs/>
          <w:sz w:val="20"/>
          <w:szCs w:val="20"/>
        </w:rPr>
        <w:t xml:space="preserve">osoba fizyczna </w:t>
      </w:r>
      <w:proofErr w:type="gramStart"/>
      <w:r>
        <w:rPr>
          <w:rFonts w:asciiTheme="minorHAnsi" w:hAnsiTheme="minorHAnsi" w:cstheme="minorHAnsi"/>
          <w:iCs/>
          <w:sz w:val="20"/>
          <w:szCs w:val="20"/>
        </w:rPr>
        <w:t>nie prowadzącą</w:t>
      </w:r>
      <w:proofErr w:type="gramEnd"/>
      <w:r>
        <w:rPr>
          <w:rFonts w:asciiTheme="minorHAnsi" w:hAnsiTheme="minorHAnsi" w:cstheme="minorHAnsi"/>
          <w:iCs/>
          <w:sz w:val="20"/>
          <w:szCs w:val="20"/>
        </w:rPr>
        <w:t xml:space="preserve"> działalności gospodarczej </w:t>
      </w:r>
    </w:p>
    <w:p w14:paraId="32726F63" w14:textId="77777777" w:rsidR="00023E50" w:rsidRDefault="00290BDC">
      <w:pPr>
        <w:jc w:val="both"/>
        <w:rPr>
          <w:rFonts w:asciiTheme="minorHAnsi" w:hAnsiTheme="minorHAnsi" w:cstheme="minorHAnsi"/>
          <w:sz w:val="20"/>
          <w:szCs w:val="20"/>
        </w:rPr>
      </w:pPr>
      <w:r>
        <w:fldChar w:fldCharType="begin">
          <w:ffData>
            <w:name w:val="Bookmark kopia 5"/>
            <w:enabled/>
            <w:calcOnExit w:val="0"/>
            <w:checkBox>
              <w:sizeAuto/>
              <w:default w:val="0"/>
            </w:checkBox>
          </w:ffData>
        </w:fldChar>
      </w:r>
      <w:r>
        <w:rPr>
          <w:rFonts w:ascii="Calibri" w:hAnsi="Calibri" w:cs="Calibri"/>
          <w:b/>
          <w:bCs/>
          <w:sz w:val="20"/>
          <w:szCs w:val="20"/>
        </w:rPr>
        <w:instrText xml:space="preserve"> FORMCHECKBOX </w:instrText>
      </w:r>
      <w:r>
        <w:rPr>
          <w:rFonts w:ascii="Calibri" w:hAnsi="Calibri" w:cs="Calibri"/>
          <w:b/>
          <w:bCs/>
          <w:sz w:val="20"/>
          <w:szCs w:val="20"/>
        </w:rPr>
      </w:r>
      <w:r>
        <w:rPr>
          <w:rFonts w:ascii="Calibri" w:hAnsi="Calibri" w:cs="Calibri"/>
          <w:b/>
          <w:bCs/>
          <w:sz w:val="20"/>
          <w:szCs w:val="20"/>
        </w:rPr>
        <w:fldChar w:fldCharType="separate"/>
      </w:r>
      <w:r>
        <w:rPr>
          <w:rFonts w:ascii="Calibri" w:hAnsi="Calibri" w:cs="Calibri"/>
          <w:b/>
          <w:bCs/>
          <w:sz w:val="20"/>
          <w:szCs w:val="20"/>
        </w:rPr>
        <w:fldChar w:fldCharType="end"/>
      </w:r>
      <w:bookmarkStart w:id="11" w:name="Bookmark_kopia_5"/>
      <w:bookmarkEnd w:id="11"/>
      <w:r>
        <w:rPr>
          <w:rFonts w:asciiTheme="minorHAnsi" w:hAnsiTheme="minorHAnsi" w:cstheme="minorHAnsi"/>
          <w:sz w:val="20"/>
          <w:szCs w:val="20"/>
        </w:rPr>
        <w:t xml:space="preserve"> </w:t>
      </w:r>
      <w:r>
        <w:rPr>
          <w:rFonts w:asciiTheme="minorHAnsi" w:hAnsiTheme="minorHAnsi" w:cstheme="minorHAnsi"/>
          <w:iCs/>
          <w:sz w:val="20"/>
          <w:szCs w:val="20"/>
        </w:rPr>
        <w:t xml:space="preserve">inny rodzaj </w:t>
      </w:r>
    </w:p>
    <w:p w14:paraId="6B280400" w14:textId="77777777" w:rsidR="00023E50" w:rsidRDefault="00290BDC">
      <w:pPr>
        <w:rPr>
          <w:rFonts w:asciiTheme="minorHAnsi" w:hAnsiTheme="minorHAnsi" w:cstheme="minorHAnsi"/>
          <w:color w:val="FF0000"/>
          <w:sz w:val="20"/>
          <w:szCs w:val="20"/>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color w:val="FF0000"/>
          <w:sz w:val="20"/>
          <w:szCs w:val="20"/>
        </w:rPr>
        <w:tab/>
      </w:r>
    </w:p>
    <w:p w14:paraId="792E686F" w14:textId="77777777" w:rsidR="00023E50" w:rsidRDefault="00290BDC">
      <w:pPr>
        <w:rPr>
          <w:rFonts w:asciiTheme="minorHAnsi" w:hAnsiTheme="minorHAnsi" w:cstheme="minorHAnsi"/>
          <w:b/>
          <w:color w:val="000000"/>
          <w:sz w:val="20"/>
          <w:szCs w:val="20"/>
        </w:rPr>
      </w:pPr>
      <w:r>
        <w:rPr>
          <w:rFonts w:asciiTheme="minorHAnsi" w:hAnsiTheme="minorHAnsi" w:cstheme="minorHAnsi"/>
          <w:b/>
          <w:sz w:val="20"/>
          <w:szCs w:val="20"/>
        </w:rPr>
        <w:t xml:space="preserve">IX.TERMIN ZWIĄZANIA </w:t>
      </w:r>
      <w:r>
        <w:rPr>
          <w:rFonts w:asciiTheme="minorHAnsi" w:hAnsiTheme="minorHAnsi" w:cstheme="minorHAnsi"/>
          <w:b/>
          <w:color w:val="000000"/>
          <w:sz w:val="20"/>
          <w:szCs w:val="20"/>
        </w:rPr>
        <w:t>OFERTĄ Zgodnie z Rozdziałem 22 SWZ</w:t>
      </w:r>
    </w:p>
    <w:p w14:paraId="04697505" w14:textId="77777777" w:rsidR="00023E50" w:rsidRDefault="00023E50">
      <w:pPr>
        <w:rPr>
          <w:rFonts w:asciiTheme="minorHAnsi" w:hAnsiTheme="minorHAnsi" w:cstheme="minorHAnsi"/>
          <w:sz w:val="20"/>
          <w:szCs w:val="20"/>
        </w:rPr>
      </w:pPr>
    </w:p>
    <w:p w14:paraId="5CBAFCAF" w14:textId="77777777" w:rsidR="00023E50" w:rsidRDefault="00290BDC">
      <w:pPr>
        <w:rPr>
          <w:rFonts w:asciiTheme="minorHAnsi" w:hAnsiTheme="minorHAnsi" w:cstheme="minorHAnsi"/>
          <w:b/>
          <w:bCs/>
          <w:color w:val="FF0000"/>
          <w:sz w:val="20"/>
          <w:szCs w:val="20"/>
        </w:rPr>
      </w:pPr>
      <w:r>
        <w:rPr>
          <w:rFonts w:asciiTheme="minorHAnsi" w:hAnsiTheme="minorHAnsi" w:cstheme="minorHAnsi"/>
          <w:sz w:val="20"/>
          <w:szCs w:val="20"/>
        </w:rPr>
        <w:t>*wypełniają Wykonawcy będące osobami fizycznymi</w:t>
      </w:r>
    </w:p>
    <w:p w14:paraId="0C7CA470" w14:textId="77777777" w:rsidR="00023E50" w:rsidRDefault="00290BDC">
      <w:pPr>
        <w:rPr>
          <w:rFonts w:asciiTheme="minorHAnsi" w:hAnsiTheme="minorHAnsi" w:cstheme="minorHAnsi"/>
          <w:sz w:val="20"/>
          <w:szCs w:val="20"/>
        </w:rPr>
      </w:pPr>
      <w:r>
        <w:rPr>
          <w:rFonts w:asciiTheme="minorHAnsi" w:hAnsiTheme="minorHAnsi" w:cstheme="minorHAnsi"/>
          <w:sz w:val="20"/>
          <w:szCs w:val="20"/>
        </w:rPr>
        <w:t>*** wypełnić o ile dotyczy</w:t>
      </w:r>
    </w:p>
    <w:p w14:paraId="24BD0E84" w14:textId="77777777" w:rsidR="00023E50" w:rsidRDefault="00290BDC">
      <w:pPr>
        <w:rPr>
          <w:rFonts w:asciiTheme="minorHAnsi" w:hAnsiTheme="minorHAnsi" w:cstheme="minorHAnsi"/>
          <w:sz w:val="20"/>
          <w:szCs w:val="20"/>
        </w:rPr>
      </w:pPr>
      <w:r>
        <w:rPr>
          <w:rFonts w:asciiTheme="minorHAnsi" w:hAnsiTheme="minorHAnsi" w:cstheme="minorHAnsi"/>
          <w:sz w:val="20"/>
          <w:szCs w:val="20"/>
        </w:rPr>
        <w:t>**** zaznaczyć X</w:t>
      </w:r>
    </w:p>
    <w:p w14:paraId="03E2AFC7" w14:textId="77777777" w:rsidR="00023E50" w:rsidRDefault="00290BDC">
      <w:pPr>
        <w:rPr>
          <w:rFonts w:asciiTheme="minorHAnsi" w:hAnsiTheme="minorHAnsi" w:cstheme="minorHAnsi"/>
          <w:sz w:val="20"/>
          <w:szCs w:val="20"/>
        </w:rPr>
      </w:pPr>
      <w:r>
        <w:rPr>
          <w:rFonts w:asciiTheme="minorHAnsi" w:hAnsiTheme="minorHAnsi" w:cstheme="minorHAnsi"/>
          <w:sz w:val="20"/>
          <w:szCs w:val="20"/>
        </w:rPr>
        <w:t>W załączeniu: (wymienić załączniki)</w:t>
      </w:r>
    </w:p>
    <w:p w14:paraId="2A7E2642" w14:textId="77777777" w:rsidR="00023E50" w:rsidRDefault="00290BDC">
      <w:pPr>
        <w:rPr>
          <w:rFonts w:asciiTheme="minorHAnsi" w:hAnsiTheme="minorHAnsi" w:cstheme="minorHAnsi"/>
          <w:sz w:val="20"/>
          <w:szCs w:val="20"/>
        </w:rPr>
      </w:pPr>
      <w:r>
        <w:rPr>
          <w:rFonts w:asciiTheme="minorHAnsi" w:hAnsiTheme="minorHAnsi" w:cstheme="minorHAnsi"/>
          <w:sz w:val="20"/>
          <w:szCs w:val="20"/>
        </w:rPr>
        <w:t xml:space="preserve">                                                                                    </w:t>
      </w:r>
    </w:p>
    <w:p w14:paraId="448E77F6" w14:textId="77777777" w:rsidR="00023E50" w:rsidRDefault="00023E50">
      <w:pPr>
        <w:rPr>
          <w:rFonts w:asciiTheme="minorHAnsi" w:hAnsiTheme="minorHAnsi" w:cstheme="minorHAnsi"/>
          <w:sz w:val="20"/>
          <w:szCs w:val="20"/>
        </w:rPr>
      </w:pPr>
    </w:p>
    <w:p w14:paraId="289CE4DF" w14:textId="77777777" w:rsidR="00023E50" w:rsidRDefault="00023E50">
      <w:pPr>
        <w:rPr>
          <w:rFonts w:asciiTheme="minorHAnsi" w:hAnsiTheme="minorHAnsi" w:cstheme="minorHAnsi"/>
          <w:sz w:val="20"/>
          <w:szCs w:val="20"/>
        </w:rPr>
      </w:pPr>
    </w:p>
    <w:p w14:paraId="260503F3" w14:textId="77777777" w:rsidR="00023E50" w:rsidRDefault="00023E50">
      <w:pPr>
        <w:rPr>
          <w:rFonts w:asciiTheme="minorHAnsi" w:hAnsiTheme="minorHAnsi" w:cstheme="minorHAnsi"/>
          <w:sz w:val="20"/>
          <w:szCs w:val="20"/>
        </w:rPr>
      </w:pPr>
    </w:p>
    <w:p w14:paraId="297538F3" w14:textId="77777777" w:rsidR="00023E50" w:rsidRDefault="00290BDC">
      <w:pPr>
        <w:jc w:val="right"/>
        <w:rPr>
          <w:rFonts w:asciiTheme="minorHAnsi" w:hAnsiTheme="minorHAnsi" w:cstheme="minorHAnsi"/>
          <w:sz w:val="20"/>
          <w:szCs w:val="20"/>
        </w:rPr>
      </w:pPr>
      <w:r>
        <w:rPr>
          <w:rFonts w:asciiTheme="minorHAnsi" w:hAnsiTheme="minorHAnsi" w:cstheme="minorHAnsi"/>
          <w:sz w:val="20"/>
          <w:szCs w:val="20"/>
        </w:rPr>
        <w:t xml:space="preserve">      ……………........................................................ </w:t>
      </w:r>
    </w:p>
    <w:p w14:paraId="11169A8C" w14:textId="77777777" w:rsidR="00023E50" w:rsidRDefault="00290BDC">
      <w:pPr>
        <w:ind w:left="4956"/>
        <w:jc w:val="center"/>
        <w:rPr>
          <w:rFonts w:asciiTheme="minorHAnsi" w:hAnsiTheme="minorHAnsi" w:cstheme="minorHAnsi"/>
          <w:sz w:val="18"/>
          <w:szCs w:val="18"/>
        </w:rPr>
      </w:pPr>
      <w:r>
        <w:rPr>
          <w:rFonts w:asciiTheme="minorHAnsi" w:hAnsiTheme="minorHAnsi" w:cstheme="minorHAnsi"/>
          <w:iCs/>
          <w:sz w:val="18"/>
          <w:szCs w:val="18"/>
        </w:rPr>
        <w:t xml:space="preserve">podpis w </w:t>
      </w:r>
      <w:r>
        <w:rPr>
          <w:rFonts w:asciiTheme="minorHAnsi" w:hAnsiTheme="minorHAnsi" w:cstheme="minorHAnsi"/>
          <w:sz w:val="18"/>
          <w:szCs w:val="18"/>
        </w:rPr>
        <w:t xml:space="preserve">formie elektronicznej lub </w:t>
      </w:r>
      <w:r>
        <w:rPr>
          <w:rFonts w:asciiTheme="minorHAnsi" w:hAnsiTheme="minorHAnsi" w:cstheme="minorHAnsi"/>
          <w:sz w:val="18"/>
          <w:szCs w:val="18"/>
        </w:rPr>
        <w:br/>
        <w:t>w postaci elektronicznej opatrzonej podpisem kwalifikowanym lub osobistym</w:t>
      </w:r>
    </w:p>
    <w:p w14:paraId="2B339F4A" w14:textId="77777777" w:rsidR="00023E50" w:rsidRDefault="00290BDC">
      <w:pPr>
        <w:ind w:left="4956"/>
        <w:jc w:val="center"/>
        <w:rPr>
          <w:rFonts w:asciiTheme="minorHAnsi" w:hAnsiTheme="minorHAnsi" w:cstheme="minorHAnsi"/>
          <w:sz w:val="18"/>
          <w:szCs w:val="18"/>
        </w:rPr>
      </w:pPr>
      <w:r>
        <w:rPr>
          <w:rFonts w:asciiTheme="minorHAnsi" w:hAnsiTheme="minorHAnsi" w:cstheme="minorHAnsi"/>
          <w:sz w:val="18"/>
          <w:szCs w:val="18"/>
        </w:rPr>
        <w:t>lub podpisem zaufanym pod rygorem nieważności</w:t>
      </w:r>
    </w:p>
    <w:p w14:paraId="767296B9" w14:textId="77777777" w:rsidR="00023E50" w:rsidRDefault="00023E50">
      <w:pPr>
        <w:ind w:left="4956"/>
        <w:rPr>
          <w:rFonts w:asciiTheme="minorHAnsi" w:hAnsiTheme="minorHAnsi" w:cstheme="minorHAnsi"/>
          <w:sz w:val="18"/>
          <w:szCs w:val="18"/>
        </w:rPr>
      </w:pPr>
    </w:p>
    <w:p w14:paraId="250D23EE" w14:textId="77777777" w:rsidR="00023E50" w:rsidRDefault="00023E50">
      <w:pPr>
        <w:ind w:left="4956"/>
        <w:rPr>
          <w:rFonts w:asciiTheme="minorHAnsi" w:hAnsiTheme="minorHAnsi" w:cstheme="minorHAnsi"/>
          <w:sz w:val="18"/>
          <w:szCs w:val="18"/>
        </w:rPr>
      </w:pPr>
    </w:p>
    <w:p w14:paraId="04282A85" w14:textId="77777777" w:rsidR="00023E50" w:rsidRDefault="00023E50">
      <w:pPr>
        <w:spacing w:line="200" w:lineRule="exact"/>
        <w:rPr>
          <w:rFonts w:asciiTheme="minorHAnsi" w:hAnsiTheme="minorHAnsi" w:cstheme="minorHAnsi"/>
          <w:color w:val="000000"/>
          <w:sz w:val="22"/>
          <w:szCs w:val="22"/>
        </w:rPr>
      </w:pPr>
    </w:p>
    <w:p w14:paraId="13F3E79E" w14:textId="77777777" w:rsidR="00023E50" w:rsidRDefault="00023E50">
      <w:pPr>
        <w:spacing w:line="200" w:lineRule="exact"/>
        <w:rPr>
          <w:rFonts w:asciiTheme="minorHAnsi" w:hAnsiTheme="minorHAnsi" w:cstheme="minorHAnsi"/>
          <w:color w:val="000000"/>
          <w:sz w:val="22"/>
          <w:szCs w:val="22"/>
        </w:rPr>
      </w:pPr>
    </w:p>
    <w:p w14:paraId="0F094DD3" w14:textId="77777777" w:rsidR="00023E50" w:rsidRDefault="00023E50">
      <w:pPr>
        <w:spacing w:line="200" w:lineRule="exact"/>
        <w:rPr>
          <w:rFonts w:asciiTheme="minorHAnsi" w:hAnsiTheme="minorHAnsi" w:cstheme="minorHAnsi"/>
          <w:color w:val="000000"/>
          <w:sz w:val="22"/>
          <w:szCs w:val="22"/>
        </w:rPr>
      </w:pPr>
    </w:p>
    <w:p w14:paraId="72FB5EAE" w14:textId="77777777" w:rsidR="00023E50" w:rsidRDefault="00023E50">
      <w:pPr>
        <w:spacing w:line="200" w:lineRule="exact"/>
        <w:rPr>
          <w:rFonts w:asciiTheme="minorHAnsi" w:hAnsiTheme="minorHAnsi" w:cstheme="minorHAnsi"/>
          <w:color w:val="000000"/>
          <w:sz w:val="22"/>
          <w:szCs w:val="22"/>
        </w:rPr>
      </w:pPr>
    </w:p>
    <w:p w14:paraId="306C40E8" w14:textId="77777777" w:rsidR="00023E50" w:rsidRDefault="00023E50">
      <w:pPr>
        <w:spacing w:line="200" w:lineRule="exact"/>
        <w:rPr>
          <w:rFonts w:asciiTheme="minorHAnsi" w:hAnsiTheme="minorHAnsi" w:cstheme="minorHAnsi"/>
          <w:color w:val="000000"/>
          <w:sz w:val="22"/>
          <w:szCs w:val="22"/>
        </w:rPr>
      </w:pPr>
    </w:p>
    <w:p w14:paraId="4402DC52" w14:textId="77777777" w:rsidR="00023E50" w:rsidRDefault="00023E50">
      <w:pPr>
        <w:spacing w:line="200" w:lineRule="exact"/>
        <w:rPr>
          <w:rFonts w:asciiTheme="minorHAnsi" w:hAnsiTheme="minorHAnsi" w:cstheme="minorHAnsi"/>
          <w:color w:val="000000"/>
          <w:sz w:val="22"/>
          <w:szCs w:val="22"/>
        </w:rPr>
      </w:pPr>
    </w:p>
    <w:p w14:paraId="3CCB200A" w14:textId="77777777" w:rsidR="00023E50" w:rsidRDefault="00023E50">
      <w:pPr>
        <w:spacing w:line="200" w:lineRule="exact"/>
        <w:rPr>
          <w:rFonts w:asciiTheme="minorHAnsi" w:hAnsiTheme="minorHAnsi" w:cstheme="minorHAnsi"/>
          <w:color w:val="000000"/>
          <w:sz w:val="22"/>
          <w:szCs w:val="22"/>
        </w:rPr>
      </w:pPr>
    </w:p>
    <w:p w14:paraId="5798E8D6" w14:textId="77777777" w:rsidR="00023E50" w:rsidRDefault="00023E50">
      <w:pPr>
        <w:spacing w:line="200" w:lineRule="exact"/>
        <w:rPr>
          <w:rFonts w:asciiTheme="minorHAnsi" w:hAnsiTheme="minorHAnsi" w:cstheme="minorHAnsi"/>
          <w:color w:val="000000"/>
          <w:sz w:val="22"/>
          <w:szCs w:val="22"/>
        </w:rPr>
      </w:pPr>
    </w:p>
    <w:p w14:paraId="20294557" w14:textId="77777777" w:rsidR="00023E50" w:rsidRDefault="00023E50">
      <w:pPr>
        <w:spacing w:line="200" w:lineRule="exact"/>
        <w:rPr>
          <w:rFonts w:asciiTheme="minorHAnsi" w:hAnsiTheme="minorHAnsi" w:cstheme="minorHAnsi"/>
          <w:color w:val="000000"/>
          <w:sz w:val="22"/>
          <w:szCs w:val="22"/>
        </w:rPr>
      </w:pPr>
    </w:p>
    <w:p w14:paraId="6A55EE26" w14:textId="77777777" w:rsidR="00023E50" w:rsidRDefault="00023E50">
      <w:pPr>
        <w:spacing w:line="200" w:lineRule="exact"/>
        <w:rPr>
          <w:rFonts w:asciiTheme="minorHAnsi" w:hAnsiTheme="minorHAnsi" w:cstheme="minorHAnsi"/>
          <w:color w:val="000000"/>
          <w:sz w:val="22"/>
          <w:szCs w:val="22"/>
        </w:rPr>
      </w:pPr>
    </w:p>
    <w:p w14:paraId="7D9E15F2" w14:textId="77777777" w:rsidR="00023E50" w:rsidRDefault="00023E50">
      <w:pPr>
        <w:spacing w:line="200" w:lineRule="exact"/>
        <w:rPr>
          <w:rFonts w:asciiTheme="minorHAnsi" w:hAnsiTheme="minorHAnsi" w:cstheme="minorHAnsi"/>
          <w:color w:val="000000"/>
          <w:sz w:val="22"/>
          <w:szCs w:val="22"/>
        </w:rPr>
      </w:pPr>
    </w:p>
    <w:p w14:paraId="34BCE591" w14:textId="77777777" w:rsidR="00023E50" w:rsidRDefault="00023E50">
      <w:pPr>
        <w:spacing w:line="200" w:lineRule="exact"/>
        <w:rPr>
          <w:rFonts w:asciiTheme="minorHAnsi" w:hAnsiTheme="minorHAnsi" w:cstheme="minorHAnsi"/>
          <w:color w:val="000000"/>
          <w:sz w:val="22"/>
          <w:szCs w:val="22"/>
        </w:rPr>
      </w:pPr>
    </w:p>
    <w:p w14:paraId="4DBFC0DE" w14:textId="77777777" w:rsidR="00023E50" w:rsidRDefault="00023E50">
      <w:pPr>
        <w:spacing w:line="200" w:lineRule="exact"/>
        <w:rPr>
          <w:rFonts w:asciiTheme="minorHAnsi" w:hAnsiTheme="minorHAnsi" w:cstheme="minorHAnsi"/>
          <w:color w:val="000000"/>
          <w:sz w:val="22"/>
          <w:szCs w:val="22"/>
        </w:rPr>
      </w:pPr>
    </w:p>
    <w:p w14:paraId="5056F2A4" w14:textId="77777777" w:rsidR="00023E50" w:rsidRDefault="00023E50">
      <w:pPr>
        <w:spacing w:line="200" w:lineRule="exact"/>
        <w:rPr>
          <w:rFonts w:asciiTheme="minorHAnsi" w:hAnsiTheme="minorHAnsi" w:cstheme="minorHAnsi"/>
          <w:color w:val="000000"/>
          <w:sz w:val="22"/>
          <w:szCs w:val="22"/>
        </w:rPr>
      </w:pPr>
    </w:p>
    <w:p w14:paraId="32A7704B" w14:textId="77777777" w:rsidR="00023E50" w:rsidRDefault="00023E50">
      <w:pPr>
        <w:spacing w:line="200" w:lineRule="exact"/>
        <w:rPr>
          <w:rFonts w:asciiTheme="minorHAnsi" w:hAnsiTheme="minorHAnsi" w:cstheme="minorHAnsi"/>
          <w:color w:val="000000"/>
          <w:sz w:val="22"/>
          <w:szCs w:val="22"/>
        </w:rPr>
      </w:pPr>
    </w:p>
    <w:p w14:paraId="5C8BCA9B" w14:textId="77777777" w:rsidR="00023E50" w:rsidRDefault="00023E50">
      <w:pPr>
        <w:spacing w:line="200" w:lineRule="exact"/>
        <w:rPr>
          <w:rFonts w:asciiTheme="minorHAnsi" w:hAnsiTheme="minorHAnsi" w:cstheme="minorHAnsi"/>
          <w:color w:val="000000"/>
          <w:sz w:val="22"/>
          <w:szCs w:val="22"/>
        </w:rPr>
      </w:pPr>
    </w:p>
    <w:p w14:paraId="79E88295" w14:textId="77777777" w:rsidR="00023E50" w:rsidRDefault="00023E50">
      <w:pPr>
        <w:spacing w:line="200" w:lineRule="exact"/>
        <w:rPr>
          <w:rFonts w:asciiTheme="minorHAnsi" w:hAnsiTheme="minorHAnsi" w:cstheme="minorHAnsi"/>
          <w:color w:val="000000"/>
          <w:sz w:val="22"/>
          <w:szCs w:val="22"/>
        </w:rPr>
      </w:pPr>
    </w:p>
    <w:p w14:paraId="67E68C02" w14:textId="77777777" w:rsidR="00023E50" w:rsidRDefault="00023E50">
      <w:pPr>
        <w:spacing w:line="200" w:lineRule="exact"/>
        <w:rPr>
          <w:rFonts w:asciiTheme="minorHAnsi" w:hAnsiTheme="minorHAnsi" w:cstheme="minorHAnsi"/>
          <w:color w:val="000000"/>
          <w:sz w:val="22"/>
          <w:szCs w:val="22"/>
        </w:rPr>
      </w:pPr>
    </w:p>
    <w:p w14:paraId="12960890" w14:textId="77777777" w:rsidR="00023E50" w:rsidRDefault="00023E50">
      <w:pPr>
        <w:spacing w:line="200" w:lineRule="exact"/>
        <w:rPr>
          <w:rFonts w:asciiTheme="minorHAnsi" w:hAnsiTheme="minorHAnsi" w:cstheme="minorHAnsi"/>
          <w:color w:val="000000"/>
          <w:sz w:val="22"/>
          <w:szCs w:val="22"/>
        </w:rPr>
      </w:pPr>
    </w:p>
    <w:p w14:paraId="20D33C01" w14:textId="77777777" w:rsidR="00023E50" w:rsidRDefault="00023E50">
      <w:pPr>
        <w:spacing w:line="200" w:lineRule="exact"/>
        <w:rPr>
          <w:rFonts w:asciiTheme="minorHAnsi" w:hAnsiTheme="minorHAnsi" w:cstheme="minorHAnsi"/>
          <w:color w:val="000000"/>
          <w:sz w:val="22"/>
          <w:szCs w:val="22"/>
        </w:rPr>
      </w:pPr>
    </w:p>
    <w:p w14:paraId="62B1B4F9" w14:textId="77777777" w:rsidR="00023E50" w:rsidRDefault="00023E50">
      <w:pPr>
        <w:spacing w:line="200" w:lineRule="exact"/>
        <w:rPr>
          <w:rFonts w:asciiTheme="minorHAnsi" w:hAnsiTheme="minorHAnsi" w:cstheme="minorHAnsi"/>
          <w:color w:val="000000"/>
          <w:sz w:val="22"/>
          <w:szCs w:val="22"/>
        </w:rPr>
      </w:pPr>
    </w:p>
    <w:p w14:paraId="5678A0A7" w14:textId="77777777" w:rsidR="00023E50" w:rsidRDefault="00023E50">
      <w:pPr>
        <w:spacing w:line="200" w:lineRule="exact"/>
        <w:rPr>
          <w:rFonts w:asciiTheme="minorHAnsi" w:hAnsiTheme="minorHAnsi" w:cstheme="minorHAnsi"/>
          <w:color w:val="000000"/>
          <w:sz w:val="22"/>
          <w:szCs w:val="22"/>
        </w:rPr>
      </w:pPr>
    </w:p>
    <w:p w14:paraId="6CB80B98" w14:textId="77777777" w:rsidR="00023E50" w:rsidRDefault="00023E50">
      <w:pPr>
        <w:spacing w:line="200" w:lineRule="exact"/>
        <w:rPr>
          <w:rFonts w:asciiTheme="minorHAnsi" w:hAnsiTheme="minorHAnsi" w:cstheme="minorHAnsi"/>
          <w:color w:val="000000"/>
          <w:sz w:val="22"/>
          <w:szCs w:val="22"/>
        </w:rPr>
      </w:pPr>
    </w:p>
    <w:p w14:paraId="6BA1B9C1" w14:textId="77777777" w:rsidR="00023E50" w:rsidRDefault="00023E50">
      <w:pPr>
        <w:spacing w:line="200" w:lineRule="exact"/>
        <w:rPr>
          <w:rFonts w:asciiTheme="minorHAnsi" w:hAnsiTheme="minorHAnsi" w:cstheme="minorHAnsi"/>
          <w:color w:val="000000"/>
          <w:sz w:val="22"/>
          <w:szCs w:val="22"/>
        </w:rPr>
      </w:pPr>
    </w:p>
    <w:p w14:paraId="366024EA" w14:textId="77777777" w:rsidR="00023E50" w:rsidRDefault="00023E50">
      <w:pPr>
        <w:spacing w:line="200" w:lineRule="exact"/>
        <w:rPr>
          <w:rFonts w:asciiTheme="minorHAnsi" w:hAnsiTheme="minorHAnsi" w:cstheme="minorHAnsi"/>
          <w:color w:val="000000"/>
          <w:sz w:val="22"/>
          <w:szCs w:val="22"/>
        </w:rPr>
      </w:pPr>
    </w:p>
    <w:p w14:paraId="2174EBF8" w14:textId="77777777" w:rsidR="00023E50" w:rsidRDefault="00023E50">
      <w:pPr>
        <w:spacing w:line="200" w:lineRule="exact"/>
        <w:rPr>
          <w:rFonts w:asciiTheme="minorHAnsi" w:hAnsiTheme="minorHAnsi" w:cstheme="minorHAnsi"/>
          <w:color w:val="000000"/>
          <w:sz w:val="22"/>
          <w:szCs w:val="22"/>
        </w:rPr>
      </w:pPr>
    </w:p>
    <w:p w14:paraId="1D8D3D19" w14:textId="77777777" w:rsidR="00023E50" w:rsidRDefault="00023E50">
      <w:pPr>
        <w:spacing w:line="200" w:lineRule="exact"/>
        <w:rPr>
          <w:rFonts w:asciiTheme="minorHAnsi" w:hAnsiTheme="minorHAnsi" w:cstheme="minorHAnsi"/>
          <w:color w:val="000000"/>
          <w:sz w:val="22"/>
          <w:szCs w:val="22"/>
        </w:rPr>
      </w:pPr>
    </w:p>
    <w:p w14:paraId="4E6D9DCE" w14:textId="77777777" w:rsidR="00023E50" w:rsidRDefault="00023E50">
      <w:pPr>
        <w:spacing w:line="200" w:lineRule="exact"/>
        <w:rPr>
          <w:rFonts w:asciiTheme="minorHAnsi" w:hAnsiTheme="minorHAnsi" w:cstheme="minorHAnsi"/>
          <w:color w:val="000000"/>
          <w:sz w:val="22"/>
          <w:szCs w:val="22"/>
        </w:rPr>
      </w:pPr>
    </w:p>
    <w:p w14:paraId="5E4BCABD" w14:textId="77777777" w:rsidR="00023E50" w:rsidRDefault="00023E50">
      <w:pPr>
        <w:spacing w:line="200" w:lineRule="exact"/>
        <w:rPr>
          <w:rFonts w:asciiTheme="minorHAnsi" w:hAnsiTheme="minorHAnsi" w:cstheme="minorHAnsi"/>
          <w:color w:val="000000"/>
          <w:sz w:val="22"/>
          <w:szCs w:val="22"/>
        </w:rPr>
      </w:pPr>
    </w:p>
    <w:p w14:paraId="1CADABE0" w14:textId="77777777" w:rsidR="00023E50" w:rsidRDefault="00023E50">
      <w:pPr>
        <w:spacing w:line="200" w:lineRule="exact"/>
        <w:rPr>
          <w:rFonts w:asciiTheme="minorHAnsi" w:hAnsiTheme="minorHAnsi" w:cstheme="minorHAnsi"/>
          <w:color w:val="000000"/>
          <w:sz w:val="22"/>
          <w:szCs w:val="22"/>
        </w:rPr>
      </w:pPr>
    </w:p>
    <w:p w14:paraId="4DA7637A" w14:textId="77777777" w:rsidR="00023E50" w:rsidRDefault="00023E50">
      <w:pPr>
        <w:spacing w:line="200" w:lineRule="exact"/>
        <w:rPr>
          <w:rFonts w:asciiTheme="minorHAnsi" w:hAnsiTheme="minorHAnsi" w:cstheme="minorHAnsi"/>
          <w:color w:val="000000"/>
          <w:sz w:val="22"/>
          <w:szCs w:val="22"/>
        </w:rPr>
      </w:pPr>
    </w:p>
    <w:p w14:paraId="29A01484" w14:textId="77777777" w:rsidR="00023E50" w:rsidRDefault="00023E50">
      <w:pPr>
        <w:spacing w:line="200" w:lineRule="exact"/>
        <w:ind w:left="40"/>
        <w:jc w:val="right"/>
        <w:rPr>
          <w:rFonts w:asciiTheme="minorHAnsi" w:hAnsiTheme="minorHAnsi" w:cstheme="minorHAnsi"/>
          <w:color w:val="000000"/>
          <w:sz w:val="22"/>
          <w:szCs w:val="22"/>
        </w:rPr>
      </w:pPr>
    </w:p>
    <w:p w14:paraId="7D3FD395" w14:textId="77777777" w:rsidR="00023E50" w:rsidRDefault="00290BDC">
      <w:pPr>
        <w:spacing w:line="200" w:lineRule="exact"/>
        <w:ind w:left="40"/>
        <w:jc w:val="right"/>
        <w:rPr>
          <w:rFonts w:asciiTheme="minorHAnsi" w:hAnsiTheme="minorHAnsi" w:cstheme="minorHAnsi"/>
          <w:b/>
          <w:bCs/>
          <w:color w:val="000000"/>
          <w:sz w:val="22"/>
          <w:szCs w:val="22"/>
        </w:rPr>
      </w:pPr>
      <w:r>
        <w:rPr>
          <w:rFonts w:asciiTheme="minorHAnsi" w:hAnsiTheme="minorHAnsi" w:cstheme="minorHAnsi"/>
          <w:b/>
          <w:bCs/>
          <w:color w:val="000000"/>
          <w:sz w:val="22"/>
          <w:szCs w:val="22"/>
        </w:rPr>
        <w:t>Załącznik nr 4 – Oświadczenie Wykonawcy</w:t>
      </w:r>
    </w:p>
    <w:p w14:paraId="14A4EDD9" w14:textId="77777777" w:rsidR="00023E50" w:rsidRDefault="00023E50">
      <w:pPr>
        <w:ind w:firstLine="360"/>
        <w:jc w:val="both"/>
        <w:rPr>
          <w:rFonts w:asciiTheme="minorHAnsi" w:hAnsiTheme="minorHAnsi" w:cstheme="minorHAnsi"/>
          <w:color w:val="000000"/>
          <w:sz w:val="22"/>
          <w:szCs w:val="22"/>
        </w:rPr>
      </w:pPr>
    </w:p>
    <w:p w14:paraId="164554E8" w14:textId="77777777" w:rsidR="00023E50" w:rsidRDefault="00290BDC">
      <w:pPr>
        <w:ind w:left="5664" w:hanging="419"/>
        <w:jc w:val="center"/>
        <w:rPr>
          <w:rFonts w:asciiTheme="minorHAnsi" w:hAnsiTheme="minorHAnsi" w:cstheme="minorHAnsi"/>
          <w:b/>
          <w:bCs/>
          <w:sz w:val="22"/>
          <w:szCs w:val="22"/>
        </w:rPr>
      </w:pPr>
      <w:r>
        <w:rPr>
          <w:rFonts w:asciiTheme="minorHAnsi" w:hAnsiTheme="minorHAnsi" w:cstheme="minorHAnsi"/>
          <w:b/>
          <w:bCs/>
          <w:sz w:val="22"/>
          <w:szCs w:val="22"/>
        </w:rPr>
        <w:t>Zamawiający:</w:t>
      </w:r>
    </w:p>
    <w:p w14:paraId="7CD70F29" w14:textId="77777777" w:rsidR="00023E50" w:rsidRDefault="00290BDC">
      <w:pPr>
        <w:ind w:left="5245"/>
        <w:jc w:val="center"/>
        <w:rPr>
          <w:rFonts w:asciiTheme="minorHAnsi" w:eastAsia="TTE17FFBD0t00" w:hAnsiTheme="minorHAnsi" w:cstheme="minorHAnsi"/>
          <w:b/>
          <w:bCs/>
          <w:sz w:val="22"/>
          <w:szCs w:val="22"/>
        </w:rPr>
      </w:pPr>
      <w:r>
        <w:rPr>
          <w:rFonts w:asciiTheme="minorHAnsi" w:eastAsia="TTE17FFBD0t00" w:hAnsiTheme="minorHAnsi" w:cstheme="minorHAnsi"/>
          <w:b/>
          <w:bCs/>
          <w:sz w:val="22"/>
          <w:szCs w:val="22"/>
        </w:rPr>
        <w:t>Specjalistyczny Szpital Miejski</w:t>
      </w:r>
    </w:p>
    <w:p w14:paraId="616D91A7" w14:textId="77777777" w:rsidR="00023E50" w:rsidRDefault="00290BDC">
      <w:pPr>
        <w:ind w:left="5245"/>
        <w:jc w:val="center"/>
        <w:rPr>
          <w:rFonts w:asciiTheme="minorHAnsi" w:eastAsia="TTE17FFBD0t00" w:hAnsiTheme="minorHAnsi" w:cstheme="minorHAnsi"/>
          <w:b/>
          <w:bCs/>
          <w:sz w:val="22"/>
          <w:szCs w:val="22"/>
        </w:rPr>
      </w:pPr>
      <w:r>
        <w:rPr>
          <w:rFonts w:asciiTheme="minorHAnsi" w:eastAsia="TTE17FFBD0t00" w:hAnsiTheme="minorHAnsi" w:cstheme="minorHAnsi"/>
          <w:b/>
          <w:bCs/>
          <w:sz w:val="22"/>
          <w:szCs w:val="22"/>
        </w:rPr>
        <w:t>im. M. Kopernika w Toruniu</w:t>
      </w:r>
    </w:p>
    <w:p w14:paraId="437993F3" w14:textId="77777777" w:rsidR="00023E50" w:rsidRDefault="00290BDC">
      <w:pPr>
        <w:ind w:left="5245"/>
        <w:jc w:val="center"/>
        <w:rPr>
          <w:rFonts w:asciiTheme="minorHAnsi" w:hAnsiTheme="minorHAnsi" w:cstheme="minorHAnsi"/>
          <w:b/>
          <w:bCs/>
          <w:sz w:val="22"/>
          <w:szCs w:val="22"/>
        </w:rPr>
      </w:pPr>
      <w:r>
        <w:rPr>
          <w:rFonts w:asciiTheme="minorHAnsi" w:eastAsia="TTE17FFBD0t00" w:hAnsiTheme="minorHAnsi" w:cstheme="minorHAnsi"/>
          <w:b/>
          <w:bCs/>
          <w:sz w:val="22"/>
          <w:szCs w:val="22"/>
        </w:rPr>
        <w:t>ul. Batorego 17/19</w:t>
      </w:r>
      <w:r>
        <w:rPr>
          <w:rFonts w:asciiTheme="minorHAnsi" w:eastAsia="TTE17FFBD0t00" w:hAnsiTheme="minorHAnsi" w:cstheme="minorHAnsi"/>
          <w:b/>
          <w:bCs/>
          <w:sz w:val="22"/>
          <w:szCs w:val="22"/>
        </w:rPr>
        <w:br/>
        <w:t>87-100 Toruń</w:t>
      </w:r>
    </w:p>
    <w:p w14:paraId="2A2DBAC7" w14:textId="77777777" w:rsidR="00023E50" w:rsidRDefault="00290BDC">
      <w:pPr>
        <w:ind w:right="5953"/>
        <w:jc w:val="center"/>
        <w:rPr>
          <w:rFonts w:asciiTheme="minorHAnsi" w:hAnsiTheme="minorHAnsi" w:cstheme="minorHAnsi"/>
          <w:b/>
          <w:bCs/>
          <w:sz w:val="20"/>
          <w:szCs w:val="20"/>
        </w:rPr>
      </w:pPr>
      <w:r>
        <w:rPr>
          <w:rFonts w:asciiTheme="minorHAnsi" w:hAnsiTheme="minorHAnsi" w:cstheme="minorHAnsi"/>
          <w:b/>
          <w:bCs/>
          <w:sz w:val="20"/>
          <w:szCs w:val="20"/>
        </w:rPr>
        <w:t>Wykonawca:</w:t>
      </w:r>
    </w:p>
    <w:p w14:paraId="3763348B" w14:textId="77777777" w:rsidR="00023E50" w:rsidRDefault="00290BDC">
      <w:pPr>
        <w:spacing w:line="480" w:lineRule="auto"/>
        <w:ind w:right="5954"/>
        <w:rPr>
          <w:rFonts w:asciiTheme="minorHAnsi" w:hAnsiTheme="minorHAnsi" w:cstheme="minorHAnsi"/>
          <w:sz w:val="18"/>
          <w:szCs w:val="18"/>
        </w:rPr>
      </w:pPr>
      <w:r>
        <w:rPr>
          <w:rFonts w:asciiTheme="minorHAnsi" w:hAnsiTheme="minorHAnsi" w:cstheme="minorHAnsi"/>
          <w:sz w:val="18"/>
          <w:szCs w:val="18"/>
        </w:rPr>
        <w:t>………………………………………</w:t>
      </w:r>
    </w:p>
    <w:p w14:paraId="73E38093" w14:textId="77777777" w:rsidR="00023E50" w:rsidRDefault="00290BDC">
      <w:pPr>
        <w:ind w:right="5750"/>
        <w:jc w:val="center"/>
        <w:rPr>
          <w:rFonts w:asciiTheme="minorHAnsi" w:hAnsiTheme="minorHAnsi" w:cstheme="minorHAnsi"/>
          <w:sz w:val="18"/>
          <w:szCs w:val="18"/>
        </w:rPr>
      </w:pPr>
      <w:r>
        <w:rPr>
          <w:rFonts w:asciiTheme="minorHAnsi" w:hAnsiTheme="minorHAnsi" w:cstheme="minorHAnsi"/>
          <w:sz w:val="18"/>
          <w:szCs w:val="18"/>
        </w:rPr>
        <w:t>(pełna nazwa/firma, adres, w zależności od podmiotu: NIP/PESEL, KRS/</w:t>
      </w:r>
      <w:proofErr w:type="spellStart"/>
      <w:r>
        <w:rPr>
          <w:rFonts w:asciiTheme="minorHAnsi" w:hAnsiTheme="minorHAnsi" w:cstheme="minorHAnsi"/>
          <w:sz w:val="18"/>
          <w:szCs w:val="18"/>
        </w:rPr>
        <w:t>CEiDG</w:t>
      </w:r>
      <w:proofErr w:type="spellEnd"/>
      <w:r>
        <w:rPr>
          <w:rFonts w:asciiTheme="minorHAnsi" w:hAnsiTheme="minorHAnsi" w:cstheme="minorHAnsi"/>
          <w:sz w:val="18"/>
          <w:szCs w:val="18"/>
        </w:rPr>
        <w:t>)</w:t>
      </w:r>
    </w:p>
    <w:p w14:paraId="79C87D90" w14:textId="77777777" w:rsidR="00023E50" w:rsidRDefault="00290BDC">
      <w:pPr>
        <w:ind w:right="5750"/>
        <w:jc w:val="center"/>
        <w:rPr>
          <w:rFonts w:asciiTheme="minorHAnsi" w:hAnsiTheme="minorHAnsi" w:cstheme="minorHAnsi"/>
          <w:sz w:val="18"/>
          <w:szCs w:val="18"/>
          <w:u w:val="single"/>
        </w:rPr>
      </w:pPr>
      <w:r>
        <w:rPr>
          <w:rFonts w:asciiTheme="minorHAnsi" w:hAnsiTheme="minorHAnsi" w:cstheme="minorHAnsi"/>
          <w:sz w:val="18"/>
          <w:szCs w:val="18"/>
          <w:u w:val="single"/>
        </w:rPr>
        <w:t>reprezentowany przez:</w:t>
      </w:r>
    </w:p>
    <w:p w14:paraId="1B85E863" w14:textId="77777777" w:rsidR="00023E50" w:rsidRDefault="00290BDC">
      <w:pPr>
        <w:spacing w:line="480" w:lineRule="auto"/>
        <w:ind w:right="5750"/>
        <w:jc w:val="center"/>
        <w:rPr>
          <w:rFonts w:asciiTheme="minorHAnsi" w:hAnsiTheme="minorHAnsi" w:cstheme="minorHAnsi"/>
          <w:sz w:val="18"/>
          <w:szCs w:val="18"/>
        </w:rPr>
      </w:pPr>
      <w:r>
        <w:rPr>
          <w:rFonts w:asciiTheme="minorHAnsi" w:hAnsiTheme="minorHAnsi" w:cstheme="minorHAnsi"/>
          <w:sz w:val="18"/>
          <w:szCs w:val="18"/>
        </w:rPr>
        <w:t>……………………………………</w:t>
      </w:r>
    </w:p>
    <w:p w14:paraId="7B30E72B" w14:textId="77777777" w:rsidR="00023E50" w:rsidRDefault="00290BDC">
      <w:pPr>
        <w:ind w:right="5750"/>
        <w:jc w:val="center"/>
        <w:rPr>
          <w:rFonts w:asciiTheme="minorHAnsi" w:hAnsiTheme="minorHAnsi" w:cstheme="minorHAnsi"/>
          <w:sz w:val="18"/>
          <w:szCs w:val="18"/>
        </w:rPr>
      </w:pPr>
      <w:r>
        <w:rPr>
          <w:rFonts w:asciiTheme="minorHAnsi" w:hAnsiTheme="minorHAnsi" w:cstheme="minorHAnsi"/>
          <w:sz w:val="18"/>
          <w:szCs w:val="18"/>
        </w:rPr>
        <w:t>(imię, nazwisko, stanowisko/podstawa do reprezentacji)</w:t>
      </w:r>
    </w:p>
    <w:p w14:paraId="1E214838" w14:textId="77777777" w:rsidR="00023E50" w:rsidRDefault="00023E50">
      <w:pPr>
        <w:spacing w:line="230" w:lineRule="exact"/>
        <w:rPr>
          <w:rFonts w:asciiTheme="minorHAnsi" w:hAnsiTheme="minorHAnsi" w:cstheme="minorHAnsi"/>
          <w:color w:val="000000"/>
          <w:sz w:val="22"/>
          <w:szCs w:val="22"/>
        </w:rPr>
      </w:pPr>
    </w:p>
    <w:p w14:paraId="7DDC5FE3" w14:textId="77777777" w:rsidR="00023E50" w:rsidRDefault="00290BDC">
      <w:pPr>
        <w:pStyle w:val="Akapitzlist"/>
        <w:ind w:left="0"/>
        <w:jc w:val="center"/>
        <w:rPr>
          <w:rFonts w:asciiTheme="minorHAnsi" w:hAnsiTheme="minorHAnsi" w:cstheme="minorHAnsi"/>
          <w:b/>
          <w:bCs/>
          <w:color w:val="000000"/>
          <w:sz w:val="22"/>
          <w:szCs w:val="22"/>
          <w:u w:val="single"/>
        </w:rPr>
      </w:pPr>
      <w:r>
        <w:rPr>
          <w:rFonts w:asciiTheme="minorHAnsi" w:hAnsiTheme="minorHAnsi" w:cstheme="minorHAnsi"/>
          <w:b/>
          <w:bCs/>
          <w:color w:val="000000"/>
          <w:sz w:val="22"/>
          <w:szCs w:val="22"/>
          <w:u w:val="single"/>
        </w:rPr>
        <w:t xml:space="preserve">Oświadczenia Wykonawcy składane na podstawie art. 125 ust. 1 ustawy z dnia 11 września 2019 r. Prawo zamówień publicznych dotyczące niepodleganiu wykluczeniu z postępowania </w:t>
      </w:r>
    </w:p>
    <w:p w14:paraId="0A57759D" w14:textId="77777777" w:rsidR="00023E50" w:rsidRDefault="00023E50">
      <w:pPr>
        <w:spacing w:line="230" w:lineRule="exact"/>
        <w:ind w:left="40"/>
        <w:jc w:val="center"/>
        <w:rPr>
          <w:rFonts w:asciiTheme="minorHAnsi" w:hAnsiTheme="minorHAnsi" w:cstheme="minorHAnsi"/>
          <w:sz w:val="22"/>
          <w:szCs w:val="22"/>
        </w:rPr>
      </w:pPr>
    </w:p>
    <w:p w14:paraId="5847BC1C" w14:textId="7DB4091D" w:rsidR="00023E50" w:rsidRDefault="00290BDC">
      <w:pPr>
        <w:ind w:left="284"/>
        <w:jc w:val="center"/>
      </w:pPr>
      <w:r>
        <w:rPr>
          <w:rStyle w:val="CharStyle14"/>
          <w:rFonts w:asciiTheme="minorHAnsi" w:hAnsiTheme="minorHAnsi" w:cstheme="minorHAnsi"/>
          <w:color w:val="000000"/>
          <w:sz w:val="22"/>
          <w:szCs w:val="22"/>
          <w:shd w:val="clear" w:color="auto" w:fill="auto"/>
        </w:rPr>
        <w:t xml:space="preserve">Na potrzeby postępowania o udzielenie zamówienia publicznego nr </w:t>
      </w:r>
      <w:r>
        <w:rPr>
          <w:rFonts w:asciiTheme="minorHAnsi" w:hAnsiTheme="minorHAnsi" w:cstheme="minorHAnsi"/>
          <w:b/>
          <w:sz w:val="22"/>
          <w:szCs w:val="22"/>
        </w:rPr>
        <w:t xml:space="preserve">SSM.DZP.200.193.2025, </w:t>
      </w:r>
      <w:r>
        <w:rPr>
          <w:rFonts w:asciiTheme="minorHAnsi" w:hAnsiTheme="minorHAnsi" w:cstheme="minorHAnsi"/>
          <w:b/>
          <w:sz w:val="22"/>
          <w:szCs w:val="22"/>
        </w:rPr>
        <w:br/>
      </w:r>
      <w:proofErr w:type="spellStart"/>
      <w:r>
        <w:rPr>
          <w:rFonts w:asciiTheme="minorHAnsi" w:hAnsiTheme="minorHAnsi" w:cstheme="minorHAnsi"/>
          <w:b/>
          <w:sz w:val="22"/>
          <w:szCs w:val="22"/>
        </w:rPr>
        <w:t>pn</w:t>
      </w:r>
      <w:proofErr w:type="spellEnd"/>
      <w:r>
        <w:rPr>
          <w:rFonts w:asciiTheme="minorHAnsi" w:hAnsiTheme="minorHAnsi" w:cstheme="minorHAnsi"/>
          <w:b/>
          <w:sz w:val="22"/>
          <w:szCs w:val="22"/>
        </w:rPr>
        <w:t xml:space="preserve">: „Dostawa </w:t>
      </w:r>
      <w:r>
        <w:rPr>
          <w:rFonts w:asciiTheme="minorHAnsi" w:hAnsiTheme="minorHAnsi" w:cstheme="minorHAnsi"/>
          <w:b/>
          <w:bCs/>
          <w:sz w:val="22"/>
          <w:szCs w:val="22"/>
        </w:rPr>
        <w:t>zestawów do blokad”</w:t>
      </w:r>
    </w:p>
    <w:p w14:paraId="5308613A" w14:textId="77777777" w:rsidR="00023E50" w:rsidRDefault="00023E50">
      <w:pPr>
        <w:shd w:val="clear" w:color="auto" w:fill="FFFFFF"/>
        <w:jc w:val="both"/>
        <w:rPr>
          <w:rFonts w:asciiTheme="minorHAnsi" w:hAnsiTheme="minorHAnsi" w:cstheme="minorHAnsi"/>
          <w:i/>
          <w:sz w:val="22"/>
          <w:szCs w:val="22"/>
        </w:rPr>
      </w:pPr>
    </w:p>
    <w:p w14:paraId="0386CCDC" w14:textId="77777777" w:rsidR="00023E50" w:rsidRDefault="00290BDC">
      <w:pPr>
        <w:pStyle w:val="Style23"/>
        <w:shd w:val="clear" w:color="auto" w:fill="auto"/>
        <w:spacing w:before="0" w:after="0"/>
        <w:ind w:left="40" w:right="200"/>
        <w:jc w:val="center"/>
        <w:rPr>
          <w:rStyle w:val="CharStyle14"/>
          <w:rFonts w:cstheme="minorHAnsi"/>
          <w:color w:val="000000"/>
          <w:sz w:val="22"/>
          <w:szCs w:val="22"/>
        </w:rPr>
      </w:pPr>
      <w:r>
        <w:rPr>
          <w:rStyle w:val="CharStyle14"/>
          <w:rFonts w:cstheme="minorHAnsi"/>
          <w:color w:val="000000"/>
          <w:sz w:val="22"/>
          <w:szCs w:val="22"/>
        </w:rPr>
        <w:t>prowadzonego przez:</w:t>
      </w:r>
    </w:p>
    <w:p w14:paraId="656DBEC7" w14:textId="77777777" w:rsidR="00023E50" w:rsidRDefault="00023E50">
      <w:pPr>
        <w:pStyle w:val="Style23"/>
        <w:shd w:val="clear" w:color="auto" w:fill="auto"/>
        <w:spacing w:before="0" w:after="0"/>
        <w:ind w:left="40" w:right="200"/>
        <w:rPr>
          <w:rStyle w:val="CharStyle14"/>
          <w:rFonts w:cstheme="minorHAnsi"/>
          <w:color w:val="000000"/>
          <w:sz w:val="22"/>
          <w:szCs w:val="22"/>
        </w:rPr>
      </w:pPr>
    </w:p>
    <w:p w14:paraId="3E3CD499" w14:textId="77777777" w:rsidR="00023E50" w:rsidRDefault="00290BDC">
      <w:pPr>
        <w:jc w:val="center"/>
        <w:rPr>
          <w:rFonts w:asciiTheme="minorHAnsi" w:eastAsia="TTE17FFBD0t00" w:hAnsiTheme="minorHAnsi" w:cstheme="minorHAnsi"/>
          <w:b/>
          <w:bCs/>
          <w:color w:val="000000"/>
          <w:sz w:val="22"/>
          <w:szCs w:val="22"/>
        </w:rPr>
      </w:pPr>
      <w:r>
        <w:rPr>
          <w:rFonts w:asciiTheme="minorHAnsi" w:eastAsia="TTE17FFBD0t00" w:hAnsiTheme="minorHAnsi" w:cstheme="minorHAnsi"/>
          <w:b/>
          <w:bCs/>
          <w:color w:val="000000"/>
          <w:sz w:val="22"/>
          <w:szCs w:val="22"/>
        </w:rPr>
        <w:t>Specjalistyczny Szpital Miejski im. M. Kopernika w Toruniu</w:t>
      </w:r>
    </w:p>
    <w:p w14:paraId="3EB4D889" w14:textId="77777777" w:rsidR="00023E50" w:rsidRDefault="00023E50">
      <w:pPr>
        <w:pStyle w:val="Style23"/>
        <w:shd w:val="clear" w:color="auto" w:fill="auto"/>
        <w:spacing w:before="0" w:after="262"/>
        <w:ind w:left="40" w:right="200"/>
        <w:rPr>
          <w:rFonts w:cstheme="minorHAnsi"/>
          <w:sz w:val="22"/>
          <w:szCs w:val="22"/>
        </w:rPr>
      </w:pPr>
    </w:p>
    <w:p w14:paraId="3AE3C946" w14:textId="77777777" w:rsidR="00023E50" w:rsidRDefault="00290BDC">
      <w:pPr>
        <w:shd w:val="clear" w:color="auto" w:fill="BFBFBF"/>
        <w:spacing w:line="360" w:lineRule="auto"/>
        <w:jc w:val="both"/>
        <w:rPr>
          <w:rFonts w:asciiTheme="minorHAnsi" w:hAnsiTheme="minorHAnsi" w:cstheme="minorHAnsi"/>
          <w:b/>
        </w:rPr>
      </w:pPr>
      <w:r>
        <w:rPr>
          <w:rFonts w:asciiTheme="minorHAnsi" w:hAnsiTheme="minorHAnsi" w:cstheme="minorHAnsi"/>
          <w:b/>
        </w:rPr>
        <w:t>INFORMACJA DOTYCZĄCA WYKONAWCY:</w:t>
      </w:r>
    </w:p>
    <w:p w14:paraId="4FAD6389" w14:textId="77777777" w:rsidR="00023E50" w:rsidRDefault="00290BDC">
      <w:pPr>
        <w:pStyle w:val="Akapitzlist"/>
        <w:ind w:left="0"/>
        <w:jc w:val="both"/>
        <w:rPr>
          <w:rFonts w:asciiTheme="minorHAnsi" w:hAnsiTheme="minorHAnsi" w:cstheme="minorHAnsi"/>
          <w:sz w:val="22"/>
          <w:szCs w:val="22"/>
        </w:rPr>
      </w:pPr>
      <w:r>
        <w:rPr>
          <w:rFonts w:asciiTheme="minorHAnsi" w:hAnsiTheme="minorHAnsi" w:cstheme="minorHAnsi"/>
          <w:sz w:val="22"/>
          <w:szCs w:val="22"/>
        </w:rPr>
        <w:t xml:space="preserve">Oświadczam, że nie podlegam wykluczeniu z postępowania na podstawie art. 108 ust. 1 pkt 1-6 ustawy </w:t>
      </w:r>
      <w:proofErr w:type="spellStart"/>
      <w:r>
        <w:rPr>
          <w:rFonts w:asciiTheme="minorHAnsi" w:hAnsiTheme="minorHAnsi" w:cstheme="minorHAnsi"/>
          <w:sz w:val="22"/>
          <w:szCs w:val="22"/>
        </w:rPr>
        <w:t>uPZP</w:t>
      </w:r>
      <w:proofErr w:type="spellEnd"/>
      <w:r>
        <w:rPr>
          <w:rFonts w:asciiTheme="minorHAnsi" w:hAnsiTheme="minorHAnsi" w:cstheme="minorHAnsi"/>
          <w:sz w:val="22"/>
          <w:szCs w:val="22"/>
        </w:rPr>
        <w:t>.</w:t>
      </w:r>
    </w:p>
    <w:p w14:paraId="49D06832" w14:textId="77777777" w:rsidR="00023E50" w:rsidRDefault="00290BDC">
      <w:pPr>
        <w:pStyle w:val="Akapitzlist"/>
        <w:ind w:left="0"/>
        <w:jc w:val="both"/>
        <w:rPr>
          <w:rFonts w:asciiTheme="minorHAnsi" w:hAnsiTheme="minorHAnsi" w:cstheme="minorHAnsi"/>
          <w:sz w:val="22"/>
          <w:szCs w:val="22"/>
        </w:rPr>
      </w:pPr>
      <w:r>
        <w:rPr>
          <w:rFonts w:asciiTheme="minorHAnsi" w:hAnsiTheme="minorHAnsi" w:cstheme="minorHAnsi"/>
          <w:sz w:val="22"/>
          <w:szCs w:val="22"/>
        </w:rPr>
        <w:t>Oświadczam, że nie podlegam wykluczeniu z postępowania na podstawie art. 7 ust. 1 pkt 1-3 ustawy z dnia 13 kwietnia 2022 r. o szczególnych rozwiązaniach w zakresie przeciwdziałania wspieraniu agresji na Ukrainę oraz służących ochronie bezpieczeństwa narodowego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Dz.U. z 2024 r., poz. 507 ze zm.).</w:t>
      </w:r>
    </w:p>
    <w:p w14:paraId="5B3A0F71" w14:textId="77777777" w:rsidR="00023E50" w:rsidRDefault="00023E50">
      <w:pPr>
        <w:jc w:val="both"/>
        <w:rPr>
          <w:rFonts w:asciiTheme="minorHAnsi" w:hAnsiTheme="minorHAnsi" w:cstheme="minorHAnsi"/>
          <w:sz w:val="22"/>
          <w:szCs w:val="22"/>
        </w:rPr>
      </w:pPr>
    </w:p>
    <w:p w14:paraId="5D6F549D" w14:textId="77777777" w:rsidR="00023E50" w:rsidRDefault="00290BDC">
      <w:pPr>
        <w:jc w:val="both"/>
        <w:rPr>
          <w:rFonts w:asciiTheme="minorHAnsi" w:hAnsiTheme="minorHAnsi" w:cstheme="minorHAnsi"/>
          <w:sz w:val="22"/>
          <w:szCs w:val="22"/>
        </w:rPr>
      </w:pPr>
      <w:r>
        <w:rPr>
          <w:rFonts w:asciiTheme="minorHAnsi" w:hAnsiTheme="minorHAnsi" w:cstheme="minorHAnsi"/>
          <w:sz w:val="22"/>
          <w:szCs w:val="22"/>
        </w:rPr>
        <w:t xml:space="preserve">Oświadczam, że zachodzą w stosunku do mnie podstawy wykluczenia z postępowania na podstawie art. …………………………… ustawy </w:t>
      </w:r>
      <w:proofErr w:type="spellStart"/>
      <w:r>
        <w:rPr>
          <w:rFonts w:asciiTheme="minorHAnsi" w:hAnsiTheme="minorHAnsi" w:cstheme="minorHAnsi"/>
          <w:sz w:val="22"/>
          <w:szCs w:val="22"/>
        </w:rPr>
        <w:t>Pzp</w:t>
      </w:r>
      <w:proofErr w:type="spellEnd"/>
    </w:p>
    <w:p w14:paraId="130E00D3" w14:textId="77777777" w:rsidR="00023E50" w:rsidRDefault="00023E50">
      <w:pPr>
        <w:jc w:val="both"/>
        <w:rPr>
          <w:rFonts w:asciiTheme="minorHAnsi" w:hAnsiTheme="minorHAnsi" w:cstheme="minorHAnsi"/>
          <w:i/>
          <w:sz w:val="22"/>
          <w:szCs w:val="22"/>
        </w:rPr>
      </w:pPr>
    </w:p>
    <w:p w14:paraId="1B4266D0" w14:textId="77777777" w:rsidR="00023E50" w:rsidRDefault="00290BDC">
      <w:pPr>
        <w:jc w:val="both"/>
        <w:rPr>
          <w:rFonts w:asciiTheme="minorHAnsi" w:hAnsiTheme="minorHAnsi" w:cstheme="minorHAnsi"/>
          <w:sz w:val="22"/>
          <w:szCs w:val="22"/>
        </w:rPr>
      </w:pPr>
      <w:r>
        <w:rPr>
          <w:rFonts w:asciiTheme="minorHAnsi" w:hAnsiTheme="minorHAnsi" w:cstheme="minorHAnsi"/>
          <w:sz w:val="22"/>
          <w:szCs w:val="22"/>
        </w:rPr>
        <w:t xml:space="preserve">Jednocześnie oświadczam, że w związku z ww. okolicznością, na podstawie art. 110 ust.2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podjąłem następujące czynności: </w:t>
      </w:r>
    </w:p>
    <w:p w14:paraId="5D6EE9F7" w14:textId="77777777" w:rsidR="00023E50" w:rsidRDefault="00290BDC">
      <w:pPr>
        <w:spacing w:line="360" w:lineRule="auto"/>
        <w:jc w:val="both"/>
        <w:rPr>
          <w:rFonts w:asciiTheme="minorHAnsi" w:hAnsiTheme="minorHAnsi" w:cstheme="minorHAnsi"/>
          <w:sz w:val="22"/>
          <w:szCs w:val="22"/>
        </w:rPr>
      </w:pPr>
      <w:r>
        <w:rPr>
          <w:rFonts w:asciiTheme="minorHAnsi" w:hAnsiTheme="minorHAnsi" w:cstheme="minorHAnsi"/>
          <w:sz w:val="22"/>
          <w:szCs w:val="22"/>
        </w:rPr>
        <w:t>……………………………………………………………………………………………………………</w:t>
      </w:r>
    </w:p>
    <w:p w14:paraId="03128F9C" w14:textId="77777777" w:rsidR="00023E50" w:rsidRDefault="00290BDC">
      <w:pPr>
        <w:spacing w:line="360" w:lineRule="auto"/>
        <w:jc w:val="both"/>
        <w:rPr>
          <w:rFonts w:asciiTheme="minorHAnsi" w:hAnsiTheme="minorHAnsi" w:cstheme="minorHAnsi"/>
          <w:sz w:val="22"/>
          <w:szCs w:val="22"/>
        </w:rPr>
      </w:pPr>
      <w:r>
        <w:rPr>
          <w:rFonts w:asciiTheme="minorHAnsi" w:hAnsiTheme="minorHAnsi" w:cstheme="minorHAnsi"/>
          <w:sz w:val="22"/>
          <w:szCs w:val="22"/>
        </w:rPr>
        <w:t>…………………………………………………………………………………………..………………</w:t>
      </w:r>
    </w:p>
    <w:p w14:paraId="7A1C1634" w14:textId="77777777" w:rsidR="00023E50" w:rsidRDefault="00023E50">
      <w:pPr>
        <w:spacing w:line="360" w:lineRule="auto"/>
        <w:ind w:left="5664" w:firstLine="708"/>
        <w:jc w:val="both"/>
        <w:rPr>
          <w:rFonts w:asciiTheme="minorHAnsi" w:hAnsiTheme="minorHAnsi" w:cstheme="minorHAnsi"/>
          <w:i/>
          <w:sz w:val="20"/>
          <w:szCs w:val="20"/>
        </w:rPr>
      </w:pPr>
    </w:p>
    <w:p w14:paraId="228CD47D" w14:textId="77777777" w:rsidR="00023E50" w:rsidRDefault="00290BDC">
      <w:pPr>
        <w:shd w:val="clear" w:color="auto" w:fill="BFBFBF"/>
        <w:spacing w:line="360" w:lineRule="auto"/>
        <w:jc w:val="both"/>
        <w:rPr>
          <w:rFonts w:asciiTheme="minorHAnsi" w:hAnsiTheme="minorHAnsi" w:cstheme="minorHAnsi"/>
          <w:b/>
        </w:rPr>
      </w:pPr>
      <w:r>
        <w:rPr>
          <w:rFonts w:asciiTheme="minorHAnsi" w:hAnsiTheme="minorHAnsi" w:cstheme="minorHAnsi"/>
          <w:b/>
        </w:rPr>
        <w:t>OŚWIADCZENIE DOTYCZĄCE PODWYKONAWCY NIEBĘDĄCEGO PODMIOTEM, NA KTÓREGO ZASOBY POWOŁUJE SIĘ WYKONAWCA:</w:t>
      </w:r>
    </w:p>
    <w:p w14:paraId="0FC072BD" w14:textId="77777777" w:rsidR="00023E50" w:rsidRDefault="00023E50">
      <w:pPr>
        <w:jc w:val="both"/>
        <w:rPr>
          <w:rFonts w:asciiTheme="minorHAnsi" w:hAnsiTheme="minorHAnsi" w:cstheme="minorHAnsi"/>
        </w:rPr>
      </w:pPr>
    </w:p>
    <w:p w14:paraId="64FE8065" w14:textId="77777777" w:rsidR="00023E50" w:rsidRDefault="00290BDC">
      <w:pPr>
        <w:spacing w:line="360" w:lineRule="auto"/>
        <w:jc w:val="both"/>
        <w:rPr>
          <w:rFonts w:asciiTheme="minorHAnsi" w:hAnsiTheme="minorHAnsi" w:cstheme="minorHAnsi"/>
          <w:sz w:val="22"/>
          <w:szCs w:val="22"/>
        </w:rPr>
      </w:pPr>
      <w:r>
        <w:rPr>
          <w:rFonts w:asciiTheme="minorHAnsi" w:hAnsiTheme="minorHAnsi" w:cstheme="minorHAnsi"/>
          <w:sz w:val="22"/>
          <w:szCs w:val="22"/>
        </w:rPr>
        <w:t>Oświadczam, że następujący/e podmiot/y, będący/e podwykonawcą/</w:t>
      </w:r>
      <w:proofErr w:type="spellStart"/>
      <w:r>
        <w:rPr>
          <w:rFonts w:asciiTheme="minorHAnsi" w:hAnsiTheme="minorHAnsi" w:cstheme="minorHAnsi"/>
          <w:sz w:val="22"/>
          <w:szCs w:val="22"/>
        </w:rPr>
        <w:t>ami</w:t>
      </w:r>
      <w:proofErr w:type="spellEnd"/>
      <w:r>
        <w:rPr>
          <w:rFonts w:asciiTheme="minorHAnsi" w:hAnsiTheme="minorHAnsi" w:cstheme="minorHAnsi"/>
          <w:sz w:val="22"/>
          <w:szCs w:val="22"/>
        </w:rPr>
        <w:t>: …………………………………………………………………………………………………</w:t>
      </w:r>
    </w:p>
    <w:p w14:paraId="12908453" w14:textId="77777777" w:rsidR="00023E50" w:rsidRDefault="00290BDC">
      <w:pPr>
        <w:spacing w:line="360" w:lineRule="auto"/>
        <w:rPr>
          <w:rFonts w:asciiTheme="minorHAnsi" w:hAnsiTheme="minorHAnsi" w:cstheme="minorHAnsi"/>
          <w:sz w:val="22"/>
          <w:szCs w:val="22"/>
        </w:rPr>
      </w:pPr>
      <w:r>
        <w:rPr>
          <w:rFonts w:asciiTheme="minorHAnsi" w:hAnsiTheme="minorHAnsi" w:cstheme="minorHAnsi"/>
          <w:i/>
          <w:sz w:val="22"/>
          <w:szCs w:val="22"/>
        </w:rPr>
        <w:t>(podać pełną nazwę/firmę, adres, a także w zależności od podmiotu: NIP/PESEL, KRS/</w:t>
      </w:r>
      <w:proofErr w:type="spellStart"/>
      <w:r>
        <w:rPr>
          <w:rFonts w:asciiTheme="minorHAnsi" w:hAnsiTheme="minorHAnsi" w:cstheme="minorHAnsi"/>
          <w:i/>
          <w:sz w:val="22"/>
          <w:szCs w:val="22"/>
        </w:rPr>
        <w:t>CEiDG</w:t>
      </w:r>
      <w:proofErr w:type="spellEnd"/>
      <w:r>
        <w:rPr>
          <w:rFonts w:asciiTheme="minorHAnsi" w:hAnsiTheme="minorHAnsi" w:cstheme="minorHAnsi"/>
          <w:i/>
          <w:sz w:val="22"/>
          <w:szCs w:val="22"/>
        </w:rPr>
        <w:t>)</w:t>
      </w:r>
      <w:r>
        <w:rPr>
          <w:rFonts w:asciiTheme="minorHAnsi" w:hAnsiTheme="minorHAnsi" w:cstheme="minorHAnsi"/>
          <w:sz w:val="22"/>
          <w:szCs w:val="22"/>
        </w:rPr>
        <w:t xml:space="preserve">,  </w:t>
      </w:r>
    </w:p>
    <w:p w14:paraId="4D3131A1" w14:textId="77777777" w:rsidR="00023E50" w:rsidRDefault="00290BDC">
      <w:pPr>
        <w:spacing w:line="360" w:lineRule="auto"/>
        <w:rPr>
          <w:rFonts w:asciiTheme="minorHAnsi" w:hAnsiTheme="minorHAnsi" w:cstheme="minorHAnsi"/>
          <w:sz w:val="22"/>
          <w:szCs w:val="22"/>
        </w:rPr>
      </w:pPr>
      <w:r>
        <w:rPr>
          <w:rFonts w:asciiTheme="minorHAnsi" w:hAnsiTheme="minorHAnsi" w:cstheme="minorHAnsi"/>
          <w:sz w:val="22"/>
          <w:szCs w:val="22"/>
        </w:rPr>
        <w:t>nie podlega/ą wykluczeniu z postępowania o udzielenie zamówienia.</w:t>
      </w:r>
    </w:p>
    <w:p w14:paraId="7349C048" w14:textId="77777777" w:rsidR="00023E50" w:rsidRDefault="00290BDC">
      <w:pPr>
        <w:shd w:val="clear" w:color="auto" w:fill="BFBFBF"/>
        <w:spacing w:line="360" w:lineRule="auto"/>
        <w:jc w:val="both"/>
        <w:rPr>
          <w:rFonts w:asciiTheme="minorHAnsi" w:hAnsiTheme="minorHAnsi" w:cstheme="minorHAnsi"/>
          <w:b/>
        </w:rPr>
      </w:pPr>
      <w:r>
        <w:rPr>
          <w:rFonts w:asciiTheme="minorHAnsi" w:hAnsiTheme="minorHAnsi" w:cstheme="minorHAnsi"/>
          <w:b/>
        </w:rPr>
        <w:lastRenderedPageBreak/>
        <w:t>OŚWIADCZENIE DOTYCZĄCE PODANYCH INFORMACJI:</w:t>
      </w:r>
    </w:p>
    <w:p w14:paraId="6F627F57" w14:textId="77777777" w:rsidR="00023E50" w:rsidRDefault="00023E50">
      <w:pPr>
        <w:jc w:val="both"/>
        <w:rPr>
          <w:rFonts w:asciiTheme="minorHAnsi" w:hAnsiTheme="minorHAnsi" w:cstheme="minorHAnsi"/>
          <w:b/>
        </w:rPr>
      </w:pPr>
    </w:p>
    <w:p w14:paraId="30BC301B" w14:textId="77777777" w:rsidR="00023E50" w:rsidRDefault="00290BDC">
      <w:pPr>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Oświadczam, że wszystkie informacje podane w powyższych oświadczeniach są aktualne </w:t>
      </w:r>
      <w:r>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3E8E4D42" w14:textId="77777777" w:rsidR="00023E50" w:rsidRDefault="00023E50">
      <w:pPr>
        <w:jc w:val="both"/>
        <w:rPr>
          <w:rFonts w:asciiTheme="minorHAnsi" w:hAnsiTheme="minorHAnsi" w:cstheme="minorHAnsi"/>
          <w:sz w:val="22"/>
          <w:szCs w:val="22"/>
        </w:rPr>
      </w:pPr>
    </w:p>
    <w:p w14:paraId="7436A175" w14:textId="77777777" w:rsidR="00023E50" w:rsidRDefault="00023E50">
      <w:pPr>
        <w:rPr>
          <w:rFonts w:asciiTheme="minorHAnsi" w:hAnsiTheme="minorHAnsi" w:cstheme="minorHAnsi"/>
        </w:rPr>
      </w:pPr>
    </w:p>
    <w:p w14:paraId="6EDD0674" w14:textId="77777777" w:rsidR="00023E50" w:rsidRDefault="00023E50">
      <w:pPr>
        <w:rPr>
          <w:rFonts w:asciiTheme="minorHAnsi" w:hAnsiTheme="minorHAnsi" w:cstheme="minorHAnsi"/>
        </w:rPr>
      </w:pPr>
    </w:p>
    <w:p w14:paraId="304D8135" w14:textId="77777777" w:rsidR="00023E50" w:rsidRDefault="00023E50">
      <w:pPr>
        <w:rPr>
          <w:rFonts w:asciiTheme="minorHAnsi" w:hAnsiTheme="minorHAnsi" w:cstheme="minorHAnsi"/>
        </w:rPr>
      </w:pPr>
    </w:p>
    <w:p w14:paraId="2862ABD7" w14:textId="77777777" w:rsidR="00023E50" w:rsidRDefault="00023E50">
      <w:pPr>
        <w:rPr>
          <w:rFonts w:asciiTheme="minorHAnsi" w:hAnsiTheme="minorHAnsi" w:cstheme="minorHAnsi"/>
        </w:rPr>
      </w:pPr>
    </w:p>
    <w:p w14:paraId="6C672BEC" w14:textId="77777777" w:rsidR="00023E50" w:rsidRDefault="00023E50">
      <w:pPr>
        <w:rPr>
          <w:rFonts w:asciiTheme="minorHAnsi" w:hAnsiTheme="minorHAnsi" w:cstheme="minorHAnsi"/>
        </w:rPr>
      </w:pPr>
    </w:p>
    <w:p w14:paraId="4D0CEE40" w14:textId="77777777" w:rsidR="00023E50" w:rsidRDefault="00023E50">
      <w:pPr>
        <w:rPr>
          <w:rFonts w:asciiTheme="minorHAnsi" w:hAnsiTheme="minorHAnsi" w:cstheme="minorHAnsi"/>
        </w:rPr>
      </w:pPr>
    </w:p>
    <w:p w14:paraId="041CEE49" w14:textId="77777777" w:rsidR="00023E50" w:rsidRDefault="00290BDC">
      <w:pPr>
        <w:rPr>
          <w:rFonts w:asciiTheme="minorHAnsi" w:hAnsiTheme="minorHAnsi" w:cstheme="minorHAnsi"/>
        </w:rPr>
      </w:pPr>
      <w:r>
        <w:rPr>
          <w:rFonts w:asciiTheme="minorHAnsi" w:hAnsiTheme="minorHAnsi" w:cstheme="minorHAnsi"/>
          <w:color w:val="000000"/>
          <w:sz w:val="22"/>
          <w:szCs w:val="22"/>
        </w:rPr>
        <w:t>Data: …………. r.                                              ……………………………</w:t>
      </w:r>
    </w:p>
    <w:p w14:paraId="64EE229C" w14:textId="77777777" w:rsidR="00023E50" w:rsidRDefault="00290BDC">
      <w:pPr>
        <w:ind w:left="4678" w:right="1132" w:hanging="4678"/>
        <w:jc w:val="center"/>
        <w:rPr>
          <w:rFonts w:asciiTheme="minorHAnsi" w:hAnsiTheme="minorHAnsi" w:cstheme="minorHAnsi"/>
          <w:iCs/>
          <w:sz w:val="18"/>
          <w:szCs w:val="18"/>
        </w:rPr>
      </w:pPr>
      <w:r>
        <w:rPr>
          <w:rFonts w:asciiTheme="minorHAnsi" w:hAnsiTheme="minorHAnsi" w:cstheme="minorHAnsi"/>
          <w:color w:val="000000"/>
          <w:sz w:val="22"/>
          <w:szCs w:val="22"/>
        </w:rPr>
        <w:tab/>
      </w:r>
      <w:r>
        <w:rPr>
          <w:rFonts w:asciiTheme="minorHAnsi" w:hAnsiTheme="minorHAnsi" w:cstheme="minorHAnsi"/>
          <w:iCs/>
          <w:sz w:val="18"/>
          <w:szCs w:val="18"/>
        </w:rPr>
        <w:t xml:space="preserve">podpis w </w:t>
      </w:r>
      <w:r>
        <w:rPr>
          <w:rFonts w:asciiTheme="minorHAnsi" w:hAnsiTheme="minorHAnsi" w:cstheme="minorHAnsi"/>
          <w:sz w:val="18"/>
          <w:szCs w:val="18"/>
        </w:rPr>
        <w:t xml:space="preserve">formie elektronicznej lub </w:t>
      </w:r>
      <w:r>
        <w:rPr>
          <w:rFonts w:asciiTheme="minorHAnsi" w:hAnsiTheme="minorHAnsi" w:cstheme="minorHAnsi"/>
          <w:sz w:val="18"/>
          <w:szCs w:val="18"/>
        </w:rPr>
        <w:br/>
        <w:t>w postaci elektronicznej opatrzonej podpisem kwalifikowanym lub osobistym lub podpisem zaufanym pod rygorem nieważności</w:t>
      </w:r>
    </w:p>
    <w:p w14:paraId="1EB2AE70" w14:textId="77777777" w:rsidR="00023E50" w:rsidRDefault="00023E50">
      <w:pPr>
        <w:ind w:firstLine="708"/>
        <w:rPr>
          <w:rFonts w:asciiTheme="minorHAnsi" w:hAnsiTheme="minorHAnsi" w:cstheme="minorHAnsi"/>
          <w:color w:val="000000"/>
          <w:sz w:val="18"/>
          <w:szCs w:val="18"/>
        </w:rPr>
      </w:pPr>
    </w:p>
    <w:p w14:paraId="47DACA84" w14:textId="77777777" w:rsidR="00023E50" w:rsidRDefault="00023E50">
      <w:pPr>
        <w:rPr>
          <w:rFonts w:asciiTheme="minorHAnsi" w:hAnsiTheme="minorHAnsi" w:cstheme="minorHAnsi"/>
        </w:rPr>
      </w:pPr>
    </w:p>
    <w:p w14:paraId="2F97FCE6" w14:textId="77777777" w:rsidR="00023E50" w:rsidRDefault="00023E50">
      <w:pPr>
        <w:rPr>
          <w:rFonts w:asciiTheme="minorHAnsi" w:hAnsiTheme="minorHAnsi" w:cstheme="minorHAnsi"/>
        </w:rPr>
      </w:pPr>
    </w:p>
    <w:p w14:paraId="74CDE050" w14:textId="77777777" w:rsidR="00023E50" w:rsidRDefault="00023E50">
      <w:pPr>
        <w:rPr>
          <w:rFonts w:asciiTheme="minorHAnsi" w:hAnsiTheme="minorHAnsi" w:cstheme="minorHAnsi"/>
        </w:rPr>
      </w:pPr>
    </w:p>
    <w:p w14:paraId="19235852" w14:textId="77777777" w:rsidR="00023E50" w:rsidRDefault="00023E50">
      <w:pPr>
        <w:rPr>
          <w:rFonts w:asciiTheme="minorHAnsi" w:hAnsiTheme="minorHAnsi" w:cstheme="minorHAnsi"/>
        </w:rPr>
      </w:pPr>
    </w:p>
    <w:p w14:paraId="7C0013FB" w14:textId="77777777" w:rsidR="00023E50" w:rsidRDefault="00023E50">
      <w:pPr>
        <w:rPr>
          <w:rFonts w:asciiTheme="minorHAnsi" w:hAnsiTheme="minorHAnsi" w:cstheme="minorHAnsi"/>
        </w:rPr>
      </w:pPr>
    </w:p>
    <w:p w14:paraId="2A0B8E5A" w14:textId="77777777" w:rsidR="00023E50" w:rsidRDefault="00023E50">
      <w:pPr>
        <w:rPr>
          <w:rFonts w:asciiTheme="minorHAnsi" w:hAnsiTheme="minorHAnsi" w:cstheme="minorHAnsi"/>
        </w:rPr>
      </w:pPr>
    </w:p>
    <w:p w14:paraId="1860EA70" w14:textId="77777777" w:rsidR="00023E50" w:rsidRDefault="00023E50">
      <w:pPr>
        <w:rPr>
          <w:rFonts w:asciiTheme="minorHAnsi" w:hAnsiTheme="minorHAnsi" w:cstheme="minorHAnsi"/>
        </w:rPr>
      </w:pPr>
    </w:p>
    <w:p w14:paraId="590E9910" w14:textId="77777777" w:rsidR="00023E50" w:rsidRDefault="00023E50">
      <w:pPr>
        <w:rPr>
          <w:rFonts w:asciiTheme="minorHAnsi" w:hAnsiTheme="minorHAnsi" w:cstheme="minorHAnsi"/>
        </w:rPr>
      </w:pPr>
    </w:p>
    <w:p w14:paraId="2012D481" w14:textId="77777777" w:rsidR="00023E50" w:rsidRDefault="00023E50">
      <w:pPr>
        <w:rPr>
          <w:rFonts w:asciiTheme="minorHAnsi" w:hAnsiTheme="minorHAnsi" w:cstheme="minorHAnsi"/>
        </w:rPr>
      </w:pPr>
    </w:p>
    <w:p w14:paraId="0D6F1C9A" w14:textId="77777777" w:rsidR="00023E50" w:rsidRDefault="00023E50">
      <w:pPr>
        <w:rPr>
          <w:rFonts w:asciiTheme="minorHAnsi" w:hAnsiTheme="minorHAnsi" w:cstheme="minorHAnsi"/>
        </w:rPr>
      </w:pPr>
    </w:p>
    <w:p w14:paraId="7AA8FB36" w14:textId="77777777" w:rsidR="00023E50" w:rsidRDefault="00023E50">
      <w:pPr>
        <w:rPr>
          <w:rFonts w:asciiTheme="minorHAnsi" w:hAnsiTheme="minorHAnsi" w:cstheme="minorHAnsi"/>
        </w:rPr>
      </w:pPr>
    </w:p>
    <w:p w14:paraId="3FBA3A75" w14:textId="77777777" w:rsidR="00023E50" w:rsidRDefault="00023E50">
      <w:pPr>
        <w:rPr>
          <w:rFonts w:asciiTheme="minorHAnsi" w:hAnsiTheme="minorHAnsi" w:cstheme="minorHAnsi"/>
        </w:rPr>
      </w:pPr>
    </w:p>
    <w:p w14:paraId="66616D73" w14:textId="77777777" w:rsidR="00023E50" w:rsidRDefault="00023E50">
      <w:pPr>
        <w:rPr>
          <w:rFonts w:asciiTheme="minorHAnsi" w:hAnsiTheme="minorHAnsi" w:cstheme="minorHAnsi"/>
        </w:rPr>
      </w:pPr>
    </w:p>
    <w:p w14:paraId="42B0B18A" w14:textId="77777777" w:rsidR="00023E50" w:rsidRDefault="00023E50">
      <w:pPr>
        <w:rPr>
          <w:rFonts w:asciiTheme="minorHAnsi" w:hAnsiTheme="minorHAnsi" w:cstheme="minorHAnsi"/>
        </w:rPr>
      </w:pPr>
    </w:p>
    <w:p w14:paraId="0F97D008" w14:textId="77777777" w:rsidR="00023E50" w:rsidRDefault="00023E50">
      <w:pPr>
        <w:rPr>
          <w:rFonts w:asciiTheme="minorHAnsi" w:hAnsiTheme="minorHAnsi" w:cstheme="minorHAnsi"/>
        </w:rPr>
      </w:pPr>
    </w:p>
    <w:p w14:paraId="4E146EAA" w14:textId="77777777" w:rsidR="00023E50" w:rsidRDefault="00023E50">
      <w:pPr>
        <w:rPr>
          <w:rFonts w:asciiTheme="minorHAnsi" w:hAnsiTheme="minorHAnsi" w:cstheme="minorHAnsi"/>
        </w:rPr>
      </w:pPr>
    </w:p>
    <w:p w14:paraId="00E64C99" w14:textId="77777777" w:rsidR="00023E50" w:rsidRDefault="00023E50">
      <w:pPr>
        <w:rPr>
          <w:rFonts w:asciiTheme="minorHAnsi" w:hAnsiTheme="minorHAnsi" w:cstheme="minorHAnsi"/>
        </w:rPr>
      </w:pPr>
    </w:p>
    <w:p w14:paraId="1E153F15" w14:textId="77777777" w:rsidR="00023E50" w:rsidRDefault="00023E50">
      <w:pPr>
        <w:rPr>
          <w:rFonts w:asciiTheme="minorHAnsi" w:hAnsiTheme="minorHAnsi" w:cstheme="minorHAnsi"/>
        </w:rPr>
      </w:pPr>
    </w:p>
    <w:p w14:paraId="3021D6A2" w14:textId="77777777" w:rsidR="00023E50" w:rsidRDefault="00023E50">
      <w:pPr>
        <w:rPr>
          <w:rFonts w:asciiTheme="minorHAnsi" w:hAnsiTheme="minorHAnsi" w:cstheme="minorHAnsi"/>
        </w:rPr>
      </w:pPr>
    </w:p>
    <w:p w14:paraId="1D33C734" w14:textId="77777777" w:rsidR="00023E50" w:rsidRDefault="00023E50">
      <w:pPr>
        <w:rPr>
          <w:rFonts w:asciiTheme="minorHAnsi" w:hAnsiTheme="minorHAnsi" w:cstheme="minorHAnsi"/>
        </w:rPr>
      </w:pPr>
    </w:p>
    <w:p w14:paraId="666DD684" w14:textId="77777777" w:rsidR="00023E50" w:rsidRDefault="00023E50">
      <w:pPr>
        <w:rPr>
          <w:rFonts w:asciiTheme="minorHAnsi" w:hAnsiTheme="minorHAnsi" w:cstheme="minorHAnsi"/>
        </w:rPr>
      </w:pPr>
    </w:p>
    <w:p w14:paraId="1ECB6620" w14:textId="77777777" w:rsidR="00023E50" w:rsidRDefault="00023E50">
      <w:pPr>
        <w:rPr>
          <w:rFonts w:asciiTheme="minorHAnsi" w:hAnsiTheme="minorHAnsi" w:cstheme="minorHAnsi"/>
        </w:rPr>
      </w:pPr>
    </w:p>
    <w:p w14:paraId="7C19A573" w14:textId="77777777" w:rsidR="00023E50" w:rsidRDefault="00023E50">
      <w:pPr>
        <w:rPr>
          <w:rFonts w:asciiTheme="minorHAnsi" w:hAnsiTheme="minorHAnsi" w:cstheme="minorHAnsi"/>
        </w:rPr>
      </w:pPr>
    </w:p>
    <w:p w14:paraId="7EED2615" w14:textId="77777777" w:rsidR="00023E50" w:rsidRDefault="00023E50">
      <w:pPr>
        <w:rPr>
          <w:rFonts w:asciiTheme="minorHAnsi" w:hAnsiTheme="minorHAnsi" w:cstheme="minorHAnsi"/>
        </w:rPr>
      </w:pPr>
    </w:p>
    <w:p w14:paraId="6ADAF6D3" w14:textId="77777777" w:rsidR="00023E50" w:rsidRDefault="00023E50">
      <w:pPr>
        <w:rPr>
          <w:rFonts w:asciiTheme="minorHAnsi" w:hAnsiTheme="minorHAnsi" w:cstheme="minorHAnsi"/>
        </w:rPr>
      </w:pPr>
    </w:p>
    <w:p w14:paraId="6D3BFEF3" w14:textId="77777777" w:rsidR="00023E50" w:rsidRDefault="00023E50">
      <w:pPr>
        <w:rPr>
          <w:rFonts w:asciiTheme="minorHAnsi" w:hAnsiTheme="minorHAnsi" w:cstheme="minorHAnsi"/>
        </w:rPr>
      </w:pPr>
    </w:p>
    <w:p w14:paraId="31B0ABAF" w14:textId="77777777" w:rsidR="00023E50" w:rsidRDefault="00023E50">
      <w:pPr>
        <w:rPr>
          <w:rFonts w:asciiTheme="minorHAnsi" w:hAnsiTheme="minorHAnsi" w:cstheme="minorHAnsi"/>
        </w:rPr>
      </w:pPr>
    </w:p>
    <w:p w14:paraId="61B738B5" w14:textId="77777777" w:rsidR="00023E50" w:rsidRDefault="00023E50">
      <w:pPr>
        <w:rPr>
          <w:rFonts w:asciiTheme="minorHAnsi" w:hAnsiTheme="minorHAnsi" w:cstheme="minorHAnsi"/>
        </w:rPr>
      </w:pPr>
    </w:p>
    <w:p w14:paraId="4D075351" w14:textId="77777777" w:rsidR="00023E50" w:rsidRDefault="00023E50">
      <w:pPr>
        <w:rPr>
          <w:rFonts w:asciiTheme="minorHAnsi" w:hAnsiTheme="minorHAnsi" w:cstheme="minorHAnsi"/>
        </w:rPr>
      </w:pPr>
    </w:p>
    <w:p w14:paraId="2D1422EB" w14:textId="77777777" w:rsidR="00023E50" w:rsidRDefault="00023E50">
      <w:pPr>
        <w:rPr>
          <w:rFonts w:asciiTheme="minorHAnsi" w:hAnsiTheme="minorHAnsi" w:cstheme="minorHAnsi"/>
        </w:rPr>
      </w:pPr>
    </w:p>
    <w:p w14:paraId="788C58B3" w14:textId="77777777" w:rsidR="00023E50" w:rsidRDefault="00023E50">
      <w:pPr>
        <w:rPr>
          <w:rFonts w:asciiTheme="minorHAnsi" w:hAnsiTheme="minorHAnsi" w:cstheme="minorHAnsi"/>
        </w:rPr>
      </w:pPr>
    </w:p>
    <w:p w14:paraId="3B33C83C" w14:textId="77777777" w:rsidR="00023E50" w:rsidRDefault="00290BDC">
      <w:pPr>
        <w:jc w:val="right"/>
        <w:rPr>
          <w:rFonts w:asciiTheme="minorHAnsi" w:hAnsiTheme="minorHAnsi" w:cstheme="minorHAnsi"/>
          <w:b/>
          <w:iCs/>
          <w:sz w:val="22"/>
          <w:szCs w:val="22"/>
        </w:rPr>
      </w:pPr>
      <w:r>
        <w:rPr>
          <w:rFonts w:asciiTheme="minorHAnsi" w:hAnsiTheme="minorHAnsi" w:cstheme="minorHAnsi"/>
          <w:b/>
          <w:iCs/>
          <w:sz w:val="22"/>
          <w:szCs w:val="22"/>
        </w:rPr>
        <w:lastRenderedPageBreak/>
        <w:t>Załącznik nr 5 - Oświadczenie</w:t>
      </w:r>
    </w:p>
    <w:p w14:paraId="4C956D5A" w14:textId="77777777" w:rsidR="00023E50" w:rsidRDefault="00023E50">
      <w:pPr>
        <w:jc w:val="right"/>
        <w:rPr>
          <w:rFonts w:asciiTheme="minorHAnsi" w:hAnsiTheme="minorHAnsi" w:cstheme="minorHAnsi"/>
          <w:bCs/>
          <w:i/>
          <w:sz w:val="22"/>
          <w:szCs w:val="22"/>
        </w:rPr>
      </w:pPr>
    </w:p>
    <w:p w14:paraId="1B910172" w14:textId="77777777" w:rsidR="00023E50" w:rsidRDefault="00290BDC">
      <w:pPr>
        <w:jc w:val="right"/>
        <w:rPr>
          <w:rFonts w:asciiTheme="minorHAnsi" w:hAnsiTheme="minorHAnsi" w:cstheme="minorHAnsi"/>
          <w:bCs/>
          <w:i/>
          <w:sz w:val="22"/>
          <w:szCs w:val="22"/>
          <w:u w:val="single"/>
        </w:rPr>
      </w:pPr>
      <w:r>
        <w:rPr>
          <w:rFonts w:asciiTheme="minorHAnsi" w:hAnsiTheme="minorHAnsi" w:cstheme="minorHAnsi"/>
          <w:bCs/>
          <w:i/>
          <w:sz w:val="22"/>
          <w:szCs w:val="22"/>
          <w:u w:val="single"/>
        </w:rPr>
        <w:t xml:space="preserve">Oświadczenie składane na wezwanie Zamawiającego </w:t>
      </w:r>
    </w:p>
    <w:p w14:paraId="24F12D89" w14:textId="77777777" w:rsidR="00023E50" w:rsidRDefault="00023E50">
      <w:pPr>
        <w:ind w:right="5953"/>
        <w:jc w:val="center"/>
        <w:rPr>
          <w:rFonts w:asciiTheme="minorHAnsi" w:hAnsiTheme="minorHAnsi" w:cstheme="minorHAnsi"/>
          <w:b/>
          <w:bCs/>
          <w:sz w:val="22"/>
          <w:szCs w:val="22"/>
        </w:rPr>
      </w:pPr>
    </w:p>
    <w:p w14:paraId="536CA04F" w14:textId="77777777" w:rsidR="00023E50" w:rsidRDefault="00290BDC">
      <w:pPr>
        <w:ind w:left="5245"/>
        <w:jc w:val="center"/>
        <w:rPr>
          <w:rFonts w:asciiTheme="minorHAnsi" w:eastAsia="TTE17FFBD0t00" w:hAnsiTheme="minorHAnsi" w:cstheme="minorHAnsi"/>
          <w:b/>
          <w:bCs/>
          <w:sz w:val="22"/>
          <w:szCs w:val="22"/>
        </w:rPr>
      </w:pPr>
      <w:r>
        <w:rPr>
          <w:rFonts w:asciiTheme="minorHAnsi" w:eastAsia="TTE17FFBD0t00" w:hAnsiTheme="minorHAnsi" w:cstheme="minorHAnsi"/>
          <w:b/>
          <w:bCs/>
          <w:sz w:val="22"/>
          <w:szCs w:val="22"/>
        </w:rPr>
        <w:t xml:space="preserve">Specjalistyczny Szpital Miejski </w:t>
      </w:r>
    </w:p>
    <w:p w14:paraId="094ED1BE" w14:textId="77777777" w:rsidR="00023E50" w:rsidRDefault="00290BDC">
      <w:pPr>
        <w:ind w:left="5245"/>
        <w:jc w:val="center"/>
        <w:rPr>
          <w:rFonts w:asciiTheme="minorHAnsi" w:eastAsia="TTE17FFBD0t00" w:hAnsiTheme="minorHAnsi" w:cstheme="minorHAnsi"/>
          <w:b/>
          <w:bCs/>
          <w:sz w:val="22"/>
          <w:szCs w:val="22"/>
        </w:rPr>
      </w:pPr>
      <w:r>
        <w:rPr>
          <w:rFonts w:asciiTheme="minorHAnsi" w:eastAsia="TTE17FFBD0t00" w:hAnsiTheme="minorHAnsi" w:cstheme="minorHAnsi"/>
          <w:b/>
          <w:bCs/>
          <w:sz w:val="22"/>
          <w:szCs w:val="22"/>
        </w:rPr>
        <w:t>im. M. Kopernika w Toruniu</w:t>
      </w:r>
    </w:p>
    <w:p w14:paraId="2FD10DBD" w14:textId="77777777" w:rsidR="00023E50" w:rsidRDefault="00290BDC">
      <w:pPr>
        <w:ind w:left="5245"/>
        <w:jc w:val="center"/>
        <w:rPr>
          <w:rFonts w:asciiTheme="minorHAnsi" w:hAnsiTheme="minorHAnsi" w:cstheme="minorHAnsi"/>
          <w:b/>
          <w:bCs/>
          <w:sz w:val="22"/>
          <w:szCs w:val="22"/>
        </w:rPr>
      </w:pPr>
      <w:r>
        <w:rPr>
          <w:rFonts w:asciiTheme="minorHAnsi" w:eastAsia="TTE17FFBD0t00" w:hAnsiTheme="minorHAnsi" w:cstheme="minorHAnsi"/>
          <w:b/>
          <w:bCs/>
          <w:sz w:val="22"/>
          <w:szCs w:val="22"/>
        </w:rPr>
        <w:t>ul. Batorego 17/19</w:t>
      </w:r>
      <w:r>
        <w:rPr>
          <w:rFonts w:asciiTheme="minorHAnsi" w:eastAsia="TTE17FFBD0t00" w:hAnsiTheme="minorHAnsi" w:cstheme="minorHAnsi"/>
          <w:b/>
          <w:bCs/>
          <w:sz w:val="22"/>
          <w:szCs w:val="22"/>
        </w:rPr>
        <w:br/>
        <w:t>87-100 Toruń</w:t>
      </w:r>
    </w:p>
    <w:p w14:paraId="0208C97B" w14:textId="77777777" w:rsidR="00023E50" w:rsidRDefault="00023E50">
      <w:pPr>
        <w:ind w:right="5953"/>
        <w:jc w:val="center"/>
        <w:rPr>
          <w:rFonts w:asciiTheme="minorHAnsi" w:hAnsiTheme="minorHAnsi" w:cstheme="minorHAnsi"/>
          <w:b/>
          <w:bCs/>
          <w:sz w:val="22"/>
          <w:szCs w:val="22"/>
        </w:rPr>
      </w:pPr>
    </w:p>
    <w:p w14:paraId="2626218B" w14:textId="77777777" w:rsidR="00023E50" w:rsidRDefault="00023E50">
      <w:pPr>
        <w:ind w:right="5953"/>
        <w:jc w:val="center"/>
        <w:rPr>
          <w:rFonts w:asciiTheme="minorHAnsi" w:hAnsiTheme="minorHAnsi" w:cstheme="minorHAnsi"/>
          <w:b/>
          <w:bCs/>
          <w:sz w:val="22"/>
          <w:szCs w:val="22"/>
        </w:rPr>
      </w:pPr>
    </w:p>
    <w:p w14:paraId="1FE18B45" w14:textId="77777777" w:rsidR="00023E50" w:rsidRDefault="00290BDC">
      <w:pPr>
        <w:ind w:left="567" w:right="5953"/>
        <w:jc w:val="center"/>
        <w:rPr>
          <w:rFonts w:asciiTheme="minorHAnsi" w:hAnsiTheme="minorHAnsi" w:cstheme="minorHAnsi"/>
          <w:b/>
          <w:bCs/>
          <w:sz w:val="20"/>
          <w:szCs w:val="20"/>
        </w:rPr>
      </w:pPr>
      <w:r>
        <w:rPr>
          <w:rFonts w:asciiTheme="minorHAnsi" w:hAnsiTheme="minorHAnsi" w:cstheme="minorHAnsi"/>
          <w:b/>
          <w:bCs/>
          <w:sz w:val="20"/>
          <w:szCs w:val="20"/>
        </w:rPr>
        <w:t>Wykonawca:</w:t>
      </w:r>
    </w:p>
    <w:p w14:paraId="2AA8A245" w14:textId="77777777" w:rsidR="00023E50" w:rsidRDefault="00290BDC">
      <w:pPr>
        <w:spacing w:line="480" w:lineRule="auto"/>
        <w:ind w:left="567" w:right="5954"/>
        <w:rPr>
          <w:rFonts w:asciiTheme="minorHAnsi" w:hAnsiTheme="minorHAnsi" w:cstheme="minorHAnsi"/>
          <w:sz w:val="18"/>
          <w:szCs w:val="18"/>
        </w:rPr>
      </w:pPr>
      <w:r>
        <w:rPr>
          <w:rFonts w:asciiTheme="minorHAnsi" w:hAnsiTheme="minorHAnsi" w:cstheme="minorHAnsi"/>
          <w:sz w:val="18"/>
          <w:szCs w:val="18"/>
        </w:rPr>
        <w:t>…………………………………………………</w:t>
      </w:r>
    </w:p>
    <w:p w14:paraId="2266007E" w14:textId="77777777" w:rsidR="00023E50" w:rsidRDefault="00290BDC">
      <w:pPr>
        <w:ind w:left="567" w:right="5750"/>
        <w:jc w:val="center"/>
        <w:rPr>
          <w:rFonts w:asciiTheme="minorHAnsi" w:hAnsiTheme="minorHAnsi" w:cstheme="minorHAnsi"/>
          <w:sz w:val="18"/>
          <w:szCs w:val="18"/>
        </w:rPr>
      </w:pPr>
      <w:r>
        <w:rPr>
          <w:rFonts w:asciiTheme="minorHAnsi" w:hAnsiTheme="minorHAnsi" w:cstheme="minorHAnsi"/>
          <w:sz w:val="18"/>
          <w:szCs w:val="18"/>
        </w:rPr>
        <w:t>(pełna nazwa/firma, adres, w zależności od podmiotu: NIP/PESEL, KRS/</w:t>
      </w:r>
      <w:proofErr w:type="spellStart"/>
      <w:r>
        <w:rPr>
          <w:rFonts w:asciiTheme="minorHAnsi" w:hAnsiTheme="minorHAnsi" w:cstheme="minorHAnsi"/>
          <w:sz w:val="18"/>
          <w:szCs w:val="18"/>
        </w:rPr>
        <w:t>CEiDG</w:t>
      </w:r>
      <w:proofErr w:type="spellEnd"/>
      <w:r>
        <w:rPr>
          <w:rFonts w:asciiTheme="minorHAnsi" w:hAnsiTheme="minorHAnsi" w:cstheme="minorHAnsi"/>
          <w:sz w:val="18"/>
          <w:szCs w:val="18"/>
        </w:rPr>
        <w:t>)</w:t>
      </w:r>
    </w:p>
    <w:p w14:paraId="3E2DA9EE" w14:textId="77777777" w:rsidR="00023E50" w:rsidRDefault="00290BDC">
      <w:pPr>
        <w:ind w:left="567" w:right="5750"/>
        <w:jc w:val="center"/>
        <w:rPr>
          <w:rFonts w:asciiTheme="minorHAnsi" w:hAnsiTheme="minorHAnsi" w:cstheme="minorHAnsi"/>
          <w:sz w:val="18"/>
          <w:szCs w:val="18"/>
          <w:u w:val="single"/>
        </w:rPr>
      </w:pPr>
      <w:r>
        <w:rPr>
          <w:rFonts w:asciiTheme="minorHAnsi" w:hAnsiTheme="minorHAnsi" w:cstheme="minorHAnsi"/>
          <w:sz w:val="18"/>
          <w:szCs w:val="18"/>
          <w:u w:val="single"/>
        </w:rPr>
        <w:t>reprezentowany przez:</w:t>
      </w:r>
    </w:p>
    <w:p w14:paraId="78DCE63A" w14:textId="77777777" w:rsidR="00023E50" w:rsidRDefault="00290BDC">
      <w:pPr>
        <w:spacing w:line="480" w:lineRule="auto"/>
        <w:ind w:left="567" w:right="5750"/>
        <w:jc w:val="center"/>
        <w:rPr>
          <w:rFonts w:asciiTheme="minorHAnsi" w:hAnsiTheme="minorHAnsi" w:cstheme="minorHAnsi"/>
          <w:sz w:val="18"/>
          <w:szCs w:val="18"/>
        </w:rPr>
      </w:pPr>
      <w:r>
        <w:rPr>
          <w:rFonts w:asciiTheme="minorHAnsi" w:hAnsiTheme="minorHAnsi" w:cstheme="minorHAnsi"/>
          <w:sz w:val="18"/>
          <w:szCs w:val="18"/>
        </w:rPr>
        <w:t>……………………..……………………………</w:t>
      </w:r>
    </w:p>
    <w:p w14:paraId="4D7925F2" w14:textId="77777777" w:rsidR="00023E50" w:rsidRDefault="00290BDC">
      <w:pPr>
        <w:ind w:left="567" w:right="5750"/>
        <w:jc w:val="center"/>
        <w:rPr>
          <w:rFonts w:asciiTheme="minorHAnsi" w:hAnsiTheme="minorHAnsi" w:cstheme="minorHAnsi"/>
          <w:sz w:val="18"/>
          <w:szCs w:val="18"/>
        </w:rPr>
      </w:pPr>
      <w:r>
        <w:rPr>
          <w:rFonts w:asciiTheme="minorHAnsi" w:hAnsiTheme="minorHAnsi" w:cstheme="minorHAnsi"/>
          <w:sz w:val="18"/>
          <w:szCs w:val="18"/>
        </w:rPr>
        <w:t>(imię, nazwisko, stanowisko</w:t>
      </w:r>
      <w:r>
        <w:rPr>
          <w:rFonts w:asciiTheme="minorHAnsi" w:hAnsiTheme="minorHAnsi" w:cstheme="minorHAnsi"/>
          <w:sz w:val="18"/>
          <w:szCs w:val="18"/>
        </w:rPr>
        <w:br/>
        <w:t>/podstawa do reprezentacji)</w:t>
      </w:r>
    </w:p>
    <w:p w14:paraId="3BB19DE4" w14:textId="77777777" w:rsidR="00023E50" w:rsidRDefault="00023E50">
      <w:pPr>
        <w:spacing w:line="230" w:lineRule="exact"/>
        <w:ind w:left="40"/>
        <w:jc w:val="center"/>
        <w:rPr>
          <w:rFonts w:asciiTheme="minorHAnsi" w:hAnsiTheme="minorHAnsi" w:cstheme="minorHAnsi"/>
          <w:color w:val="000000"/>
          <w:sz w:val="22"/>
          <w:szCs w:val="22"/>
        </w:rPr>
      </w:pPr>
    </w:p>
    <w:p w14:paraId="2802F9AA" w14:textId="77777777" w:rsidR="00023E50" w:rsidRDefault="00290BDC">
      <w:pPr>
        <w:pStyle w:val="Akapitzlist"/>
        <w:ind w:left="0"/>
        <w:jc w:val="both"/>
        <w:rPr>
          <w:rFonts w:asciiTheme="minorHAnsi" w:hAnsiTheme="minorHAnsi" w:cstheme="minorHAnsi"/>
        </w:rPr>
      </w:pPr>
      <w:r>
        <w:rPr>
          <w:rFonts w:asciiTheme="minorHAnsi" w:hAnsiTheme="minorHAnsi" w:cstheme="minorHAnsi"/>
          <w:b/>
          <w:bCs/>
          <w:color w:val="000000"/>
          <w:sz w:val="22"/>
          <w:szCs w:val="22"/>
          <w:u w:val="single"/>
        </w:rPr>
        <w:t>Oświadczenia Wykonawcy o aktualności informacji zawartych w oświadczeniu, o którym mowa w art. 125 ust. 1 ustawy z dnia 11 września 2019 r. Prawo zamówień publicznych w zakresie podstaw wykluczenia z postępowania.</w:t>
      </w:r>
    </w:p>
    <w:p w14:paraId="1530AD53" w14:textId="77777777" w:rsidR="00023E50" w:rsidRDefault="00023E50">
      <w:pPr>
        <w:spacing w:line="230" w:lineRule="exact"/>
        <w:ind w:left="40"/>
        <w:jc w:val="center"/>
        <w:rPr>
          <w:rFonts w:asciiTheme="minorHAnsi" w:hAnsiTheme="minorHAnsi" w:cstheme="minorHAnsi"/>
          <w:sz w:val="22"/>
          <w:szCs w:val="22"/>
        </w:rPr>
      </w:pPr>
    </w:p>
    <w:p w14:paraId="07761655" w14:textId="77777777" w:rsidR="00023E50" w:rsidRDefault="00290BDC">
      <w:pPr>
        <w:ind w:left="284"/>
        <w:jc w:val="center"/>
      </w:pPr>
      <w:r>
        <w:rPr>
          <w:rStyle w:val="CharStyle14"/>
          <w:rFonts w:asciiTheme="minorHAnsi" w:hAnsiTheme="minorHAnsi" w:cstheme="minorHAnsi"/>
          <w:color w:val="000000"/>
          <w:sz w:val="22"/>
          <w:szCs w:val="22"/>
          <w:shd w:val="clear" w:color="auto" w:fill="auto"/>
        </w:rPr>
        <w:t xml:space="preserve">Na potrzeby postępowania o udzielenie zamówienia publicznego nr </w:t>
      </w:r>
      <w:r>
        <w:rPr>
          <w:rFonts w:asciiTheme="minorHAnsi" w:hAnsiTheme="minorHAnsi" w:cstheme="minorHAnsi"/>
          <w:b/>
          <w:sz w:val="22"/>
          <w:szCs w:val="22"/>
        </w:rPr>
        <w:t>SSM.DZP.200.193.2025:</w:t>
      </w:r>
    </w:p>
    <w:p w14:paraId="584371CD" w14:textId="4F36D9FF" w:rsidR="00023E50" w:rsidRDefault="00290BDC">
      <w:pPr>
        <w:ind w:left="284"/>
        <w:jc w:val="center"/>
      </w:pPr>
      <w:r>
        <w:rPr>
          <w:rFonts w:asciiTheme="minorHAnsi" w:hAnsiTheme="minorHAnsi" w:cstheme="minorHAnsi"/>
          <w:b/>
          <w:sz w:val="22"/>
          <w:szCs w:val="22"/>
        </w:rPr>
        <w:t xml:space="preserve">pn. „Dostawa </w:t>
      </w:r>
      <w:r>
        <w:rPr>
          <w:rFonts w:asciiTheme="minorHAnsi" w:hAnsiTheme="minorHAnsi" w:cstheme="minorHAnsi"/>
          <w:b/>
          <w:bCs/>
          <w:sz w:val="22"/>
          <w:szCs w:val="22"/>
        </w:rPr>
        <w:t>zestawów do blokad”</w:t>
      </w:r>
    </w:p>
    <w:p w14:paraId="2E71A4C8" w14:textId="77777777" w:rsidR="00023E50" w:rsidRDefault="00290BDC">
      <w:pPr>
        <w:ind w:left="284"/>
        <w:jc w:val="center"/>
      </w:pPr>
      <w:r>
        <w:rPr>
          <w:rStyle w:val="CharStyle14"/>
          <w:rFonts w:asciiTheme="minorHAnsi" w:hAnsiTheme="minorHAnsi" w:cstheme="minorHAnsi"/>
          <w:color w:val="000000"/>
          <w:sz w:val="22"/>
          <w:szCs w:val="22"/>
          <w:shd w:val="clear" w:color="auto" w:fill="auto"/>
        </w:rPr>
        <w:t>prowadzonego przez:</w:t>
      </w:r>
    </w:p>
    <w:p w14:paraId="58CB684B" w14:textId="77777777" w:rsidR="00023E50" w:rsidRDefault="00023E50">
      <w:pPr>
        <w:pStyle w:val="Style23"/>
        <w:shd w:val="clear" w:color="auto" w:fill="auto"/>
        <w:spacing w:before="0" w:after="0"/>
        <w:ind w:left="40" w:right="200"/>
        <w:rPr>
          <w:rStyle w:val="CharStyle14"/>
          <w:rFonts w:cstheme="minorHAnsi"/>
          <w:color w:val="000000"/>
          <w:sz w:val="22"/>
          <w:szCs w:val="22"/>
        </w:rPr>
      </w:pPr>
    </w:p>
    <w:p w14:paraId="0E6CE4B5" w14:textId="77777777" w:rsidR="00023E50" w:rsidRDefault="00290BDC">
      <w:pPr>
        <w:jc w:val="center"/>
        <w:rPr>
          <w:rFonts w:asciiTheme="minorHAnsi" w:eastAsia="TTE17FFBD0t00" w:hAnsiTheme="minorHAnsi" w:cstheme="minorHAnsi"/>
          <w:b/>
          <w:bCs/>
          <w:color w:val="000000"/>
          <w:sz w:val="22"/>
          <w:szCs w:val="22"/>
        </w:rPr>
      </w:pPr>
      <w:r>
        <w:rPr>
          <w:rFonts w:asciiTheme="minorHAnsi" w:eastAsia="TTE17FFBD0t00" w:hAnsiTheme="minorHAnsi" w:cstheme="minorHAnsi"/>
          <w:b/>
          <w:bCs/>
          <w:color w:val="000000"/>
          <w:sz w:val="22"/>
          <w:szCs w:val="22"/>
        </w:rPr>
        <w:t>Specjalistyczny Szpital Miejski im. M. Kopernika w Toruniu</w:t>
      </w:r>
    </w:p>
    <w:p w14:paraId="028EB6F8" w14:textId="77777777" w:rsidR="00023E50" w:rsidRDefault="00023E50">
      <w:pPr>
        <w:pStyle w:val="Style23"/>
        <w:shd w:val="clear" w:color="auto" w:fill="auto"/>
        <w:spacing w:before="0" w:after="0"/>
        <w:ind w:left="40" w:right="200"/>
        <w:rPr>
          <w:rFonts w:cstheme="minorHAnsi"/>
          <w:b/>
          <w:sz w:val="22"/>
          <w:szCs w:val="22"/>
        </w:rPr>
      </w:pPr>
    </w:p>
    <w:p w14:paraId="380DF8F3" w14:textId="77777777" w:rsidR="00023E50" w:rsidRDefault="00023E50">
      <w:pPr>
        <w:rPr>
          <w:rFonts w:asciiTheme="minorHAnsi" w:hAnsiTheme="minorHAnsi" w:cstheme="minorHAnsi"/>
          <w:sz w:val="22"/>
          <w:szCs w:val="22"/>
        </w:rPr>
      </w:pPr>
    </w:p>
    <w:p w14:paraId="0B14463E" w14:textId="77777777" w:rsidR="00023E50" w:rsidRDefault="00290BDC">
      <w:pPr>
        <w:pStyle w:val="Akapitzlist"/>
        <w:ind w:left="0"/>
        <w:jc w:val="both"/>
        <w:rPr>
          <w:rFonts w:asciiTheme="minorHAnsi" w:hAnsiTheme="minorHAnsi" w:cstheme="minorHAnsi"/>
        </w:rPr>
      </w:pPr>
      <w:r>
        <w:rPr>
          <w:rStyle w:val="CharStyle14"/>
          <w:rFonts w:asciiTheme="minorHAnsi" w:hAnsiTheme="minorHAnsi" w:cstheme="minorHAnsi"/>
          <w:color w:val="000000"/>
          <w:sz w:val="22"/>
          <w:szCs w:val="22"/>
        </w:rPr>
        <w:t>Oświadczam, że</w:t>
      </w:r>
      <w:r>
        <w:rPr>
          <w:rFonts w:asciiTheme="minorHAnsi" w:hAnsiTheme="minorHAnsi" w:cstheme="minorHAnsi"/>
          <w:b/>
          <w:bCs/>
          <w:color w:val="000000"/>
          <w:sz w:val="22"/>
          <w:szCs w:val="22"/>
        </w:rPr>
        <w:t xml:space="preserve"> podane informacje zawarte</w:t>
      </w:r>
      <w:r>
        <w:rPr>
          <w:rFonts w:asciiTheme="minorHAnsi" w:hAnsiTheme="minorHAnsi" w:cstheme="minorHAnsi"/>
          <w:color w:val="000000"/>
          <w:sz w:val="22"/>
          <w:szCs w:val="22"/>
        </w:rPr>
        <w:t xml:space="preserve"> w oświadczeniu, o którym mowa w art. 125 ust. 1 ustawy </w:t>
      </w:r>
      <w:proofErr w:type="spellStart"/>
      <w:r>
        <w:rPr>
          <w:rFonts w:asciiTheme="minorHAnsi" w:hAnsiTheme="minorHAnsi" w:cstheme="minorHAnsi"/>
          <w:color w:val="000000"/>
          <w:sz w:val="22"/>
          <w:szCs w:val="22"/>
        </w:rPr>
        <w:t>Pzp</w:t>
      </w:r>
      <w:proofErr w:type="spellEnd"/>
      <w:r>
        <w:rPr>
          <w:rFonts w:asciiTheme="minorHAnsi" w:hAnsiTheme="minorHAnsi" w:cstheme="minorHAnsi"/>
          <w:color w:val="000000"/>
          <w:sz w:val="22"/>
          <w:szCs w:val="22"/>
        </w:rPr>
        <w:t xml:space="preserve"> i </w:t>
      </w:r>
      <w:r>
        <w:rPr>
          <w:rFonts w:asciiTheme="minorHAnsi" w:hAnsiTheme="minorHAnsi" w:cstheme="minorHAnsi"/>
          <w:sz w:val="22"/>
          <w:szCs w:val="22"/>
        </w:rPr>
        <w:t xml:space="preserve">art. 7 ust. 1 pkt 1-3 ustawy z dnia 13 kwietnia 2022 r. o szczególnych rozwiązaniach w zakresie przeciwdziałania wspieraniu agresji na Ukrainę oraz służących ochronie bezpieczeństwa narodowego (tj. Dz.U. z 2024 r., poz. 507 ze zm.) </w:t>
      </w:r>
      <w:r>
        <w:rPr>
          <w:rFonts w:asciiTheme="minorHAnsi" w:hAnsiTheme="minorHAnsi" w:cstheme="minorHAnsi"/>
          <w:color w:val="000000"/>
          <w:sz w:val="22"/>
          <w:szCs w:val="22"/>
        </w:rPr>
        <w:t>w zakresie podstaw wykluczenia z postępowania są aktualne.</w:t>
      </w:r>
    </w:p>
    <w:p w14:paraId="23D77957" w14:textId="77777777" w:rsidR="00023E50" w:rsidRDefault="00023E50">
      <w:pPr>
        <w:pStyle w:val="Style23"/>
        <w:shd w:val="clear" w:color="auto" w:fill="auto"/>
        <w:spacing w:before="0" w:after="0" w:line="250" w:lineRule="exact"/>
        <w:ind w:left="40" w:right="200"/>
        <w:rPr>
          <w:rFonts w:cstheme="minorHAnsi"/>
          <w:color w:val="000000"/>
          <w:sz w:val="22"/>
          <w:szCs w:val="22"/>
        </w:rPr>
      </w:pPr>
    </w:p>
    <w:p w14:paraId="1C56B6A8" w14:textId="77777777" w:rsidR="00023E50" w:rsidRDefault="00023E50">
      <w:pPr>
        <w:pStyle w:val="Style23"/>
        <w:shd w:val="clear" w:color="auto" w:fill="auto"/>
        <w:spacing w:before="0" w:after="0" w:line="250" w:lineRule="exact"/>
        <w:ind w:left="40" w:right="200"/>
        <w:rPr>
          <w:rFonts w:cstheme="minorHAnsi"/>
          <w:sz w:val="22"/>
          <w:szCs w:val="22"/>
        </w:rPr>
      </w:pPr>
    </w:p>
    <w:p w14:paraId="45A9F969" w14:textId="77777777" w:rsidR="00023E50" w:rsidRDefault="00290BDC">
      <w:pPr>
        <w:spacing w:line="360" w:lineRule="auto"/>
        <w:rPr>
          <w:rFonts w:asciiTheme="minorHAnsi" w:hAnsiTheme="minorHAnsi" w:cstheme="minorHAnsi"/>
          <w:sz w:val="22"/>
          <w:szCs w:val="22"/>
        </w:rPr>
      </w:pPr>
      <w:proofErr w:type="gramStart"/>
      <w:r>
        <w:rPr>
          <w:rFonts w:asciiTheme="minorHAnsi" w:hAnsiTheme="minorHAnsi" w:cstheme="minorHAnsi"/>
          <w:sz w:val="22"/>
          <w:szCs w:val="22"/>
        </w:rPr>
        <w:t>Data:  …</w:t>
      </w:r>
      <w:proofErr w:type="gramEnd"/>
      <w:r>
        <w:rPr>
          <w:rFonts w:asciiTheme="minorHAnsi" w:hAnsiTheme="minorHAnsi" w:cstheme="minorHAnsi"/>
          <w:sz w:val="22"/>
          <w:szCs w:val="22"/>
        </w:rPr>
        <w:t>…</w:t>
      </w:r>
      <w:proofErr w:type="gramStart"/>
      <w:r>
        <w:rPr>
          <w:rFonts w:asciiTheme="minorHAnsi" w:hAnsiTheme="minorHAnsi" w:cstheme="minorHAnsi"/>
          <w:sz w:val="22"/>
          <w:szCs w:val="22"/>
        </w:rPr>
        <w:t>…….</w:t>
      </w:r>
      <w:proofErr w:type="gramEnd"/>
      <w:r>
        <w:rPr>
          <w:rFonts w:asciiTheme="minorHAnsi" w:hAnsiTheme="minorHAnsi" w:cstheme="minorHAnsi"/>
          <w:sz w:val="22"/>
          <w:szCs w:val="22"/>
        </w:rPr>
        <w:t>……. r.</w:t>
      </w:r>
    </w:p>
    <w:p w14:paraId="24D21BB2" w14:textId="77777777" w:rsidR="00023E50" w:rsidRDefault="00290BDC">
      <w:pPr>
        <w:spacing w:line="360" w:lineRule="auto"/>
        <w:jc w:val="both"/>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p>
    <w:p w14:paraId="2B7D3A61" w14:textId="77777777" w:rsidR="00023E50" w:rsidRDefault="00290BDC">
      <w:pPr>
        <w:ind w:left="4678" w:right="1132" w:hanging="4678"/>
        <w:jc w:val="center"/>
        <w:rPr>
          <w:rFonts w:asciiTheme="minorHAnsi" w:hAnsiTheme="minorHAnsi" w:cstheme="minorHAnsi"/>
          <w:sz w:val="18"/>
          <w:szCs w:val="18"/>
        </w:rPr>
      </w:pPr>
      <w:r>
        <w:rPr>
          <w:rFonts w:asciiTheme="minorHAnsi" w:hAnsiTheme="minorHAnsi" w:cstheme="minorHAnsi"/>
          <w:color w:val="000000"/>
          <w:sz w:val="22"/>
          <w:szCs w:val="22"/>
        </w:rPr>
        <w:tab/>
      </w:r>
      <w:r>
        <w:rPr>
          <w:rFonts w:asciiTheme="minorHAnsi" w:hAnsiTheme="minorHAnsi" w:cstheme="minorHAnsi"/>
          <w:iCs/>
          <w:sz w:val="18"/>
          <w:szCs w:val="18"/>
        </w:rPr>
        <w:t xml:space="preserve">podpis w </w:t>
      </w:r>
      <w:r>
        <w:rPr>
          <w:rFonts w:asciiTheme="minorHAnsi" w:hAnsiTheme="minorHAnsi" w:cstheme="minorHAnsi"/>
          <w:sz w:val="18"/>
          <w:szCs w:val="18"/>
        </w:rPr>
        <w:t xml:space="preserve">formie elektronicznej lub </w:t>
      </w:r>
      <w:r>
        <w:rPr>
          <w:rFonts w:asciiTheme="minorHAnsi" w:hAnsiTheme="minorHAnsi" w:cstheme="minorHAnsi"/>
          <w:sz w:val="18"/>
          <w:szCs w:val="18"/>
        </w:rPr>
        <w:br/>
        <w:t>w postaci elektronicznej opatrzonej podpisem kwalifikowanym lub osobistym lub podpisem zaufanym pod rygorem nieważności</w:t>
      </w:r>
    </w:p>
    <w:p w14:paraId="7E357659" w14:textId="77777777" w:rsidR="00023E50" w:rsidRDefault="00023E50">
      <w:pPr>
        <w:ind w:left="4678" w:right="1132" w:hanging="4678"/>
        <w:jc w:val="center"/>
        <w:rPr>
          <w:rFonts w:asciiTheme="minorHAnsi" w:hAnsiTheme="minorHAnsi" w:cstheme="minorHAnsi"/>
          <w:sz w:val="18"/>
          <w:szCs w:val="18"/>
        </w:rPr>
      </w:pPr>
    </w:p>
    <w:p w14:paraId="640A2FBD" w14:textId="77777777" w:rsidR="00023E50" w:rsidRDefault="00023E50">
      <w:pPr>
        <w:ind w:left="4678" w:right="1132" w:hanging="4678"/>
        <w:jc w:val="center"/>
        <w:rPr>
          <w:rFonts w:asciiTheme="minorHAnsi" w:hAnsiTheme="minorHAnsi" w:cstheme="minorHAnsi"/>
          <w:sz w:val="18"/>
          <w:szCs w:val="18"/>
        </w:rPr>
      </w:pPr>
    </w:p>
    <w:p w14:paraId="75D645CA" w14:textId="77777777" w:rsidR="00023E50" w:rsidRDefault="00023E50">
      <w:pPr>
        <w:ind w:left="4678" w:right="1132" w:hanging="4678"/>
        <w:jc w:val="center"/>
        <w:rPr>
          <w:rFonts w:asciiTheme="minorHAnsi" w:hAnsiTheme="minorHAnsi" w:cstheme="minorHAnsi"/>
          <w:sz w:val="18"/>
          <w:szCs w:val="18"/>
        </w:rPr>
      </w:pPr>
    </w:p>
    <w:p w14:paraId="3840584F" w14:textId="77777777" w:rsidR="00023E50" w:rsidRDefault="00023E50">
      <w:pPr>
        <w:ind w:right="1132"/>
        <w:rPr>
          <w:rFonts w:asciiTheme="minorHAnsi" w:hAnsiTheme="minorHAnsi" w:cstheme="minorHAnsi"/>
          <w:sz w:val="18"/>
          <w:szCs w:val="18"/>
        </w:rPr>
      </w:pPr>
    </w:p>
    <w:p w14:paraId="1788A758" w14:textId="77777777" w:rsidR="00023E50" w:rsidRDefault="00023E50">
      <w:pPr>
        <w:ind w:left="4678" w:right="1132" w:hanging="4678"/>
        <w:jc w:val="center"/>
        <w:rPr>
          <w:rFonts w:asciiTheme="minorHAnsi" w:hAnsiTheme="minorHAnsi" w:cstheme="minorHAnsi"/>
          <w:sz w:val="18"/>
          <w:szCs w:val="18"/>
        </w:rPr>
      </w:pPr>
    </w:p>
    <w:p w14:paraId="708889DF" w14:textId="77777777" w:rsidR="00023E50" w:rsidRDefault="00023E50">
      <w:pPr>
        <w:ind w:left="4678" w:right="1132" w:hanging="4678"/>
        <w:jc w:val="center"/>
        <w:rPr>
          <w:rFonts w:asciiTheme="minorHAnsi" w:hAnsiTheme="minorHAnsi" w:cstheme="minorHAnsi"/>
          <w:sz w:val="18"/>
          <w:szCs w:val="18"/>
        </w:rPr>
      </w:pPr>
    </w:p>
    <w:p w14:paraId="411E24FA" w14:textId="77777777" w:rsidR="00023E50" w:rsidRDefault="00023E50">
      <w:pPr>
        <w:ind w:left="4678" w:right="1132" w:hanging="4678"/>
        <w:jc w:val="center"/>
        <w:rPr>
          <w:rFonts w:asciiTheme="minorHAnsi" w:hAnsiTheme="minorHAnsi" w:cstheme="minorHAnsi"/>
          <w:sz w:val="18"/>
          <w:szCs w:val="18"/>
        </w:rPr>
      </w:pPr>
    </w:p>
    <w:p w14:paraId="3C7D5320" w14:textId="77777777" w:rsidR="00023E50" w:rsidRDefault="00023E50">
      <w:pPr>
        <w:ind w:left="4678" w:right="1132" w:hanging="4678"/>
        <w:jc w:val="center"/>
        <w:rPr>
          <w:rFonts w:asciiTheme="minorHAnsi" w:hAnsiTheme="minorHAnsi" w:cstheme="minorHAnsi"/>
          <w:sz w:val="18"/>
          <w:szCs w:val="18"/>
        </w:rPr>
      </w:pPr>
    </w:p>
    <w:p w14:paraId="2EEAD754" w14:textId="77777777" w:rsidR="00023E50" w:rsidRDefault="00023E50">
      <w:pPr>
        <w:ind w:left="4678" w:right="1132" w:hanging="4678"/>
        <w:jc w:val="center"/>
        <w:rPr>
          <w:rFonts w:asciiTheme="minorHAnsi" w:hAnsiTheme="minorHAnsi" w:cstheme="minorHAnsi"/>
          <w:sz w:val="18"/>
          <w:szCs w:val="18"/>
        </w:rPr>
      </w:pPr>
    </w:p>
    <w:p w14:paraId="02539027" w14:textId="77777777" w:rsidR="00023E50" w:rsidRDefault="00023E50">
      <w:pPr>
        <w:ind w:left="4678" w:right="1132" w:hanging="4678"/>
        <w:jc w:val="center"/>
        <w:rPr>
          <w:rFonts w:asciiTheme="minorHAnsi" w:hAnsiTheme="minorHAnsi" w:cstheme="minorHAnsi"/>
          <w:sz w:val="18"/>
          <w:szCs w:val="18"/>
        </w:rPr>
      </w:pPr>
    </w:p>
    <w:p w14:paraId="5ACDEB74" w14:textId="77777777" w:rsidR="00023E50" w:rsidRDefault="00023E50">
      <w:pPr>
        <w:ind w:left="4678" w:right="1132" w:hanging="4678"/>
        <w:jc w:val="center"/>
        <w:rPr>
          <w:rFonts w:asciiTheme="minorHAnsi" w:hAnsiTheme="minorHAnsi" w:cstheme="minorHAnsi"/>
          <w:sz w:val="18"/>
          <w:szCs w:val="18"/>
        </w:rPr>
      </w:pPr>
    </w:p>
    <w:p w14:paraId="28CE9F54" w14:textId="77777777" w:rsidR="00023E50" w:rsidRDefault="00023E50">
      <w:pPr>
        <w:ind w:left="4678" w:right="1132" w:hanging="4678"/>
        <w:jc w:val="center"/>
        <w:rPr>
          <w:rFonts w:asciiTheme="minorHAnsi" w:hAnsiTheme="minorHAnsi" w:cstheme="minorHAnsi"/>
          <w:sz w:val="18"/>
          <w:szCs w:val="18"/>
        </w:rPr>
      </w:pPr>
    </w:p>
    <w:p w14:paraId="19C3305C" w14:textId="77777777" w:rsidR="00023E50" w:rsidRDefault="00023E50">
      <w:pPr>
        <w:ind w:left="4678" w:right="1132" w:hanging="4678"/>
        <w:jc w:val="center"/>
        <w:rPr>
          <w:rFonts w:asciiTheme="minorHAnsi" w:hAnsiTheme="minorHAnsi" w:cstheme="minorHAnsi"/>
          <w:sz w:val="18"/>
          <w:szCs w:val="18"/>
        </w:rPr>
      </w:pPr>
    </w:p>
    <w:p w14:paraId="702300E7" w14:textId="77777777" w:rsidR="00023E50" w:rsidRDefault="00290BDC">
      <w:pPr>
        <w:jc w:val="right"/>
        <w:rPr>
          <w:rFonts w:asciiTheme="minorHAnsi" w:hAnsiTheme="minorHAnsi" w:cstheme="minorHAnsi"/>
          <w:b/>
          <w:i/>
          <w:color w:val="000000"/>
          <w:sz w:val="22"/>
          <w:szCs w:val="22"/>
          <w:lang w:eastAsia="ar-SA"/>
        </w:rPr>
      </w:pPr>
      <w:r>
        <w:rPr>
          <w:rFonts w:asciiTheme="minorHAnsi" w:hAnsiTheme="minorHAnsi" w:cstheme="minorHAnsi"/>
          <w:b/>
          <w:iCs/>
          <w:color w:val="000000"/>
          <w:sz w:val="22"/>
          <w:szCs w:val="22"/>
          <w:lang w:eastAsia="ar-SA"/>
        </w:rPr>
        <w:lastRenderedPageBreak/>
        <w:t>Załącznik nr 6 - Oświadczenie</w:t>
      </w:r>
    </w:p>
    <w:p w14:paraId="09E682B3" w14:textId="77777777" w:rsidR="00023E50" w:rsidRDefault="00023E50">
      <w:pPr>
        <w:jc w:val="right"/>
        <w:rPr>
          <w:rFonts w:asciiTheme="minorHAnsi" w:hAnsiTheme="minorHAnsi" w:cstheme="minorHAnsi"/>
          <w:bCs/>
          <w:i/>
          <w:color w:val="000000"/>
          <w:sz w:val="22"/>
          <w:szCs w:val="22"/>
          <w:lang w:eastAsia="ar-SA"/>
        </w:rPr>
      </w:pPr>
    </w:p>
    <w:p w14:paraId="6B30CC57" w14:textId="77777777" w:rsidR="00023E50" w:rsidRDefault="00290BDC">
      <w:pPr>
        <w:jc w:val="right"/>
        <w:rPr>
          <w:rFonts w:asciiTheme="minorHAnsi" w:hAnsiTheme="minorHAnsi" w:cstheme="minorHAnsi"/>
          <w:b/>
          <w:bCs/>
          <w:color w:val="000000"/>
          <w:sz w:val="22"/>
          <w:szCs w:val="22"/>
          <w:u w:val="single"/>
          <w:lang w:eastAsia="ar-SA"/>
        </w:rPr>
      </w:pPr>
      <w:r>
        <w:rPr>
          <w:rFonts w:asciiTheme="minorHAnsi" w:hAnsiTheme="minorHAnsi" w:cstheme="minorHAnsi"/>
          <w:bCs/>
          <w:i/>
          <w:color w:val="000000"/>
          <w:sz w:val="22"/>
          <w:szCs w:val="22"/>
          <w:u w:val="single"/>
          <w:lang w:eastAsia="ar-SA"/>
        </w:rPr>
        <w:t>Oświadczenie będące przedmiotowym środkiem dowodowym</w:t>
      </w:r>
    </w:p>
    <w:p w14:paraId="4A1C121A" w14:textId="77777777" w:rsidR="00023E50" w:rsidRDefault="00023E50">
      <w:pPr>
        <w:ind w:right="5953"/>
        <w:jc w:val="center"/>
        <w:rPr>
          <w:rFonts w:asciiTheme="minorHAnsi" w:hAnsiTheme="minorHAnsi" w:cstheme="minorHAnsi"/>
          <w:b/>
          <w:bCs/>
          <w:color w:val="000000"/>
          <w:sz w:val="22"/>
          <w:szCs w:val="22"/>
          <w:lang w:eastAsia="ar-SA"/>
        </w:rPr>
      </w:pPr>
    </w:p>
    <w:p w14:paraId="31EF49E3" w14:textId="77777777" w:rsidR="00023E50" w:rsidRDefault="00290BDC">
      <w:pPr>
        <w:ind w:left="5245"/>
        <w:jc w:val="center"/>
        <w:rPr>
          <w:rFonts w:asciiTheme="minorHAnsi" w:eastAsia="TTE17FFBD0t00" w:hAnsiTheme="minorHAnsi" w:cstheme="minorHAnsi"/>
          <w:b/>
          <w:bCs/>
          <w:color w:val="000000"/>
          <w:sz w:val="22"/>
          <w:szCs w:val="22"/>
          <w:lang w:eastAsia="ar-SA"/>
        </w:rPr>
      </w:pPr>
      <w:r>
        <w:rPr>
          <w:rFonts w:asciiTheme="minorHAnsi" w:eastAsia="TTE17FFBD0t00" w:hAnsiTheme="minorHAnsi" w:cstheme="minorHAnsi"/>
          <w:b/>
          <w:bCs/>
          <w:color w:val="000000"/>
          <w:sz w:val="22"/>
          <w:szCs w:val="22"/>
          <w:lang w:eastAsia="ar-SA"/>
        </w:rPr>
        <w:t xml:space="preserve">Specjalistyczny Szpital Miejski </w:t>
      </w:r>
    </w:p>
    <w:p w14:paraId="43F24628" w14:textId="77777777" w:rsidR="00023E50" w:rsidRDefault="00290BDC">
      <w:pPr>
        <w:ind w:left="5245"/>
        <w:jc w:val="center"/>
        <w:rPr>
          <w:rFonts w:asciiTheme="minorHAnsi" w:eastAsia="TTE17FFBD0t00" w:hAnsiTheme="minorHAnsi" w:cstheme="minorHAnsi"/>
          <w:b/>
          <w:bCs/>
          <w:color w:val="000000"/>
          <w:sz w:val="22"/>
          <w:szCs w:val="22"/>
          <w:lang w:eastAsia="ar-SA"/>
        </w:rPr>
      </w:pPr>
      <w:r>
        <w:rPr>
          <w:rFonts w:asciiTheme="minorHAnsi" w:eastAsia="TTE17FFBD0t00" w:hAnsiTheme="minorHAnsi" w:cstheme="minorHAnsi"/>
          <w:b/>
          <w:bCs/>
          <w:color w:val="000000"/>
          <w:sz w:val="22"/>
          <w:szCs w:val="22"/>
          <w:lang w:eastAsia="ar-SA"/>
        </w:rPr>
        <w:t>im. M. Kopernika w Toruniu</w:t>
      </w:r>
    </w:p>
    <w:p w14:paraId="407A4B51" w14:textId="77777777" w:rsidR="00023E50" w:rsidRDefault="00290BDC">
      <w:pPr>
        <w:ind w:left="5245"/>
        <w:jc w:val="center"/>
        <w:rPr>
          <w:rFonts w:asciiTheme="minorHAnsi" w:hAnsiTheme="minorHAnsi" w:cstheme="minorHAnsi"/>
          <w:b/>
          <w:bCs/>
          <w:color w:val="000000"/>
          <w:sz w:val="22"/>
          <w:szCs w:val="22"/>
          <w:lang w:eastAsia="ar-SA"/>
        </w:rPr>
      </w:pPr>
      <w:r>
        <w:rPr>
          <w:rFonts w:asciiTheme="minorHAnsi" w:eastAsia="TTE17FFBD0t00" w:hAnsiTheme="minorHAnsi" w:cstheme="minorHAnsi"/>
          <w:b/>
          <w:bCs/>
          <w:color w:val="000000"/>
          <w:sz w:val="22"/>
          <w:szCs w:val="22"/>
          <w:lang w:eastAsia="ar-SA"/>
        </w:rPr>
        <w:t>ul. Batorego 17/19</w:t>
      </w:r>
      <w:r>
        <w:rPr>
          <w:rFonts w:asciiTheme="minorHAnsi" w:eastAsia="TTE17FFBD0t00" w:hAnsiTheme="minorHAnsi" w:cstheme="minorHAnsi"/>
          <w:b/>
          <w:bCs/>
          <w:color w:val="000000"/>
          <w:sz w:val="22"/>
          <w:szCs w:val="22"/>
          <w:lang w:eastAsia="ar-SA"/>
        </w:rPr>
        <w:br/>
        <w:t>87-100 Toruń</w:t>
      </w:r>
    </w:p>
    <w:p w14:paraId="2EA833A6" w14:textId="77777777" w:rsidR="00023E50" w:rsidRDefault="00023E50">
      <w:pPr>
        <w:ind w:right="5953"/>
        <w:jc w:val="center"/>
        <w:rPr>
          <w:rFonts w:asciiTheme="minorHAnsi" w:hAnsiTheme="minorHAnsi" w:cstheme="minorHAnsi"/>
          <w:b/>
          <w:bCs/>
          <w:color w:val="000000"/>
          <w:sz w:val="22"/>
          <w:szCs w:val="22"/>
          <w:lang w:eastAsia="ar-SA"/>
        </w:rPr>
      </w:pPr>
    </w:p>
    <w:p w14:paraId="05D23D40" w14:textId="77777777" w:rsidR="00023E50" w:rsidRDefault="00023E50">
      <w:pPr>
        <w:ind w:left="567" w:right="5953"/>
        <w:jc w:val="center"/>
        <w:rPr>
          <w:rFonts w:asciiTheme="minorHAnsi" w:hAnsiTheme="minorHAnsi" w:cstheme="minorHAnsi"/>
          <w:b/>
          <w:bCs/>
          <w:color w:val="000000"/>
          <w:sz w:val="22"/>
          <w:szCs w:val="22"/>
          <w:lang w:eastAsia="ar-SA"/>
        </w:rPr>
      </w:pPr>
    </w:p>
    <w:p w14:paraId="6D8480D6" w14:textId="77777777" w:rsidR="00023E50" w:rsidRDefault="00290BDC">
      <w:pPr>
        <w:ind w:left="567" w:right="5953"/>
        <w:jc w:val="center"/>
        <w:rPr>
          <w:rFonts w:asciiTheme="minorHAnsi" w:hAnsiTheme="minorHAnsi" w:cstheme="minorHAnsi"/>
          <w:color w:val="000000"/>
          <w:sz w:val="18"/>
          <w:szCs w:val="18"/>
          <w:lang w:eastAsia="ar-SA"/>
        </w:rPr>
      </w:pPr>
      <w:r>
        <w:rPr>
          <w:rFonts w:asciiTheme="minorHAnsi" w:hAnsiTheme="minorHAnsi" w:cstheme="minorHAnsi"/>
          <w:b/>
          <w:bCs/>
          <w:color w:val="000000"/>
          <w:sz w:val="20"/>
          <w:szCs w:val="20"/>
          <w:lang w:eastAsia="ar-SA"/>
        </w:rPr>
        <w:t>Wykonawca:</w:t>
      </w:r>
    </w:p>
    <w:p w14:paraId="0F4F819D" w14:textId="77777777" w:rsidR="00023E50" w:rsidRDefault="00290BDC">
      <w:pPr>
        <w:spacing w:line="480" w:lineRule="auto"/>
        <w:ind w:left="567" w:right="5954"/>
        <w:rPr>
          <w:rFonts w:asciiTheme="minorHAnsi" w:hAnsiTheme="minorHAnsi" w:cstheme="minorHAnsi"/>
          <w:color w:val="000000"/>
          <w:sz w:val="18"/>
          <w:szCs w:val="18"/>
          <w:lang w:eastAsia="ar-SA"/>
        </w:rPr>
      </w:pPr>
      <w:r>
        <w:rPr>
          <w:rFonts w:asciiTheme="minorHAnsi" w:hAnsiTheme="minorHAnsi" w:cstheme="minorHAnsi"/>
          <w:color w:val="000000"/>
          <w:sz w:val="18"/>
          <w:szCs w:val="18"/>
          <w:lang w:eastAsia="ar-SA"/>
        </w:rPr>
        <w:t>………………….…………………………………</w:t>
      </w:r>
    </w:p>
    <w:p w14:paraId="782C1EDA" w14:textId="77777777" w:rsidR="00023E50" w:rsidRDefault="00290BDC">
      <w:pPr>
        <w:ind w:left="567" w:right="5750"/>
        <w:jc w:val="center"/>
        <w:rPr>
          <w:rFonts w:asciiTheme="minorHAnsi" w:hAnsiTheme="minorHAnsi" w:cstheme="minorHAnsi"/>
          <w:color w:val="000000"/>
          <w:sz w:val="18"/>
          <w:szCs w:val="18"/>
          <w:u w:val="single"/>
          <w:lang w:eastAsia="ar-SA"/>
        </w:rPr>
      </w:pPr>
      <w:r>
        <w:rPr>
          <w:rFonts w:asciiTheme="minorHAnsi" w:hAnsiTheme="minorHAnsi" w:cstheme="minorHAnsi"/>
          <w:color w:val="000000"/>
          <w:sz w:val="18"/>
          <w:szCs w:val="18"/>
          <w:lang w:eastAsia="ar-SA"/>
        </w:rPr>
        <w:t>(pełna nazwa/firma, adres, w zależności od podmiotu: NIP/PESEL, KRS/</w:t>
      </w:r>
      <w:proofErr w:type="spellStart"/>
      <w:r>
        <w:rPr>
          <w:rFonts w:asciiTheme="minorHAnsi" w:hAnsiTheme="minorHAnsi" w:cstheme="minorHAnsi"/>
          <w:color w:val="000000"/>
          <w:sz w:val="18"/>
          <w:szCs w:val="18"/>
          <w:lang w:eastAsia="ar-SA"/>
        </w:rPr>
        <w:t>CEiDG</w:t>
      </w:r>
      <w:proofErr w:type="spellEnd"/>
      <w:r>
        <w:rPr>
          <w:rFonts w:asciiTheme="minorHAnsi" w:hAnsiTheme="minorHAnsi" w:cstheme="minorHAnsi"/>
          <w:color w:val="000000"/>
          <w:sz w:val="18"/>
          <w:szCs w:val="18"/>
          <w:lang w:eastAsia="ar-SA"/>
        </w:rPr>
        <w:t>)</w:t>
      </w:r>
    </w:p>
    <w:p w14:paraId="4FA88196" w14:textId="77777777" w:rsidR="00023E50" w:rsidRDefault="00290BDC">
      <w:pPr>
        <w:ind w:left="567" w:right="5750"/>
        <w:jc w:val="center"/>
        <w:rPr>
          <w:rFonts w:asciiTheme="minorHAnsi" w:hAnsiTheme="minorHAnsi" w:cstheme="minorHAnsi"/>
          <w:color w:val="000000"/>
          <w:sz w:val="18"/>
          <w:szCs w:val="18"/>
          <w:lang w:eastAsia="ar-SA"/>
        </w:rPr>
      </w:pPr>
      <w:r>
        <w:rPr>
          <w:rFonts w:asciiTheme="minorHAnsi" w:hAnsiTheme="minorHAnsi" w:cstheme="minorHAnsi"/>
          <w:color w:val="000000"/>
          <w:sz w:val="18"/>
          <w:szCs w:val="18"/>
          <w:u w:val="single"/>
          <w:lang w:eastAsia="ar-SA"/>
        </w:rPr>
        <w:t>reprezentowany przez:</w:t>
      </w:r>
    </w:p>
    <w:p w14:paraId="0E804305" w14:textId="77777777" w:rsidR="00023E50" w:rsidRDefault="00290BDC">
      <w:pPr>
        <w:spacing w:line="480" w:lineRule="auto"/>
        <w:ind w:left="567" w:right="5750"/>
        <w:jc w:val="center"/>
        <w:rPr>
          <w:rFonts w:asciiTheme="minorHAnsi" w:hAnsiTheme="minorHAnsi" w:cstheme="minorHAnsi"/>
          <w:color w:val="000000"/>
          <w:sz w:val="18"/>
          <w:szCs w:val="18"/>
          <w:lang w:eastAsia="ar-SA"/>
        </w:rPr>
      </w:pPr>
      <w:r>
        <w:rPr>
          <w:rFonts w:asciiTheme="minorHAnsi" w:hAnsiTheme="minorHAnsi" w:cstheme="minorHAnsi"/>
          <w:color w:val="000000"/>
          <w:sz w:val="18"/>
          <w:szCs w:val="18"/>
          <w:lang w:eastAsia="ar-SA"/>
        </w:rPr>
        <w:t>…………………….…………………………</w:t>
      </w:r>
    </w:p>
    <w:p w14:paraId="6997BD07" w14:textId="77777777" w:rsidR="00023E50" w:rsidRDefault="00290BDC">
      <w:pPr>
        <w:ind w:left="567" w:right="5750"/>
        <w:jc w:val="center"/>
        <w:rPr>
          <w:rFonts w:asciiTheme="minorHAnsi" w:hAnsiTheme="minorHAnsi" w:cstheme="minorHAnsi"/>
          <w:color w:val="000000"/>
          <w:sz w:val="22"/>
          <w:szCs w:val="22"/>
          <w:lang w:eastAsia="ar-SA"/>
        </w:rPr>
      </w:pPr>
      <w:r>
        <w:rPr>
          <w:rFonts w:asciiTheme="minorHAnsi" w:hAnsiTheme="minorHAnsi" w:cstheme="minorHAnsi"/>
          <w:color w:val="000000"/>
          <w:sz w:val="18"/>
          <w:szCs w:val="18"/>
          <w:lang w:eastAsia="ar-SA"/>
        </w:rPr>
        <w:t>(imię, nazwisko, stanowisko</w:t>
      </w:r>
      <w:r>
        <w:rPr>
          <w:rFonts w:asciiTheme="minorHAnsi" w:hAnsiTheme="minorHAnsi" w:cstheme="minorHAnsi"/>
          <w:color w:val="000000"/>
          <w:sz w:val="18"/>
          <w:szCs w:val="18"/>
          <w:lang w:eastAsia="ar-SA"/>
        </w:rPr>
        <w:br/>
        <w:t>/podstawa do reprezentacji)</w:t>
      </w:r>
    </w:p>
    <w:p w14:paraId="7D3BA7CE" w14:textId="77777777" w:rsidR="00023E50" w:rsidRDefault="00023E50">
      <w:pPr>
        <w:spacing w:line="230" w:lineRule="exact"/>
        <w:ind w:left="40"/>
        <w:jc w:val="center"/>
        <w:rPr>
          <w:rFonts w:asciiTheme="minorHAnsi" w:hAnsiTheme="minorHAnsi" w:cstheme="minorHAnsi"/>
          <w:color w:val="000000"/>
          <w:sz w:val="22"/>
          <w:szCs w:val="22"/>
          <w:lang w:eastAsia="ar-SA"/>
        </w:rPr>
      </w:pPr>
    </w:p>
    <w:p w14:paraId="74A18A1C" w14:textId="77777777" w:rsidR="00023E50" w:rsidRDefault="00290BDC">
      <w:pPr>
        <w:jc w:val="center"/>
        <w:rPr>
          <w:rFonts w:asciiTheme="minorHAnsi" w:hAnsiTheme="minorHAnsi" w:cstheme="minorHAnsi"/>
          <w:color w:val="000000"/>
          <w:sz w:val="22"/>
          <w:szCs w:val="22"/>
          <w:lang w:val="x-none" w:eastAsia="ar-SA"/>
        </w:rPr>
      </w:pPr>
      <w:r>
        <w:rPr>
          <w:rFonts w:asciiTheme="minorHAnsi" w:hAnsiTheme="minorHAnsi" w:cstheme="minorHAnsi"/>
          <w:b/>
          <w:bCs/>
          <w:color w:val="000000"/>
          <w:sz w:val="22"/>
          <w:szCs w:val="22"/>
          <w:u w:val="single"/>
          <w:lang w:val="x-none" w:eastAsia="ar-SA"/>
        </w:rPr>
        <w:t>Oświadczenie o wyrobach medycznych</w:t>
      </w:r>
    </w:p>
    <w:p w14:paraId="743C532C" w14:textId="77777777" w:rsidR="00023E50" w:rsidRDefault="00023E50">
      <w:pPr>
        <w:spacing w:line="230" w:lineRule="exact"/>
        <w:ind w:left="40"/>
        <w:jc w:val="center"/>
        <w:rPr>
          <w:rFonts w:asciiTheme="minorHAnsi" w:hAnsiTheme="minorHAnsi" w:cstheme="minorHAnsi"/>
          <w:color w:val="000000"/>
          <w:sz w:val="22"/>
          <w:szCs w:val="22"/>
          <w:lang w:eastAsia="ar-SA"/>
        </w:rPr>
      </w:pPr>
    </w:p>
    <w:p w14:paraId="494FBAB1" w14:textId="77777777" w:rsidR="00023E50" w:rsidRDefault="00290BDC">
      <w:pPr>
        <w:ind w:left="284"/>
        <w:jc w:val="center"/>
        <w:rPr>
          <w:rFonts w:asciiTheme="minorHAnsi" w:hAnsiTheme="minorHAnsi" w:cstheme="minorHAnsi"/>
          <w:b/>
          <w:sz w:val="22"/>
          <w:szCs w:val="22"/>
          <w:highlight w:val="green"/>
        </w:rPr>
      </w:pPr>
      <w:r>
        <w:rPr>
          <w:rStyle w:val="CharStyle14"/>
          <w:rFonts w:asciiTheme="minorHAnsi" w:hAnsiTheme="minorHAnsi" w:cstheme="minorHAnsi"/>
          <w:color w:val="000000"/>
          <w:sz w:val="22"/>
          <w:szCs w:val="22"/>
        </w:rPr>
        <w:t>Na potrzeby postępowania o udzielenie zamó</w:t>
      </w:r>
      <w:r>
        <w:rPr>
          <w:rStyle w:val="CharStyle14"/>
          <w:rFonts w:asciiTheme="minorHAnsi" w:hAnsiTheme="minorHAnsi" w:cstheme="minorHAnsi"/>
          <w:color w:val="000000"/>
          <w:sz w:val="22"/>
          <w:szCs w:val="22"/>
          <w:shd w:val="clear" w:color="auto" w:fill="auto"/>
        </w:rPr>
        <w:t xml:space="preserve">wienia publicznego nr </w:t>
      </w:r>
      <w:r>
        <w:rPr>
          <w:rFonts w:asciiTheme="minorHAnsi" w:hAnsiTheme="minorHAnsi" w:cstheme="minorHAnsi"/>
          <w:b/>
          <w:sz w:val="22"/>
          <w:szCs w:val="22"/>
        </w:rPr>
        <w:t>SSM.DZP.200.193.2025:</w:t>
      </w:r>
    </w:p>
    <w:p w14:paraId="12B9EDF2" w14:textId="6535E4BC" w:rsidR="00023E50" w:rsidRDefault="00290BDC">
      <w:pPr>
        <w:jc w:val="center"/>
      </w:pPr>
      <w:r>
        <w:rPr>
          <w:rFonts w:asciiTheme="minorHAnsi" w:hAnsiTheme="minorHAnsi" w:cstheme="minorHAnsi"/>
          <w:b/>
          <w:sz w:val="22"/>
          <w:szCs w:val="22"/>
        </w:rPr>
        <w:t xml:space="preserve">pn. „Dostawa </w:t>
      </w:r>
      <w:proofErr w:type="gramStart"/>
      <w:r>
        <w:rPr>
          <w:rFonts w:asciiTheme="minorHAnsi" w:hAnsiTheme="minorHAnsi" w:cstheme="minorHAnsi"/>
          <w:b/>
          <w:bCs/>
          <w:sz w:val="22"/>
          <w:szCs w:val="22"/>
        </w:rPr>
        <w:t>zestawów</w:t>
      </w:r>
      <w:proofErr w:type="gramEnd"/>
      <w:r>
        <w:rPr>
          <w:rFonts w:asciiTheme="minorHAnsi" w:hAnsiTheme="minorHAnsi" w:cstheme="minorHAnsi"/>
          <w:b/>
          <w:bCs/>
          <w:sz w:val="22"/>
          <w:szCs w:val="22"/>
        </w:rPr>
        <w:t xml:space="preserve"> bo blokad”</w:t>
      </w:r>
    </w:p>
    <w:p w14:paraId="01EA27FF" w14:textId="77777777" w:rsidR="00023E50" w:rsidRDefault="00290BDC">
      <w:pPr>
        <w:ind w:left="284"/>
        <w:jc w:val="center"/>
        <w:rPr>
          <w:rStyle w:val="CharStyle14"/>
          <w:rFonts w:asciiTheme="minorHAnsi" w:hAnsiTheme="minorHAnsi" w:cstheme="minorHAnsi"/>
          <w:color w:val="000000"/>
          <w:sz w:val="22"/>
          <w:szCs w:val="22"/>
        </w:rPr>
      </w:pPr>
      <w:r>
        <w:rPr>
          <w:rStyle w:val="CharStyle14"/>
          <w:rFonts w:asciiTheme="minorHAnsi" w:hAnsiTheme="minorHAnsi" w:cstheme="minorHAnsi"/>
          <w:color w:val="000000"/>
          <w:sz w:val="22"/>
          <w:szCs w:val="22"/>
        </w:rPr>
        <w:t>prowadzonego przez:</w:t>
      </w:r>
    </w:p>
    <w:p w14:paraId="0F0D1544" w14:textId="77777777" w:rsidR="00023E50" w:rsidRDefault="00023E50">
      <w:pPr>
        <w:pStyle w:val="Style23"/>
        <w:shd w:val="clear" w:color="auto" w:fill="auto"/>
        <w:spacing w:before="0" w:after="0"/>
        <w:ind w:left="40" w:right="200"/>
        <w:rPr>
          <w:rStyle w:val="CharStyle14"/>
          <w:rFonts w:cstheme="minorHAnsi"/>
          <w:color w:val="000000"/>
          <w:sz w:val="22"/>
          <w:szCs w:val="22"/>
        </w:rPr>
      </w:pPr>
    </w:p>
    <w:p w14:paraId="03F58AF4" w14:textId="77777777" w:rsidR="00023E50" w:rsidRDefault="00290BDC">
      <w:pPr>
        <w:jc w:val="center"/>
        <w:rPr>
          <w:rFonts w:asciiTheme="minorHAnsi" w:eastAsia="TTE17FFBD0t00" w:hAnsiTheme="minorHAnsi" w:cstheme="minorHAnsi"/>
          <w:b/>
          <w:bCs/>
          <w:color w:val="000000"/>
          <w:sz w:val="22"/>
          <w:szCs w:val="22"/>
        </w:rPr>
      </w:pPr>
      <w:r>
        <w:rPr>
          <w:rFonts w:asciiTheme="minorHAnsi" w:eastAsia="TTE17FFBD0t00" w:hAnsiTheme="minorHAnsi" w:cstheme="minorHAnsi"/>
          <w:b/>
          <w:bCs/>
          <w:color w:val="000000"/>
          <w:sz w:val="22"/>
          <w:szCs w:val="22"/>
        </w:rPr>
        <w:t>Specjalistyczny Szpital Miejski im. M. Kopernika w Toruniu</w:t>
      </w:r>
    </w:p>
    <w:p w14:paraId="7DE0746D" w14:textId="77777777" w:rsidR="00023E50" w:rsidRDefault="00023E50">
      <w:pPr>
        <w:widowControl w:val="0"/>
        <w:spacing w:line="254" w:lineRule="exact"/>
        <w:ind w:left="40" w:right="200"/>
        <w:jc w:val="both"/>
        <w:rPr>
          <w:rFonts w:asciiTheme="minorHAnsi" w:hAnsiTheme="minorHAnsi" w:cstheme="minorHAnsi"/>
          <w:b/>
          <w:color w:val="000000"/>
          <w:sz w:val="22"/>
          <w:szCs w:val="22"/>
          <w:lang w:val="x-none" w:eastAsia="ar-SA"/>
        </w:rPr>
      </w:pPr>
    </w:p>
    <w:p w14:paraId="26DF65DF" w14:textId="77777777" w:rsidR="00023E50" w:rsidRDefault="00023E50">
      <w:pPr>
        <w:rPr>
          <w:rFonts w:asciiTheme="minorHAnsi" w:hAnsiTheme="minorHAnsi" w:cstheme="minorHAnsi"/>
          <w:color w:val="000000"/>
          <w:sz w:val="22"/>
          <w:szCs w:val="22"/>
          <w:lang w:eastAsia="ar-SA"/>
        </w:rPr>
      </w:pPr>
    </w:p>
    <w:p w14:paraId="6353E19E" w14:textId="77777777" w:rsidR="00023E50" w:rsidRDefault="00290BDC">
      <w:pPr>
        <w:widowControl w:val="0"/>
        <w:spacing w:line="250" w:lineRule="exact"/>
        <w:ind w:left="40" w:right="200"/>
        <w:jc w:val="both"/>
        <w:rPr>
          <w:rFonts w:asciiTheme="minorHAnsi" w:hAnsiTheme="minorHAnsi" w:cstheme="minorHAnsi"/>
          <w:sz w:val="22"/>
          <w:szCs w:val="22"/>
          <w:shd w:val="clear" w:color="auto" w:fill="FFFFFF"/>
          <w:lang w:val="x-none" w:eastAsia="ar-SA"/>
        </w:rPr>
      </w:pPr>
      <w:bookmarkStart w:id="12" w:name="_Hlk172186235"/>
      <w:r>
        <w:rPr>
          <w:rFonts w:asciiTheme="minorHAnsi" w:hAnsiTheme="minorHAnsi" w:cstheme="minorHAnsi"/>
          <w:b/>
          <w:bCs/>
          <w:color w:val="000000"/>
          <w:sz w:val="22"/>
          <w:szCs w:val="22"/>
          <w:shd w:val="clear" w:color="auto" w:fill="FFFFFF"/>
          <w:lang w:val="x-none" w:eastAsia="ar-SA"/>
        </w:rPr>
        <w:t xml:space="preserve">Oświadczam, </w:t>
      </w:r>
      <w:r>
        <w:rPr>
          <w:rFonts w:asciiTheme="minorHAnsi" w:hAnsiTheme="minorHAnsi" w:cstheme="minorHAnsi"/>
          <w:color w:val="000000"/>
          <w:sz w:val="22"/>
          <w:szCs w:val="22"/>
          <w:shd w:val="clear" w:color="auto" w:fill="FFFFFF"/>
          <w:lang w:val="x-none" w:eastAsia="ar-SA"/>
        </w:rPr>
        <w:t>że</w:t>
      </w:r>
      <w:r>
        <w:rPr>
          <w:rFonts w:asciiTheme="minorHAnsi" w:hAnsiTheme="minorHAnsi" w:cstheme="minorHAnsi"/>
          <w:b/>
          <w:bCs/>
          <w:color w:val="000000"/>
          <w:sz w:val="22"/>
          <w:szCs w:val="22"/>
          <w:shd w:val="clear" w:color="auto" w:fill="FFFFFF"/>
          <w:lang w:val="x-none" w:eastAsia="ar-SA"/>
        </w:rPr>
        <w:t xml:space="preserve"> </w:t>
      </w:r>
      <w:r>
        <w:rPr>
          <w:rFonts w:asciiTheme="minorHAnsi" w:hAnsiTheme="minorHAnsi" w:cstheme="minorHAnsi"/>
          <w:color w:val="000000"/>
          <w:sz w:val="22"/>
          <w:szCs w:val="22"/>
          <w:shd w:val="clear" w:color="auto" w:fill="FFFFFF"/>
          <w:lang w:val="x-none" w:eastAsia="ar-SA"/>
        </w:rPr>
        <w:t>wyroby medyczne zaoferowane w postępowaniu są zgodne z wymaganiami rozporządzenia Parlamentu Europejskiego i Rady  nr 2017/745 z dnia 5 kwietnia, 2017 r. oraz ustawą z dnia 7 kwietnia 2022 r. o wyrobach medycznych (Dz. U. z 2022 r. poz. 974, z 2023 r. poz. 1938).</w:t>
      </w:r>
      <w:bookmarkEnd w:id="12"/>
    </w:p>
    <w:p w14:paraId="240360CA" w14:textId="77777777" w:rsidR="00023E50" w:rsidRDefault="00023E50">
      <w:pPr>
        <w:widowControl w:val="0"/>
        <w:spacing w:line="250" w:lineRule="exact"/>
        <w:ind w:left="40" w:right="200"/>
        <w:jc w:val="both"/>
        <w:rPr>
          <w:rFonts w:asciiTheme="minorHAnsi" w:hAnsiTheme="minorHAnsi" w:cstheme="minorHAnsi"/>
          <w:b/>
          <w:bCs/>
          <w:sz w:val="22"/>
          <w:szCs w:val="22"/>
          <w:shd w:val="clear" w:color="auto" w:fill="FFFFFF"/>
          <w:lang w:val="x-none" w:eastAsia="ar-SA"/>
        </w:rPr>
      </w:pPr>
    </w:p>
    <w:p w14:paraId="30A4D88F" w14:textId="77777777" w:rsidR="00023E50" w:rsidRDefault="00290BDC">
      <w:pPr>
        <w:spacing w:line="360" w:lineRule="auto"/>
        <w:rPr>
          <w:rFonts w:asciiTheme="minorHAnsi" w:hAnsiTheme="minorHAnsi" w:cstheme="minorHAnsi"/>
          <w:color w:val="000000"/>
          <w:sz w:val="20"/>
          <w:szCs w:val="20"/>
          <w:lang w:eastAsia="ar-SA"/>
        </w:rPr>
      </w:pPr>
      <w:proofErr w:type="gramStart"/>
      <w:r>
        <w:rPr>
          <w:rFonts w:asciiTheme="minorHAnsi" w:hAnsiTheme="minorHAnsi" w:cstheme="minorHAnsi"/>
          <w:color w:val="000000"/>
          <w:sz w:val="22"/>
          <w:szCs w:val="22"/>
          <w:lang w:eastAsia="ar-SA"/>
        </w:rPr>
        <w:t>Data:  …</w:t>
      </w:r>
      <w:proofErr w:type="gramEnd"/>
      <w:r>
        <w:rPr>
          <w:rFonts w:asciiTheme="minorHAnsi" w:hAnsiTheme="minorHAnsi" w:cstheme="minorHAnsi"/>
          <w:color w:val="000000"/>
          <w:sz w:val="22"/>
          <w:szCs w:val="22"/>
          <w:lang w:eastAsia="ar-SA"/>
        </w:rPr>
        <w:t>…</w:t>
      </w:r>
      <w:proofErr w:type="gramStart"/>
      <w:r>
        <w:rPr>
          <w:rFonts w:asciiTheme="minorHAnsi" w:hAnsiTheme="minorHAnsi" w:cstheme="minorHAnsi"/>
          <w:color w:val="000000"/>
          <w:sz w:val="22"/>
          <w:szCs w:val="22"/>
          <w:lang w:eastAsia="ar-SA"/>
        </w:rPr>
        <w:t>…….</w:t>
      </w:r>
      <w:proofErr w:type="gramEnd"/>
      <w:r>
        <w:rPr>
          <w:rFonts w:asciiTheme="minorHAnsi" w:hAnsiTheme="minorHAnsi" w:cstheme="minorHAnsi"/>
          <w:color w:val="000000"/>
          <w:sz w:val="22"/>
          <w:szCs w:val="22"/>
          <w:lang w:eastAsia="ar-SA"/>
        </w:rPr>
        <w:t>……. r.</w:t>
      </w:r>
    </w:p>
    <w:p w14:paraId="3F14C21D" w14:textId="77777777" w:rsidR="00023E50" w:rsidRDefault="00290BDC">
      <w:pPr>
        <w:spacing w:line="360" w:lineRule="auto"/>
        <w:jc w:val="both"/>
        <w:rPr>
          <w:rFonts w:asciiTheme="minorHAnsi" w:hAnsiTheme="minorHAnsi" w:cstheme="minorHAnsi"/>
          <w:color w:val="000000"/>
          <w:sz w:val="22"/>
          <w:szCs w:val="22"/>
          <w:lang w:eastAsia="ar-SA"/>
        </w:rPr>
      </w:pPr>
      <w:r>
        <w:rPr>
          <w:rFonts w:asciiTheme="minorHAnsi" w:hAnsiTheme="minorHAnsi" w:cstheme="minorHAnsi"/>
          <w:color w:val="000000"/>
          <w:sz w:val="20"/>
          <w:szCs w:val="20"/>
          <w:lang w:eastAsia="ar-SA"/>
        </w:rPr>
        <w:tab/>
      </w:r>
      <w:r>
        <w:rPr>
          <w:rFonts w:asciiTheme="minorHAnsi" w:hAnsiTheme="minorHAnsi" w:cstheme="minorHAnsi"/>
          <w:color w:val="000000"/>
          <w:sz w:val="20"/>
          <w:szCs w:val="20"/>
          <w:lang w:eastAsia="ar-SA"/>
        </w:rPr>
        <w:tab/>
      </w:r>
      <w:r>
        <w:rPr>
          <w:rFonts w:asciiTheme="minorHAnsi" w:hAnsiTheme="minorHAnsi" w:cstheme="minorHAnsi"/>
          <w:color w:val="000000"/>
          <w:sz w:val="20"/>
          <w:szCs w:val="20"/>
          <w:lang w:eastAsia="ar-SA"/>
        </w:rPr>
        <w:tab/>
      </w:r>
      <w:r>
        <w:rPr>
          <w:rFonts w:asciiTheme="minorHAnsi" w:hAnsiTheme="minorHAnsi" w:cstheme="minorHAnsi"/>
          <w:color w:val="000000"/>
          <w:sz w:val="20"/>
          <w:szCs w:val="20"/>
          <w:lang w:eastAsia="ar-SA"/>
        </w:rPr>
        <w:tab/>
      </w:r>
      <w:r>
        <w:rPr>
          <w:rFonts w:asciiTheme="minorHAnsi" w:hAnsiTheme="minorHAnsi" w:cstheme="minorHAnsi"/>
          <w:color w:val="000000"/>
          <w:sz w:val="20"/>
          <w:szCs w:val="20"/>
          <w:lang w:eastAsia="ar-SA"/>
        </w:rPr>
        <w:tab/>
      </w:r>
      <w:r>
        <w:rPr>
          <w:rFonts w:asciiTheme="minorHAnsi" w:hAnsiTheme="minorHAnsi" w:cstheme="minorHAnsi"/>
          <w:color w:val="000000"/>
          <w:sz w:val="20"/>
          <w:szCs w:val="20"/>
          <w:lang w:eastAsia="ar-SA"/>
        </w:rPr>
        <w:tab/>
      </w:r>
      <w:r>
        <w:rPr>
          <w:rFonts w:asciiTheme="minorHAnsi" w:hAnsiTheme="minorHAnsi" w:cstheme="minorHAnsi"/>
          <w:color w:val="000000"/>
          <w:sz w:val="20"/>
          <w:szCs w:val="20"/>
          <w:lang w:eastAsia="ar-SA"/>
        </w:rPr>
        <w:tab/>
        <w:t>…………………………………………</w:t>
      </w:r>
    </w:p>
    <w:p w14:paraId="1A67960C" w14:textId="77777777" w:rsidR="00023E50" w:rsidRDefault="00290BDC">
      <w:pPr>
        <w:ind w:left="4678" w:right="1132" w:hanging="4678"/>
        <w:jc w:val="center"/>
        <w:rPr>
          <w:rFonts w:asciiTheme="minorHAnsi" w:hAnsiTheme="minorHAnsi" w:cstheme="minorHAnsi"/>
          <w:lang w:eastAsia="ar-SA"/>
        </w:rPr>
      </w:pPr>
      <w:r>
        <w:rPr>
          <w:rFonts w:asciiTheme="minorHAnsi" w:hAnsiTheme="minorHAnsi" w:cstheme="minorHAnsi"/>
          <w:color w:val="000000"/>
          <w:sz w:val="22"/>
          <w:szCs w:val="22"/>
          <w:lang w:eastAsia="ar-SA"/>
        </w:rPr>
        <w:tab/>
      </w:r>
      <w:r>
        <w:rPr>
          <w:rFonts w:asciiTheme="minorHAnsi" w:hAnsiTheme="minorHAnsi" w:cstheme="minorHAnsi"/>
          <w:iCs/>
          <w:color w:val="000000"/>
          <w:sz w:val="18"/>
          <w:szCs w:val="18"/>
          <w:lang w:eastAsia="ar-SA"/>
        </w:rPr>
        <w:t xml:space="preserve">podpis w </w:t>
      </w:r>
      <w:r>
        <w:rPr>
          <w:rFonts w:asciiTheme="minorHAnsi" w:hAnsiTheme="minorHAnsi" w:cstheme="minorHAnsi"/>
          <w:color w:val="000000"/>
          <w:sz w:val="18"/>
          <w:szCs w:val="18"/>
          <w:lang w:eastAsia="ar-SA"/>
        </w:rPr>
        <w:t xml:space="preserve">formie elektronicznej lub </w:t>
      </w:r>
      <w:r>
        <w:rPr>
          <w:rFonts w:asciiTheme="minorHAnsi" w:hAnsiTheme="minorHAnsi" w:cstheme="minorHAnsi"/>
          <w:color w:val="000000"/>
          <w:sz w:val="18"/>
          <w:szCs w:val="18"/>
          <w:lang w:eastAsia="ar-SA"/>
        </w:rPr>
        <w:br/>
        <w:t>w postaci elektronicznej opatrzonej podpisem kwalifikowanym lub osobistym lub podpisem zaufanym pod rygorem nieważności</w:t>
      </w:r>
    </w:p>
    <w:p w14:paraId="12F41717" w14:textId="77777777" w:rsidR="00023E50" w:rsidRDefault="00023E50">
      <w:pPr>
        <w:rPr>
          <w:rFonts w:asciiTheme="minorHAnsi" w:hAnsiTheme="minorHAnsi" w:cstheme="minorHAnsi"/>
          <w:lang w:eastAsia="ar-SA"/>
        </w:rPr>
      </w:pPr>
    </w:p>
    <w:p w14:paraId="392680D5" w14:textId="77777777" w:rsidR="00023E50" w:rsidRDefault="00023E50">
      <w:pPr>
        <w:ind w:left="4678" w:right="1132" w:hanging="4678"/>
        <w:jc w:val="center"/>
        <w:rPr>
          <w:rFonts w:asciiTheme="minorHAnsi" w:hAnsiTheme="minorHAnsi" w:cstheme="minorHAnsi"/>
          <w:iCs/>
          <w:sz w:val="18"/>
          <w:szCs w:val="18"/>
        </w:rPr>
      </w:pPr>
    </w:p>
    <w:p w14:paraId="15293D0E" w14:textId="77777777" w:rsidR="00023E50" w:rsidRDefault="00023E50">
      <w:pPr>
        <w:ind w:left="4678" w:right="1132" w:hanging="4678"/>
        <w:jc w:val="center"/>
        <w:rPr>
          <w:rFonts w:asciiTheme="minorHAnsi" w:hAnsiTheme="minorHAnsi" w:cstheme="minorHAnsi"/>
          <w:sz w:val="18"/>
          <w:szCs w:val="18"/>
        </w:rPr>
      </w:pPr>
    </w:p>
    <w:p w14:paraId="6A17F51C" w14:textId="77777777" w:rsidR="00023E50" w:rsidRDefault="00023E50">
      <w:pPr>
        <w:jc w:val="right"/>
        <w:rPr>
          <w:rFonts w:asciiTheme="minorHAnsi" w:hAnsiTheme="minorHAnsi" w:cstheme="minorHAnsi"/>
          <w:bCs/>
          <w:iCs/>
          <w:color w:val="000000"/>
          <w:sz w:val="22"/>
          <w:szCs w:val="22"/>
          <w:lang w:eastAsia="ar-SA"/>
        </w:rPr>
      </w:pPr>
    </w:p>
    <w:p w14:paraId="342327C3" w14:textId="77777777" w:rsidR="00023E50" w:rsidRDefault="00023E50">
      <w:pPr>
        <w:jc w:val="right"/>
        <w:rPr>
          <w:rFonts w:asciiTheme="minorHAnsi" w:hAnsiTheme="minorHAnsi" w:cstheme="minorHAnsi"/>
          <w:bCs/>
          <w:iCs/>
          <w:color w:val="000000"/>
          <w:sz w:val="22"/>
          <w:szCs w:val="22"/>
          <w:lang w:eastAsia="ar-SA"/>
        </w:rPr>
      </w:pPr>
    </w:p>
    <w:p w14:paraId="43B92F98" w14:textId="77777777" w:rsidR="00023E50" w:rsidRDefault="00023E50">
      <w:pPr>
        <w:ind w:right="1132"/>
        <w:rPr>
          <w:rFonts w:asciiTheme="minorHAnsi" w:hAnsiTheme="minorHAnsi" w:cstheme="minorHAnsi"/>
          <w:iCs/>
          <w:sz w:val="18"/>
          <w:szCs w:val="18"/>
        </w:rPr>
      </w:pPr>
    </w:p>
    <w:p w14:paraId="3263A632" w14:textId="77777777" w:rsidR="00023E50" w:rsidRDefault="00023E50">
      <w:pPr>
        <w:rPr>
          <w:rFonts w:asciiTheme="minorHAnsi" w:hAnsiTheme="minorHAnsi" w:cstheme="minorHAnsi"/>
        </w:rPr>
      </w:pPr>
    </w:p>
    <w:sectPr w:rsidR="00023E50">
      <w:footerReference w:type="even" r:id="rId27"/>
      <w:footerReference w:type="default" r:id="rId28"/>
      <w:footerReference w:type="first" r:id="rId29"/>
      <w:pgSz w:w="11906" w:h="16838"/>
      <w:pgMar w:top="851" w:right="1418" w:bottom="766" w:left="1418"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13AE6" w14:textId="77777777" w:rsidR="00290BDC" w:rsidRDefault="00290BDC">
      <w:r>
        <w:separator/>
      </w:r>
    </w:p>
  </w:endnote>
  <w:endnote w:type="continuationSeparator" w:id="0">
    <w:p w14:paraId="17ADC0D6" w14:textId="77777777" w:rsidR="00290BDC" w:rsidRDefault="00290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ndale Sans UI">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ucida Sans">
    <w:charset w:val="00"/>
    <w:family w:val="swiss"/>
    <w:pitch w:val="variable"/>
    <w:sig w:usb0="00000003" w:usb1="00000000" w:usb2="00000000" w:usb3="00000000" w:csb0="00000001"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font>
  <w:font w:name="Tahoma">
    <w:panose1 w:val="020B0604030504040204"/>
    <w:charset w:val="EE"/>
    <w:family w:val="swiss"/>
    <w:pitch w:val="variable"/>
    <w:sig w:usb0="E1002EFF" w:usb1="C000605B" w:usb2="00000029" w:usb3="00000000" w:csb0="000101FF" w:csb1="00000000"/>
  </w:font>
  <w:font w:name="FrankfurtGothic">
    <w:altName w:val="Times New Roman"/>
    <w:charset w:val="EE"/>
    <w:family w:val="roman"/>
    <w:pitch w:val="variable"/>
  </w:font>
  <w:font w:name="TTE17FFBD0t00">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12EA" w14:textId="77777777" w:rsidR="00023E50" w:rsidRDefault="00023E5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B82C9" w14:textId="77777777" w:rsidR="00023E50" w:rsidRDefault="00290BDC">
    <w:pPr>
      <w:pStyle w:val="Stopka"/>
      <w:jc w:val="right"/>
      <w:rPr>
        <w:sz w:val="16"/>
        <w:szCs w:val="16"/>
      </w:rPr>
    </w:pPr>
    <w:r>
      <w:rPr>
        <w:sz w:val="16"/>
        <w:szCs w:val="16"/>
      </w:rPr>
      <w:fldChar w:fldCharType="begin"/>
    </w:r>
    <w:r>
      <w:rPr>
        <w:sz w:val="16"/>
        <w:szCs w:val="16"/>
      </w:rPr>
      <w:instrText xml:space="preserve"> PAGE </w:instrText>
    </w:r>
    <w:r>
      <w:rPr>
        <w:sz w:val="16"/>
        <w:szCs w:val="16"/>
      </w:rPr>
      <w:fldChar w:fldCharType="separate"/>
    </w:r>
    <w:r>
      <w:rPr>
        <w:sz w:val="16"/>
        <w:szCs w:val="16"/>
      </w:rPr>
      <w:t>16</w:t>
    </w:r>
    <w:r>
      <w:rPr>
        <w:sz w:val="16"/>
        <w:szCs w:val="16"/>
      </w:rPr>
      <w:fldChar w:fldCharType="end"/>
    </w:r>
  </w:p>
  <w:p w14:paraId="55D50740" w14:textId="77777777" w:rsidR="00023E50" w:rsidRDefault="00023E5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52B3E" w14:textId="77777777" w:rsidR="00023E50" w:rsidRDefault="00290BDC">
    <w:pPr>
      <w:pStyle w:val="Stopka"/>
      <w:jc w:val="right"/>
      <w:rPr>
        <w:sz w:val="16"/>
        <w:szCs w:val="16"/>
      </w:rPr>
    </w:pPr>
    <w:r>
      <w:rPr>
        <w:sz w:val="16"/>
        <w:szCs w:val="16"/>
      </w:rPr>
      <w:fldChar w:fldCharType="begin"/>
    </w:r>
    <w:r>
      <w:rPr>
        <w:sz w:val="16"/>
        <w:szCs w:val="16"/>
      </w:rPr>
      <w:instrText xml:space="preserve"> PAGE </w:instrText>
    </w:r>
    <w:r>
      <w:rPr>
        <w:sz w:val="16"/>
        <w:szCs w:val="16"/>
      </w:rPr>
      <w:fldChar w:fldCharType="separate"/>
    </w:r>
    <w:r>
      <w:rPr>
        <w:sz w:val="16"/>
        <w:szCs w:val="16"/>
      </w:rPr>
      <w:t>16</w:t>
    </w:r>
    <w:r>
      <w:rPr>
        <w:sz w:val="16"/>
        <w:szCs w:val="16"/>
      </w:rPr>
      <w:fldChar w:fldCharType="end"/>
    </w:r>
  </w:p>
  <w:p w14:paraId="4EE8C3E3" w14:textId="77777777" w:rsidR="00023E50" w:rsidRDefault="00023E5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17F21" w14:textId="77777777" w:rsidR="00023E50" w:rsidRDefault="00023E50">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C35" w14:textId="77777777" w:rsidR="00023E50" w:rsidRDefault="00290BDC">
    <w:pPr>
      <w:pStyle w:val="Stopka"/>
      <w:jc w:val="right"/>
      <w:rPr>
        <w:sz w:val="16"/>
        <w:szCs w:val="16"/>
      </w:rPr>
    </w:pPr>
    <w:r>
      <w:rPr>
        <w:sz w:val="16"/>
        <w:szCs w:val="16"/>
      </w:rPr>
      <w:fldChar w:fldCharType="begin"/>
    </w:r>
    <w:r>
      <w:rPr>
        <w:sz w:val="16"/>
        <w:szCs w:val="16"/>
      </w:rPr>
      <w:instrText xml:space="preserve"> PAGE </w:instrText>
    </w:r>
    <w:r>
      <w:rPr>
        <w:sz w:val="16"/>
        <w:szCs w:val="16"/>
      </w:rPr>
      <w:fldChar w:fldCharType="separate"/>
    </w:r>
    <w:r>
      <w:rPr>
        <w:sz w:val="16"/>
        <w:szCs w:val="16"/>
      </w:rPr>
      <w:t>19</w:t>
    </w:r>
    <w:r>
      <w:rPr>
        <w:sz w:val="16"/>
        <w:szCs w:val="16"/>
      </w:rPr>
      <w:fldChar w:fldCharType="end"/>
    </w:r>
  </w:p>
  <w:p w14:paraId="3B52F273" w14:textId="77777777" w:rsidR="00023E50" w:rsidRDefault="00023E50">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FA17F" w14:textId="77777777" w:rsidR="00023E50" w:rsidRDefault="00290BDC">
    <w:pPr>
      <w:pStyle w:val="Stopka"/>
      <w:jc w:val="right"/>
      <w:rPr>
        <w:sz w:val="16"/>
        <w:szCs w:val="16"/>
      </w:rPr>
    </w:pPr>
    <w:r>
      <w:rPr>
        <w:sz w:val="16"/>
        <w:szCs w:val="16"/>
      </w:rPr>
      <w:fldChar w:fldCharType="begin"/>
    </w:r>
    <w:r>
      <w:rPr>
        <w:sz w:val="16"/>
        <w:szCs w:val="16"/>
      </w:rPr>
      <w:instrText xml:space="preserve"> PAGE </w:instrText>
    </w:r>
    <w:r>
      <w:rPr>
        <w:sz w:val="16"/>
        <w:szCs w:val="16"/>
      </w:rPr>
      <w:fldChar w:fldCharType="separate"/>
    </w:r>
    <w:r>
      <w:rPr>
        <w:sz w:val="16"/>
        <w:szCs w:val="16"/>
      </w:rPr>
      <w:t>19</w:t>
    </w:r>
    <w:r>
      <w:rPr>
        <w:sz w:val="16"/>
        <w:szCs w:val="16"/>
      </w:rPr>
      <w:fldChar w:fldCharType="end"/>
    </w:r>
  </w:p>
  <w:p w14:paraId="4C236292" w14:textId="77777777" w:rsidR="00023E50" w:rsidRDefault="00023E50">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28BEB" w14:textId="77777777" w:rsidR="00023E50" w:rsidRDefault="00023E50">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3D084" w14:textId="77777777" w:rsidR="00023E50" w:rsidRDefault="00290BDC">
    <w:pPr>
      <w:pStyle w:val="Stopka"/>
      <w:jc w:val="right"/>
      <w:rPr>
        <w:sz w:val="16"/>
        <w:szCs w:val="16"/>
      </w:rPr>
    </w:pPr>
    <w:r>
      <w:rPr>
        <w:sz w:val="16"/>
        <w:szCs w:val="16"/>
      </w:rPr>
      <w:fldChar w:fldCharType="begin"/>
    </w:r>
    <w:r>
      <w:rPr>
        <w:sz w:val="16"/>
        <w:szCs w:val="16"/>
      </w:rPr>
      <w:instrText xml:space="preserve"> PAGE </w:instrText>
    </w:r>
    <w:r>
      <w:rPr>
        <w:sz w:val="16"/>
        <w:szCs w:val="16"/>
      </w:rPr>
      <w:fldChar w:fldCharType="separate"/>
    </w:r>
    <w:r>
      <w:rPr>
        <w:sz w:val="16"/>
        <w:szCs w:val="16"/>
      </w:rPr>
      <w:t>30</w:t>
    </w:r>
    <w:r>
      <w:rPr>
        <w:sz w:val="16"/>
        <w:szCs w:val="16"/>
      </w:rPr>
      <w:fldChar w:fldCharType="end"/>
    </w:r>
  </w:p>
  <w:p w14:paraId="6EF305F5" w14:textId="77777777" w:rsidR="00023E50" w:rsidRDefault="00023E50">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68A4D" w14:textId="77777777" w:rsidR="00023E50" w:rsidRDefault="00290BDC">
    <w:pPr>
      <w:pStyle w:val="Stopka"/>
      <w:jc w:val="right"/>
      <w:rPr>
        <w:sz w:val="16"/>
        <w:szCs w:val="16"/>
      </w:rPr>
    </w:pPr>
    <w:r>
      <w:rPr>
        <w:sz w:val="16"/>
        <w:szCs w:val="16"/>
      </w:rPr>
      <w:fldChar w:fldCharType="begin"/>
    </w:r>
    <w:r>
      <w:rPr>
        <w:sz w:val="16"/>
        <w:szCs w:val="16"/>
      </w:rPr>
      <w:instrText xml:space="preserve"> PAGE </w:instrText>
    </w:r>
    <w:r>
      <w:rPr>
        <w:sz w:val="16"/>
        <w:szCs w:val="16"/>
      </w:rPr>
      <w:fldChar w:fldCharType="separate"/>
    </w:r>
    <w:r>
      <w:rPr>
        <w:sz w:val="16"/>
        <w:szCs w:val="16"/>
      </w:rPr>
      <w:t>30</w:t>
    </w:r>
    <w:r>
      <w:rPr>
        <w:sz w:val="16"/>
        <w:szCs w:val="16"/>
      </w:rPr>
      <w:fldChar w:fldCharType="end"/>
    </w:r>
  </w:p>
  <w:p w14:paraId="04C465E5" w14:textId="77777777" w:rsidR="00023E50" w:rsidRDefault="00023E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A79E0" w14:textId="77777777" w:rsidR="00290BDC" w:rsidRDefault="00290BDC">
      <w:r>
        <w:separator/>
      </w:r>
    </w:p>
  </w:footnote>
  <w:footnote w:type="continuationSeparator" w:id="0">
    <w:p w14:paraId="0850B4C2" w14:textId="77777777" w:rsidR="00290BDC" w:rsidRDefault="00290B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927" w:hanging="360"/>
      </w:pPr>
      <w:rPr>
        <w:rFonts w:hint="default"/>
        <w:color w:val="00000A"/>
      </w:r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1080" w:hanging="360"/>
      </w:pPr>
      <w:rPr>
        <w:rFonts w:hint="default"/>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86" w:hanging="360"/>
      </w:pPr>
      <w:rPr>
        <w:rFonts w:ascii="Calibri" w:eastAsia="Times New Roman" w:hAnsi="Calibri" w:cs="Calibri"/>
      </w:rPr>
    </w:lvl>
  </w:abstractNum>
  <w:abstractNum w:abstractNumId="3" w15:restartNumberingAfterBreak="0">
    <w:nsid w:val="00000005"/>
    <w:multiLevelType w:val="singleLevel"/>
    <w:tmpl w:val="00000005"/>
    <w:name w:val="WW8Num5"/>
    <w:lvl w:ilvl="0">
      <w:start w:val="1"/>
      <w:numFmt w:val="decimal"/>
      <w:lvlText w:val="%1."/>
      <w:lvlJc w:val="left"/>
      <w:pPr>
        <w:tabs>
          <w:tab w:val="num" w:pos="0"/>
        </w:tabs>
        <w:ind w:left="1287" w:hanging="360"/>
      </w:pPr>
      <w:rPr>
        <w:rFonts w:hint="default"/>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927" w:hanging="360"/>
      </w:pPr>
      <w:rPr>
        <w:rFonts w:ascii="Calibri" w:eastAsia="Times New Roman" w:hAnsi="Calibri" w:cs="Calibri"/>
      </w:rPr>
    </w:lvl>
  </w:abstractNum>
  <w:abstractNum w:abstractNumId="5" w15:restartNumberingAfterBreak="0">
    <w:nsid w:val="00000007"/>
    <w:multiLevelType w:val="singleLevel"/>
    <w:tmpl w:val="00000007"/>
    <w:name w:val="WW8Num7"/>
    <w:lvl w:ilvl="0">
      <w:start w:val="1"/>
      <w:numFmt w:val="decimal"/>
      <w:lvlText w:val="%1)"/>
      <w:lvlJc w:val="left"/>
      <w:pPr>
        <w:tabs>
          <w:tab w:val="num" w:pos="0"/>
        </w:tabs>
        <w:ind w:left="927" w:hanging="360"/>
      </w:pPr>
      <w:rPr>
        <w:rFonts w:ascii="Calibri" w:eastAsia="Times New Roman" w:hAnsi="Calibri" w:cs="Calibri"/>
      </w:rPr>
    </w:lvl>
  </w:abstractNum>
  <w:abstractNum w:abstractNumId="6" w15:restartNumberingAfterBreak="0">
    <w:nsid w:val="00000008"/>
    <w:multiLevelType w:val="singleLevel"/>
    <w:tmpl w:val="00000008"/>
    <w:name w:val="WW8Num8"/>
    <w:lvl w:ilvl="0">
      <w:start w:val="1"/>
      <w:numFmt w:val="lowerLetter"/>
      <w:lvlText w:val="%1)"/>
      <w:lvlJc w:val="left"/>
      <w:pPr>
        <w:tabs>
          <w:tab w:val="num" w:pos="0"/>
        </w:tabs>
        <w:ind w:left="927" w:hanging="360"/>
      </w:pPr>
      <w:rPr>
        <w:rFonts w:hint="default"/>
      </w:rPr>
    </w:lvl>
  </w:abstractNum>
  <w:abstractNum w:abstractNumId="7" w15:restartNumberingAfterBreak="0">
    <w:nsid w:val="00000009"/>
    <w:multiLevelType w:val="singleLevel"/>
    <w:tmpl w:val="00000009"/>
    <w:name w:val="WW8Num9"/>
    <w:lvl w:ilvl="0">
      <w:start w:val="1"/>
      <w:numFmt w:val="decimal"/>
      <w:lvlText w:val="%1)"/>
      <w:lvlJc w:val="left"/>
      <w:pPr>
        <w:tabs>
          <w:tab w:val="num" w:pos="0"/>
        </w:tabs>
        <w:ind w:left="927" w:hanging="360"/>
      </w:pPr>
      <w:rPr>
        <w:rFonts w:ascii="Calibri" w:eastAsia="Times New Roman" w:hAnsi="Calibri" w:cs="Calibri"/>
      </w:rPr>
    </w:lvl>
  </w:abstractNum>
  <w:abstractNum w:abstractNumId="8" w15:restartNumberingAfterBreak="0">
    <w:nsid w:val="0000000A"/>
    <w:multiLevelType w:val="singleLevel"/>
    <w:tmpl w:val="0000000A"/>
    <w:name w:val="WW8Num10"/>
    <w:lvl w:ilvl="0">
      <w:start w:val="1"/>
      <w:numFmt w:val="decimal"/>
      <w:lvlText w:val="%1."/>
      <w:lvlJc w:val="left"/>
      <w:pPr>
        <w:tabs>
          <w:tab w:val="num" w:pos="0"/>
        </w:tabs>
        <w:ind w:left="1080" w:hanging="360"/>
      </w:pPr>
      <w:rPr>
        <w:rFonts w:hint="default"/>
      </w:rPr>
    </w:lvl>
  </w:abstractNum>
  <w:abstractNum w:abstractNumId="9" w15:restartNumberingAfterBreak="0">
    <w:nsid w:val="0000000B"/>
    <w:multiLevelType w:val="singleLevel"/>
    <w:tmpl w:val="0000000B"/>
    <w:name w:val="WW8Num11"/>
    <w:lvl w:ilvl="0">
      <w:start w:val="1"/>
      <w:numFmt w:val="decimal"/>
      <w:lvlText w:val="%1."/>
      <w:lvlJc w:val="left"/>
      <w:pPr>
        <w:tabs>
          <w:tab w:val="num" w:pos="0"/>
        </w:tabs>
        <w:ind w:left="927" w:hanging="360"/>
      </w:pPr>
      <w:rPr>
        <w:rFonts w:hint="default"/>
        <w:color w:val="00000A"/>
      </w:rPr>
    </w:lvl>
  </w:abstractNum>
  <w:abstractNum w:abstractNumId="10" w15:restartNumberingAfterBreak="0">
    <w:nsid w:val="0000000C"/>
    <w:multiLevelType w:val="singleLevel"/>
    <w:tmpl w:val="0000000C"/>
    <w:name w:val="WW8Num12"/>
    <w:lvl w:ilvl="0">
      <w:start w:val="1"/>
      <w:numFmt w:val="decimal"/>
      <w:lvlText w:val="%1."/>
      <w:lvlJc w:val="left"/>
      <w:pPr>
        <w:tabs>
          <w:tab w:val="num" w:pos="0"/>
        </w:tabs>
        <w:ind w:left="927" w:hanging="360"/>
      </w:pPr>
      <w:rPr>
        <w:rFonts w:hint="default"/>
        <w:color w:val="00000A"/>
      </w:rPr>
    </w:lvl>
  </w:abstractNum>
  <w:abstractNum w:abstractNumId="11" w15:restartNumberingAfterBreak="0">
    <w:nsid w:val="0000000D"/>
    <w:multiLevelType w:val="singleLevel"/>
    <w:tmpl w:val="0000000D"/>
    <w:name w:val="WW8Num13"/>
    <w:lvl w:ilvl="0">
      <w:start w:val="1"/>
      <w:numFmt w:val="decimal"/>
      <w:lvlText w:val="%1."/>
      <w:lvlJc w:val="left"/>
      <w:pPr>
        <w:tabs>
          <w:tab w:val="num" w:pos="0"/>
        </w:tabs>
        <w:ind w:left="1287" w:hanging="360"/>
      </w:pPr>
      <w:rPr>
        <w:rFonts w:hint="default"/>
      </w:rPr>
    </w:lvl>
  </w:abstractNum>
  <w:abstractNum w:abstractNumId="12" w15:restartNumberingAfterBreak="0">
    <w:nsid w:val="0000000E"/>
    <w:multiLevelType w:val="singleLevel"/>
    <w:tmpl w:val="0000000E"/>
    <w:name w:val="WW8Num14"/>
    <w:lvl w:ilvl="0">
      <w:start w:val="1"/>
      <w:numFmt w:val="decimal"/>
      <w:lvlText w:val="%1."/>
      <w:lvlJc w:val="left"/>
      <w:pPr>
        <w:tabs>
          <w:tab w:val="num" w:pos="0"/>
        </w:tabs>
        <w:ind w:left="720" w:hanging="360"/>
      </w:pPr>
      <w:rPr>
        <w:rFonts w:hint="default"/>
      </w:rPr>
    </w:lvl>
  </w:abstractNum>
  <w:abstractNum w:abstractNumId="13" w15:restartNumberingAfterBreak="0">
    <w:nsid w:val="0000000F"/>
    <w:multiLevelType w:val="singleLevel"/>
    <w:tmpl w:val="0000000F"/>
    <w:name w:val="WW8Num15"/>
    <w:lvl w:ilvl="0">
      <w:start w:val="1"/>
      <w:numFmt w:val="decimal"/>
      <w:lvlText w:val="%1."/>
      <w:lvlJc w:val="left"/>
      <w:pPr>
        <w:tabs>
          <w:tab w:val="num" w:pos="0"/>
        </w:tabs>
        <w:ind w:left="1080" w:hanging="360"/>
      </w:pPr>
      <w:rPr>
        <w:rFonts w:eastAsia="Times New Roman" w:hint="default"/>
        <w:color w:val="00000A"/>
      </w:rPr>
    </w:lvl>
  </w:abstractNum>
  <w:abstractNum w:abstractNumId="14" w15:restartNumberingAfterBreak="0">
    <w:nsid w:val="00000010"/>
    <w:multiLevelType w:val="singleLevel"/>
    <w:tmpl w:val="00000010"/>
    <w:name w:val="WW8Num16"/>
    <w:lvl w:ilvl="0">
      <w:start w:val="1"/>
      <w:numFmt w:val="decimal"/>
      <w:lvlText w:val="%1."/>
      <w:lvlJc w:val="left"/>
      <w:pPr>
        <w:tabs>
          <w:tab w:val="num" w:pos="0"/>
        </w:tabs>
        <w:ind w:left="1287" w:hanging="360"/>
      </w:pPr>
      <w:rPr>
        <w:rFonts w:hint="default"/>
      </w:rPr>
    </w:lvl>
  </w:abstractNum>
  <w:abstractNum w:abstractNumId="15" w15:restartNumberingAfterBreak="0">
    <w:nsid w:val="00000011"/>
    <w:multiLevelType w:val="singleLevel"/>
    <w:tmpl w:val="00000011"/>
    <w:name w:val="WW8Num17"/>
    <w:lvl w:ilvl="0">
      <w:start w:val="1"/>
      <w:numFmt w:val="decimal"/>
      <w:lvlText w:val="%1)"/>
      <w:lvlJc w:val="left"/>
      <w:pPr>
        <w:tabs>
          <w:tab w:val="num" w:pos="0"/>
        </w:tabs>
        <w:ind w:left="927" w:hanging="360"/>
      </w:pPr>
      <w:rPr>
        <w:rFonts w:ascii="Calibri" w:eastAsia="Times New Roman" w:hAnsi="Calibri" w:cs="Calibri"/>
      </w:rPr>
    </w:lvl>
  </w:abstractNum>
  <w:abstractNum w:abstractNumId="16" w15:restartNumberingAfterBreak="0">
    <w:nsid w:val="00000012"/>
    <w:multiLevelType w:val="singleLevel"/>
    <w:tmpl w:val="00000012"/>
    <w:name w:val="WW8Num18"/>
    <w:lvl w:ilvl="0">
      <w:start w:val="1"/>
      <w:numFmt w:val="lowerLetter"/>
      <w:lvlText w:val="%1)"/>
      <w:lvlJc w:val="left"/>
      <w:pPr>
        <w:tabs>
          <w:tab w:val="num" w:pos="0"/>
        </w:tabs>
        <w:ind w:left="1440" w:hanging="360"/>
      </w:pPr>
      <w:rPr>
        <w:rFonts w:hint="default"/>
      </w:rPr>
    </w:lvl>
  </w:abstractNum>
  <w:abstractNum w:abstractNumId="17" w15:restartNumberingAfterBreak="0">
    <w:nsid w:val="00000013"/>
    <w:multiLevelType w:val="singleLevel"/>
    <w:tmpl w:val="00000013"/>
    <w:name w:val="WW8Num19"/>
    <w:lvl w:ilvl="0">
      <w:start w:val="1"/>
      <w:numFmt w:val="decimal"/>
      <w:lvlText w:val="%1)"/>
      <w:lvlJc w:val="left"/>
      <w:pPr>
        <w:tabs>
          <w:tab w:val="num" w:pos="0"/>
        </w:tabs>
        <w:ind w:left="927" w:hanging="360"/>
      </w:pPr>
      <w:rPr>
        <w:rFonts w:ascii="Calibri" w:eastAsia="Times New Roman" w:hAnsi="Calibri" w:cs="Calibri"/>
      </w:rPr>
    </w:lvl>
  </w:abstractNum>
  <w:abstractNum w:abstractNumId="18" w15:restartNumberingAfterBreak="0">
    <w:nsid w:val="00000014"/>
    <w:multiLevelType w:val="singleLevel"/>
    <w:tmpl w:val="00000014"/>
    <w:name w:val="WW8Num20"/>
    <w:lvl w:ilvl="0">
      <w:start w:val="1"/>
      <w:numFmt w:val="decimal"/>
      <w:lvlText w:val="%1."/>
      <w:lvlJc w:val="left"/>
      <w:pPr>
        <w:tabs>
          <w:tab w:val="num" w:pos="0"/>
        </w:tabs>
        <w:ind w:left="927" w:hanging="360"/>
      </w:pPr>
      <w:rPr>
        <w:rFonts w:hint="default"/>
        <w:color w:val="00000A"/>
      </w:rPr>
    </w:lvl>
  </w:abstractNum>
  <w:abstractNum w:abstractNumId="19" w15:restartNumberingAfterBreak="0">
    <w:nsid w:val="00000015"/>
    <w:multiLevelType w:val="singleLevel"/>
    <w:tmpl w:val="00000015"/>
    <w:name w:val="WW8Num21"/>
    <w:lvl w:ilvl="0">
      <w:start w:val="1"/>
      <w:numFmt w:val="decimal"/>
      <w:lvlText w:val="%1."/>
      <w:lvlJc w:val="left"/>
      <w:pPr>
        <w:tabs>
          <w:tab w:val="num" w:pos="0"/>
        </w:tabs>
        <w:ind w:left="720" w:hanging="360"/>
      </w:pPr>
    </w:lvl>
  </w:abstractNum>
  <w:abstractNum w:abstractNumId="20" w15:restartNumberingAfterBreak="0">
    <w:nsid w:val="00000016"/>
    <w:multiLevelType w:val="singleLevel"/>
    <w:tmpl w:val="00000016"/>
    <w:name w:val="WW8Num22"/>
    <w:lvl w:ilvl="0">
      <w:start w:val="1"/>
      <w:numFmt w:val="decimal"/>
      <w:lvlText w:val="%1."/>
      <w:lvlJc w:val="left"/>
      <w:pPr>
        <w:tabs>
          <w:tab w:val="num" w:pos="0"/>
        </w:tabs>
        <w:ind w:left="720" w:hanging="360"/>
      </w:pPr>
      <w:rPr>
        <w:rFonts w:hint="default"/>
        <w:color w:val="00000A"/>
      </w:rPr>
    </w:lvl>
  </w:abstractNum>
  <w:abstractNum w:abstractNumId="21" w15:restartNumberingAfterBreak="0">
    <w:nsid w:val="02076994"/>
    <w:multiLevelType w:val="multilevel"/>
    <w:tmpl w:val="37040D8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3D40068"/>
    <w:multiLevelType w:val="multilevel"/>
    <w:tmpl w:val="B25633D4"/>
    <w:lvl w:ilvl="0">
      <w:start w:val="3"/>
      <w:numFmt w:val="decimal"/>
      <w:lvlText w:val="%1."/>
      <w:lvlJc w:val="left"/>
      <w:pPr>
        <w:tabs>
          <w:tab w:val="num" w:pos="0"/>
        </w:tabs>
        <w:ind w:left="502" w:hanging="360"/>
      </w:pPr>
      <w:rPr>
        <w:b/>
        <w:i w:val="0"/>
        <w:iCs w:val="0"/>
      </w:rPr>
    </w:lvl>
    <w:lvl w:ilvl="1">
      <w:start w:val="1"/>
      <w:numFmt w:val="decimal"/>
      <w:isLgl/>
      <w:lvlText w:val="%1.%2."/>
      <w:lvlJc w:val="left"/>
      <w:pPr>
        <w:tabs>
          <w:tab w:val="num" w:pos="0"/>
        </w:tabs>
        <w:ind w:left="502" w:hanging="360"/>
      </w:pPr>
    </w:lvl>
    <w:lvl w:ilvl="2">
      <w:start w:val="1"/>
      <w:numFmt w:val="decimal"/>
      <w:isLgl/>
      <w:lvlText w:val="%1.%2.%3."/>
      <w:lvlJc w:val="left"/>
      <w:pPr>
        <w:tabs>
          <w:tab w:val="num" w:pos="0"/>
        </w:tabs>
        <w:ind w:left="862" w:hanging="720"/>
      </w:pPr>
    </w:lvl>
    <w:lvl w:ilvl="3">
      <w:start w:val="1"/>
      <w:numFmt w:val="decimal"/>
      <w:isLgl/>
      <w:lvlText w:val="%1.%2.%3.%4."/>
      <w:lvlJc w:val="left"/>
      <w:pPr>
        <w:tabs>
          <w:tab w:val="num" w:pos="0"/>
        </w:tabs>
        <w:ind w:left="862" w:hanging="720"/>
      </w:pPr>
    </w:lvl>
    <w:lvl w:ilvl="4">
      <w:start w:val="1"/>
      <w:numFmt w:val="decimal"/>
      <w:isLgl/>
      <w:lvlText w:val="%1.%2.%3.%4.%5."/>
      <w:lvlJc w:val="left"/>
      <w:pPr>
        <w:tabs>
          <w:tab w:val="num" w:pos="0"/>
        </w:tabs>
        <w:ind w:left="1222" w:hanging="1080"/>
      </w:pPr>
    </w:lvl>
    <w:lvl w:ilvl="5">
      <w:start w:val="1"/>
      <w:numFmt w:val="decimal"/>
      <w:isLgl/>
      <w:lvlText w:val="%1.%2.%3.%4.%5.%6."/>
      <w:lvlJc w:val="left"/>
      <w:pPr>
        <w:tabs>
          <w:tab w:val="num" w:pos="0"/>
        </w:tabs>
        <w:ind w:left="1222" w:hanging="1080"/>
      </w:pPr>
    </w:lvl>
    <w:lvl w:ilvl="6">
      <w:start w:val="1"/>
      <w:numFmt w:val="decimal"/>
      <w:isLgl/>
      <w:lvlText w:val="%1.%2.%3.%4.%5.%6.%7."/>
      <w:lvlJc w:val="left"/>
      <w:pPr>
        <w:tabs>
          <w:tab w:val="num" w:pos="0"/>
        </w:tabs>
        <w:ind w:left="1582" w:hanging="1440"/>
      </w:pPr>
    </w:lvl>
    <w:lvl w:ilvl="7">
      <w:start w:val="1"/>
      <w:numFmt w:val="decimal"/>
      <w:isLgl/>
      <w:lvlText w:val="%1.%2.%3.%4.%5.%6.%7.%8."/>
      <w:lvlJc w:val="left"/>
      <w:pPr>
        <w:tabs>
          <w:tab w:val="num" w:pos="0"/>
        </w:tabs>
        <w:ind w:left="1582" w:hanging="1440"/>
      </w:pPr>
    </w:lvl>
    <w:lvl w:ilvl="8">
      <w:start w:val="1"/>
      <w:numFmt w:val="decimal"/>
      <w:isLgl/>
      <w:lvlText w:val="%1.%2.%3.%4.%5.%6.%7.%8.%9."/>
      <w:lvlJc w:val="left"/>
      <w:pPr>
        <w:tabs>
          <w:tab w:val="num" w:pos="0"/>
        </w:tabs>
        <w:ind w:left="1942" w:hanging="1800"/>
      </w:pPr>
    </w:lvl>
  </w:abstractNum>
  <w:abstractNum w:abstractNumId="23" w15:restartNumberingAfterBreak="0">
    <w:nsid w:val="09F11BE4"/>
    <w:multiLevelType w:val="multilevel"/>
    <w:tmpl w:val="773EEBBA"/>
    <w:lvl w:ilvl="0">
      <w:start w:val="1"/>
      <w:numFmt w:val="decimal"/>
      <w:lvlText w:val="%1."/>
      <w:lvlJc w:val="left"/>
      <w:pPr>
        <w:tabs>
          <w:tab w:val="num" w:pos="0"/>
        </w:tabs>
        <w:ind w:left="218" w:hanging="360"/>
      </w:pPr>
      <w:rPr>
        <w:rFonts w:asciiTheme="minorHAnsi" w:eastAsia="Times New Roman" w:hAnsiTheme="minorHAnsi" w:cstheme="minorHAnsi"/>
        <w:b w:val="0"/>
      </w:rPr>
    </w:lvl>
    <w:lvl w:ilvl="1">
      <w:start w:val="1"/>
      <w:numFmt w:val="lowerLetter"/>
      <w:lvlText w:val="%2."/>
      <w:lvlJc w:val="left"/>
      <w:pPr>
        <w:tabs>
          <w:tab w:val="num" w:pos="0"/>
        </w:tabs>
        <w:ind w:left="938" w:hanging="360"/>
      </w:pPr>
    </w:lvl>
    <w:lvl w:ilvl="2">
      <w:start w:val="1"/>
      <w:numFmt w:val="lowerRoman"/>
      <w:lvlText w:val="%3."/>
      <w:lvlJc w:val="right"/>
      <w:pPr>
        <w:tabs>
          <w:tab w:val="num" w:pos="0"/>
        </w:tabs>
        <w:ind w:left="1658" w:hanging="180"/>
      </w:pPr>
    </w:lvl>
    <w:lvl w:ilvl="3">
      <w:start w:val="1"/>
      <w:numFmt w:val="decimal"/>
      <w:lvlText w:val="%4."/>
      <w:lvlJc w:val="left"/>
      <w:pPr>
        <w:tabs>
          <w:tab w:val="num" w:pos="0"/>
        </w:tabs>
        <w:ind w:left="2378" w:hanging="360"/>
      </w:pPr>
    </w:lvl>
    <w:lvl w:ilvl="4">
      <w:start w:val="1"/>
      <w:numFmt w:val="lowerLetter"/>
      <w:lvlText w:val="%5."/>
      <w:lvlJc w:val="left"/>
      <w:pPr>
        <w:tabs>
          <w:tab w:val="num" w:pos="0"/>
        </w:tabs>
        <w:ind w:left="3098" w:hanging="360"/>
      </w:pPr>
    </w:lvl>
    <w:lvl w:ilvl="5">
      <w:start w:val="1"/>
      <w:numFmt w:val="lowerRoman"/>
      <w:lvlText w:val="%6."/>
      <w:lvlJc w:val="right"/>
      <w:pPr>
        <w:tabs>
          <w:tab w:val="num" w:pos="0"/>
        </w:tabs>
        <w:ind w:left="3818" w:hanging="180"/>
      </w:pPr>
    </w:lvl>
    <w:lvl w:ilvl="6">
      <w:start w:val="1"/>
      <w:numFmt w:val="decimal"/>
      <w:lvlText w:val="%7."/>
      <w:lvlJc w:val="left"/>
      <w:pPr>
        <w:tabs>
          <w:tab w:val="num" w:pos="0"/>
        </w:tabs>
        <w:ind w:left="4538" w:hanging="360"/>
      </w:pPr>
    </w:lvl>
    <w:lvl w:ilvl="7">
      <w:start w:val="1"/>
      <w:numFmt w:val="lowerLetter"/>
      <w:lvlText w:val="%8."/>
      <w:lvlJc w:val="left"/>
      <w:pPr>
        <w:tabs>
          <w:tab w:val="num" w:pos="0"/>
        </w:tabs>
        <w:ind w:left="5258" w:hanging="360"/>
      </w:pPr>
    </w:lvl>
    <w:lvl w:ilvl="8">
      <w:start w:val="1"/>
      <w:numFmt w:val="lowerRoman"/>
      <w:lvlText w:val="%9."/>
      <w:lvlJc w:val="right"/>
      <w:pPr>
        <w:tabs>
          <w:tab w:val="num" w:pos="0"/>
        </w:tabs>
        <w:ind w:left="5978" w:hanging="180"/>
      </w:pPr>
    </w:lvl>
  </w:abstractNum>
  <w:abstractNum w:abstractNumId="24" w15:restartNumberingAfterBreak="0">
    <w:nsid w:val="0A2F6556"/>
    <w:multiLevelType w:val="multilevel"/>
    <w:tmpl w:val="B0F42186"/>
    <w:lvl w:ilvl="0">
      <w:start w:val="1"/>
      <w:numFmt w:val="lowerLetter"/>
      <w:lvlText w:val="%1)"/>
      <w:lvlJc w:val="left"/>
      <w:pPr>
        <w:tabs>
          <w:tab w:val="num" w:pos="0"/>
        </w:tabs>
        <w:ind w:left="1362" w:hanging="360"/>
      </w:pPr>
      <w:rPr>
        <w:b w:val="0"/>
        <w:bCs/>
      </w:rPr>
    </w:lvl>
    <w:lvl w:ilvl="1">
      <w:start w:val="1"/>
      <w:numFmt w:val="lowerLetter"/>
      <w:lvlText w:val="%2."/>
      <w:lvlJc w:val="left"/>
      <w:pPr>
        <w:tabs>
          <w:tab w:val="num" w:pos="0"/>
        </w:tabs>
        <w:ind w:left="2082" w:hanging="360"/>
      </w:pPr>
    </w:lvl>
    <w:lvl w:ilvl="2">
      <w:start w:val="1"/>
      <w:numFmt w:val="lowerRoman"/>
      <w:lvlText w:val="%3."/>
      <w:lvlJc w:val="right"/>
      <w:pPr>
        <w:tabs>
          <w:tab w:val="num" w:pos="0"/>
        </w:tabs>
        <w:ind w:left="2802" w:hanging="180"/>
      </w:pPr>
    </w:lvl>
    <w:lvl w:ilvl="3">
      <w:start w:val="1"/>
      <w:numFmt w:val="decimal"/>
      <w:lvlText w:val="%4."/>
      <w:lvlJc w:val="left"/>
      <w:pPr>
        <w:tabs>
          <w:tab w:val="num" w:pos="0"/>
        </w:tabs>
        <w:ind w:left="3522" w:hanging="360"/>
      </w:pPr>
    </w:lvl>
    <w:lvl w:ilvl="4">
      <w:start w:val="1"/>
      <w:numFmt w:val="lowerLetter"/>
      <w:lvlText w:val="%5."/>
      <w:lvlJc w:val="left"/>
      <w:pPr>
        <w:tabs>
          <w:tab w:val="num" w:pos="0"/>
        </w:tabs>
        <w:ind w:left="4242" w:hanging="360"/>
      </w:pPr>
    </w:lvl>
    <w:lvl w:ilvl="5">
      <w:start w:val="1"/>
      <w:numFmt w:val="lowerRoman"/>
      <w:lvlText w:val="%6."/>
      <w:lvlJc w:val="right"/>
      <w:pPr>
        <w:tabs>
          <w:tab w:val="num" w:pos="0"/>
        </w:tabs>
        <w:ind w:left="4962" w:hanging="180"/>
      </w:pPr>
    </w:lvl>
    <w:lvl w:ilvl="6">
      <w:start w:val="1"/>
      <w:numFmt w:val="decimal"/>
      <w:lvlText w:val="%7."/>
      <w:lvlJc w:val="left"/>
      <w:pPr>
        <w:tabs>
          <w:tab w:val="num" w:pos="0"/>
        </w:tabs>
        <w:ind w:left="5682" w:hanging="360"/>
      </w:pPr>
    </w:lvl>
    <w:lvl w:ilvl="7">
      <w:start w:val="1"/>
      <w:numFmt w:val="lowerLetter"/>
      <w:lvlText w:val="%8."/>
      <w:lvlJc w:val="left"/>
      <w:pPr>
        <w:tabs>
          <w:tab w:val="num" w:pos="0"/>
        </w:tabs>
        <w:ind w:left="6402" w:hanging="360"/>
      </w:pPr>
    </w:lvl>
    <w:lvl w:ilvl="8">
      <w:start w:val="1"/>
      <w:numFmt w:val="lowerRoman"/>
      <w:lvlText w:val="%9."/>
      <w:lvlJc w:val="right"/>
      <w:pPr>
        <w:tabs>
          <w:tab w:val="num" w:pos="0"/>
        </w:tabs>
        <w:ind w:left="7122" w:hanging="180"/>
      </w:pPr>
    </w:lvl>
  </w:abstractNum>
  <w:abstractNum w:abstractNumId="25" w15:restartNumberingAfterBreak="0">
    <w:nsid w:val="0D97029F"/>
    <w:multiLevelType w:val="multilevel"/>
    <w:tmpl w:val="8D42AD5A"/>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6" w15:restartNumberingAfterBreak="0">
    <w:nsid w:val="0D9828B1"/>
    <w:multiLevelType w:val="multilevel"/>
    <w:tmpl w:val="8F8C950C"/>
    <w:lvl w:ilvl="0">
      <w:start w:val="28"/>
      <w:numFmt w:val="decimal"/>
      <w:lvlText w:val="%1"/>
      <w:lvlJc w:val="left"/>
      <w:pPr>
        <w:tabs>
          <w:tab w:val="num" w:pos="0"/>
        </w:tabs>
        <w:ind w:left="480" w:hanging="480"/>
      </w:pPr>
    </w:lvl>
    <w:lvl w:ilvl="1">
      <w:start w:val="1"/>
      <w:numFmt w:val="decimal"/>
      <w:lvlText w:val="%1.%2"/>
      <w:lvlJc w:val="left"/>
      <w:pPr>
        <w:tabs>
          <w:tab w:val="num" w:pos="0"/>
        </w:tabs>
        <w:ind w:left="480" w:hanging="480"/>
      </w:pPr>
      <w:rPr>
        <w:b w:val="0"/>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7" w15:restartNumberingAfterBreak="0">
    <w:nsid w:val="147217FC"/>
    <w:multiLevelType w:val="multilevel"/>
    <w:tmpl w:val="95EC001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15:restartNumberingAfterBreak="0">
    <w:nsid w:val="14757E05"/>
    <w:multiLevelType w:val="multilevel"/>
    <w:tmpl w:val="D3F26DB4"/>
    <w:lvl w:ilvl="0">
      <w:start w:val="23"/>
      <w:numFmt w:val="decimal"/>
      <w:lvlText w:val="%1"/>
      <w:lvlJc w:val="left"/>
      <w:pPr>
        <w:tabs>
          <w:tab w:val="num" w:pos="0"/>
        </w:tabs>
        <w:ind w:left="435" w:hanging="435"/>
      </w:pPr>
    </w:lvl>
    <w:lvl w:ilvl="1">
      <w:start w:val="1"/>
      <w:numFmt w:val="decimal"/>
      <w:lvlText w:val="%1.%2"/>
      <w:lvlJc w:val="left"/>
      <w:pPr>
        <w:tabs>
          <w:tab w:val="num" w:pos="-567"/>
        </w:tabs>
        <w:ind w:left="435" w:hanging="435"/>
      </w:pPr>
      <w:rPr>
        <w:b w:val="0"/>
        <w:bCs w:val="0"/>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29" w15:restartNumberingAfterBreak="0">
    <w:nsid w:val="17CD3675"/>
    <w:multiLevelType w:val="multilevel"/>
    <w:tmpl w:val="E7C2A4E6"/>
    <w:lvl w:ilvl="0">
      <w:start w:val="9"/>
      <w:numFmt w:val="decimal"/>
      <w:lvlText w:val="%1"/>
      <w:lvlJc w:val="left"/>
      <w:pPr>
        <w:tabs>
          <w:tab w:val="num" w:pos="0"/>
        </w:tabs>
        <w:ind w:left="420" w:hanging="420"/>
      </w:pPr>
      <w:rPr>
        <w:b w:val="0"/>
        <w:color w:val="auto"/>
      </w:rPr>
    </w:lvl>
    <w:lvl w:ilvl="1">
      <w:start w:val="10"/>
      <w:numFmt w:val="decimal"/>
      <w:lvlText w:val="%1.%2"/>
      <w:lvlJc w:val="left"/>
      <w:pPr>
        <w:tabs>
          <w:tab w:val="num" w:pos="0"/>
        </w:tabs>
        <w:ind w:left="1140" w:hanging="420"/>
      </w:pPr>
      <w:rPr>
        <w:b w:val="0"/>
        <w:color w:val="auto"/>
      </w:rPr>
    </w:lvl>
    <w:lvl w:ilvl="2">
      <w:start w:val="1"/>
      <w:numFmt w:val="decimal"/>
      <w:lvlText w:val="%1.%2.%3"/>
      <w:lvlJc w:val="left"/>
      <w:pPr>
        <w:tabs>
          <w:tab w:val="num" w:pos="0"/>
        </w:tabs>
        <w:ind w:left="2160" w:hanging="720"/>
      </w:pPr>
      <w:rPr>
        <w:b w:val="0"/>
        <w:color w:val="auto"/>
      </w:rPr>
    </w:lvl>
    <w:lvl w:ilvl="3">
      <w:start w:val="1"/>
      <w:numFmt w:val="decimal"/>
      <w:lvlText w:val="%1.%2.%3.%4"/>
      <w:lvlJc w:val="left"/>
      <w:pPr>
        <w:tabs>
          <w:tab w:val="num" w:pos="0"/>
        </w:tabs>
        <w:ind w:left="2880" w:hanging="720"/>
      </w:pPr>
      <w:rPr>
        <w:b w:val="0"/>
        <w:color w:val="auto"/>
      </w:rPr>
    </w:lvl>
    <w:lvl w:ilvl="4">
      <w:start w:val="1"/>
      <w:numFmt w:val="decimal"/>
      <w:lvlText w:val="%1.%2.%3.%4.%5"/>
      <w:lvlJc w:val="left"/>
      <w:pPr>
        <w:tabs>
          <w:tab w:val="num" w:pos="0"/>
        </w:tabs>
        <w:ind w:left="3960" w:hanging="1080"/>
      </w:pPr>
      <w:rPr>
        <w:b w:val="0"/>
        <w:color w:val="auto"/>
      </w:rPr>
    </w:lvl>
    <w:lvl w:ilvl="5">
      <w:start w:val="1"/>
      <w:numFmt w:val="decimal"/>
      <w:lvlText w:val="%1.%2.%3.%4.%5.%6"/>
      <w:lvlJc w:val="left"/>
      <w:pPr>
        <w:tabs>
          <w:tab w:val="num" w:pos="0"/>
        </w:tabs>
        <w:ind w:left="4680" w:hanging="1080"/>
      </w:pPr>
      <w:rPr>
        <w:b w:val="0"/>
        <w:color w:val="auto"/>
      </w:rPr>
    </w:lvl>
    <w:lvl w:ilvl="6">
      <w:start w:val="1"/>
      <w:numFmt w:val="decimal"/>
      <w:lvlText w:val="%1.%2.%3.%4.%5.%6.%7"/>
      <w:lvlJc w:val="left"/>
      <w:pPr>
        <w:tabs>
          <w:tab w:val="num" w:pos="0"/>
        </w:tabs>
        <w:ind w:left="5760" w:hanging="1440"/>
      </w:pPr>
      <w:rPr>
        <w:b w:val="0"/>
        <w:color w:val="auto"/>
      </w:rPr>
    </w:lvl>
    <w:lvl w:ilvl="7">
      <w:start w:val="1"/>
      <w:numFmt w:val="decimal"/>
      <w:lvlText w:val="%1.%2.%3.%4.%5.%6.%7.%8"/>
      <w:lvlJc w:val="left"/>
      <w:pPr>
        <w:tabs>
          <w:tab w:val="num" w:pos="0"/>
        </w:tabs>
        <w:ind w:left="6480" w:hanging="1440"/>
      </w:pPr>
      <w:rPr>
        <w:b w:val="0"/>
        <w:color w:val="auto"/>
      </w:rPr>
    </w:lvl>
    <w:lvl w:ilvl="8">
      <w:start w:val="1"/>
      <w:numFmt w:val="decimal"/>
      <w:lvlText w:val="%1.%2.%3.%4.%5.%6.%7.%8.%9"/>
      <w:lvlJc w:val="left"/>
      <w:pPr>
        <w:tabs>
          <w:tab w:val="num" w:pos="0"/>
        </w:tabs>
        <w:ind w:left="7200" w:hanging="1440"/>
      </w:pPr>
      <w:rPr>
        <w:b w:val="0"/>
        <w:color w:val="auto"/>
      </w:rPr>
    </w:lvl>
  </w:abstractNum>
  <w:abstractNum w:abstractNumId="30" w15:restartNumberingAfterBreak="0">
    <w:nsid w:val="18471C43"/>
    <w:multiLevelType w:val="multilevel"/>
    <w:tmpl w:val="E9D2D63A"/>
    <w:lvl w:ilvl="0">
      <w:start w:val="25"/>
      <w:numFmt w:val="decimal"/>
      <w:lvlText w:val="%1"/>
      <w:lvlJc w:val="left"/>
      <w:pPr>
        <w:tabs>
          <w:tab w:val="num" w:pos="0"/>
        </w:tabs>
        <w:ind w:left="420" w:hanging="420"/>
      </w:pPr>
      <w:rPr>
        <w:b w:val="0"/>
      </w:rPr>
    </w:lvl>
    <w:lvl w:ilvl="1">
      <w:start w:val="1"/>
      <w:numFmt w:val="decimal"/>
      <w:lvlText w:val="%1.%2"/>
      <w:lvlJc w:val="left"/>
      <w:pPr>
        <w:tabs>
          <w:tab w:val="num" w:pos="0"/>
        </w:tabs>
        <w:ind w:left="420" w:hanging="420"/>
      </w:pPr>
      <w:rPr>
        <w:b w:val="0"/>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720" w:hanging="72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080" w:hanging="1080"/>
      </w:pPr>
      <w:rPr>
        <w:b w:val="0"/>
      </w:rPr>
    </w:lvl>
    <w:lvl w:ilvl="6">
      <w:start w:val="1"/>
      <w:numFmt w:val="decimal"/>
      <w:lvlText w:val="%1.%2.%3.%4.%5.%6.%7"/>
      <w:lvlJc w:val="left"/>
      <w:pPr>
        <w:tabs>
          <w:tab w:val="num" w:pos="0"/>
        </w:tabs>
        <w:ind w:left="1440" w:hanging="1440"/>
      </w:pPr>
      <w:rPr>
        <w:b w:val="0"/>
      </w:rPr>
    </w:lvl>
    <w:lvl w:ilvl="7">
      <w:start w:val="1"/>
      <w:numFmt w:val="decimal"/>
      <w:lvlText w:val="%1.%2.%3.%4.%5.%6.%7.%8"/>
      <w:lvlJc w:val="left"/>
      <w:pPr>
        <w:tabs>
          <w:tab w:val="num" w:pos="0"/>
        </w:tabs>
        <w:ind w:left="1440" w:hanging="1440"/>
      </w:pPr>
      <w:rPr>
        <w:b w:val="0"/>
      </w:rPr>
    </w:lvl>
    <w:lvl w:ilvl="8">
      <w:start w:val="1"/>
      <w:numFmt w:val="decimal"/>
      <w:lvlText w:val="%1.%2.%3.%4.%5.%6.%7.%8.%9"/>
      <w:lvlJc w:val="left"/>
      <w:pPr>
        <w:tabs>
          <w:tab w:val="num" w:pos="0"/>
        </w:tabs>
        <w:ind w:left="1440" w:hanging="1440"/>
      </w:pPr>
      <w:rPr>
        <w:b w:val="0"/>
      </w:rPr>
    </w:lvl>
  </w:abstractNum>
  <w:abstractNum w:abstractNumId="31" w15:restartNumberingAfterBreak="0">
    <w:nsid w:val="188A17A8"/>
    <w:multiLevelType w:val="multilevel"/>
    <w:tmpl w:val="957E932E"/>
    <w:lvl w:ilvl="0">
      <w:start w:val="1"/>
      <w:numFmt w:val="decimal"/>
      <w:lvlText w:val="%1."/>
      <w:lvlJc w:val="left"/>
      <w:pPr>
        <w:tabs>
          <w:tab w:val="num" w:pos="0"/>
        </w:tabs>
        <w:ind w:left="720" w:hanging="360"/>
      </w:pPr>
      <w:rPr>
        <w:rFonts w:ascii="Calibri" w:eastAsia="Andale Sans UI" w:hAnsi="Calibri" w:cs="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1C8D72EB"/>
    <w:multiLevelType w:val="multilevel"/>
    <w:tmpl w:val="F63AAB34"/>
    <w:lvl w:ilvl="0">
      <w:start w:val="20"/>
      <w:numFmt w:val="decimal"/>
      <w:lvlText w:val="%1"/>
      <w:lvlJc w:val="left"/>
      <w:pPr>
        <w:tabs>
          <w:tab w:val="num" w:pos="0"/>
        </w:tabs>
        <w:ind w:left="420" w:hanging="420"/>
      </w:pPr>
    </w:lvl>
    <w:lvl w:ilvl="1">
      <w:start w:val="1"/>
      <w:numFmt w:val="decimal"/>
      <w:lvlText w:val="%1.%2"/>
      <w:lvlJc w:val="left"/>
      <w:pPr>
        <w:tabs>
          <w:tab w:val="num" w:pos="0"/>
        </w:tabs>
        <w:ind w:left="987" w:hanging="42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33" w15:restartNumberingAfterBreak="0">
    <w:nsid w:val="20E34FA1"/>
    <w:multiLevelType w:val="multilevel"/>
    <w:tmpl w:val="2FC4D05A"/>
    <w:lvl w:ilvl="0">
      <w:start w:val="26"/>
      <w:numFmt w:val="decimal"/>
      <w:lvlText w:val="%1"/>
      <w:lvlJc w:val="left"/>
      <w:pPr>
        <w:tabs>
          <w:tab w:val="num" w:pos="0"/>
        </w:tabs>
        <w:ind w:left="435" w:hanging="435"/>
      </w:pPr>
    </w:lvl>
    <w:lvl w:ilvl="1">
      <w:start w:val="1"/>
      <w:numFmt w:val="decimal"/>
      <w:lvlText w:val="%1.%2"/>
      <w:lvlJc w:val="left"/>
      <w:pPr>
        <w:tabs>
          <w:tab w:val="num" w:pos="0"/>
        </w:tabs>
        <w:ind w:left="1002" w:hanging="435"/>
      </w:pPr>
      <w:rPr>
        <w:b w:val="0"/>
        <w:bCs w:val="0"/>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34" w15:restartNumberingAfterBreak="0">
    <w:nsid w:val="216C6AE3"/>
    <w:multiLevelType w:val="multilevel"/>
    <w:tmpl w:val="906AA41E"/>
    <w:lvl w:ilvl="0">
      <w:start w:val="1"/>
      <w:numFmt w:val="decimal"/>
      <w:lvlText w:val="%1."/>
      <w:lvlJc w:val="left"/>
      <w:pPr>
        <w:tabs>
          <w:tab w:val="num" w:pos="600"/>
        </w:tabs>
        <w:ind w:left="600" w:hanging="360"/>
      </w:pPr>
      <w:rPr>
        <w:rFonts w:ascii="Times New Roman" w:eastAsia="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237B671E"/>
    <w:multiLevelType w:val="multilevel"/>
    <w:tmpl w:val="58761D74"/>
    <w:lvl w:ilvl="0">
      <w:start w:val="1"/>
      <w:numFmt w:val="lowerLetter"/>
      <w:lvlText w:val="%1)"/>
      <w:lvlJc w:val="left"/>
      <w:pPr>
        <w:tabs>
          <w:tab w:val="num" w:pos="0"/>
        </w:tabs>
        <w:ind w:left="1080" w:hanging="360"/>
      </w:pPr>
      <w:rPr>
        <w:b w:val="0"/>
        <w:bCs/>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6" w15:restartNumberingAfterBreak="0">
    <w:nsid w:val="25FD1534"/>
    <w:multiLevelType w:val="multilevel"/>
    <w:tmpl w:val="4F803E0C"/>
    <w:lvl w:ilvl="0">
      <w:start w:val="1"/>
      <w:numFmt w:val="lowerLetter"/>
      <w:lvlText w:val="%1)"/>
      <w:lvlJc w:val="left"/>
      <w:pPr>
        <w:tabs>
          <w:tab w:val="num" w:pos="0"/>
        </w:tabs>
        <w:ind w:left="1347" w:hanging="360"/>
      </w:pPr>
    </w:lvl>
    <w:lvl w:ilvl="1">
      <w:start w:val="1"/>
      <w:numFmt w:val="lowerLetter"/>
      <w:lvlText w:val="%2."/>
      <w:lvlJc w:val="left"/>
      <w:pPr>
        <w:tabs>
          <w:tab w:val="num" w:pos="0"/>
        </w:tabs>
        <w:ind w:left="2067" w:hanging="360"/>
      </w:pPr>
    </w:lvl>
    <w:lvl w:ilvl="2">
      <w:start w:val="1"/>
      <w:numFmt w:val="lowerRoman"/>
      <w:lvlText w:val="%3."/>
      <w:lvlJc w:val="right"/>
      <w:pPr>
        <w:tabs>
          <w:tab w:val="num" w:pos="0"/>
        </w:tabs>
        <w:ind w:left="2787" w:hanging="180"/>
      </w:pPr>
    </w:lvl>
    <w:lvl w:ilvl="3">
      <w:start w:val="1"/>
      <w:numFmt w:val="decimal"/>
      <w:lvlText w:val="%4."/>
      <w:lvlJc w:val="left"/>
      <w:pPr>
        <w:tabs>
          <w:tab w:val="num" w:pos="0"/>
        </w:tabs>
        <w:ind w:left="3507" w:hanging="360"/>
      </w:pPr>
    </w:lvl>
    <w:lvl w:ilvl="4">
      <w:start w:val="1"/>
      <w:numFmt w:val="lowerLetter"/>
      <w:lvlText w:val="%5."/>
      <w:lvlJc w:val="left"/>
      <w:pPr>
        <w:tabs>
          <w:tab w:val="num" w:pos="0"/>
        </w:tabs>
        <w:ind w:left="4227" w:hanging="360"/>
      </w:pPr>
    </w:lvl>
    <w:lvl w:ilvl="5">
      <w:start w:val="1"/>
      <w:numFmt w:val="lowerRoman"/>
      <w:lvlText w:val="%6."/>
      <w:lvlJc w:val="right"/>
      <w:pPr>
        <w:tabs>
          <w:tab w:val="num" w:pos="0"/>
        </w:tabs>
        <w:ind w:left="4947" w:hanging="180"/>
      </w:pPr>
    </w:lvl>
    <w:lvl w:ilvl="6">
      <w:start w:val="1"/>
      <w:numFmt w:val="decimal"/>
      <w:lvlText w:val="%7."/>
      <w:lvlJc w:val="left"/>
      <w:pPr>
        <w:tabs>
          <w:tab w:val="num" w:pos="0"/>
        </w:tabs>
        <w:ind w:left="5667" w:hanging="360"/>
      </w:pPr>
    </w:lvl>
    <w:lvl w:ilvl="7">
      <w:start w:val="1"/>
      <w:numFmt w:val="lowerLetter"/>
      <w:lvlText w:val="%8."/>
      <w:lvlJc w:val="left"/>
      <w:pPr>
        <w:tabs>
          <w:tab w:val="num" w:pos="0"/>
        </w:tabs>
        <w:ind w:left="6387" w:hanging="360"/>
      </w:pPr>
    </w:lvl>
    <w:lvl w:ilvl="8">
      <w:start w:val="1"/>
      <w:numFmt w:val="lowerRoman"/>
      <w:lvlText w:val="%9."/>
      <w:lvlJc w:val="right"/>
      <w:pPr>
        <w:tabs>
          <w:tab w:val="num" w:pos="0"/>
        </w:tabs>
        <w:ind w:left="7107" w:hanging="180"/>
      </w:pPr>
    </w:lvl>
  </w:abstractNum>
  <w:abstractNum w:abstractNumId="37" w15:restartNumberingAfterBreak="0">
    <w:nsid w:val="283709A4"/>
    <w:multiLevelType w:val="multilevel"/>
    <w:tmpl w:val="256061AC"/>
    <w:lvl w:ilvl="0">
      <w:start w:val="1"/>
      <w:numFmt w:val="lowerLetter"/>
      <w:lvlText w:val="%1)"/>
      <w:lvlJc w:val="left"/>
      <w:pPr>
        <w:tabs>
          <w:tab w:val="num" w:pos="0"/>
        </w:tabs>
        <w:ind w:left="1004" w:hanging="360"/>
      </w:pPr>
      <w:rPr>
        <w:rFonts w:cs="Arial"/>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8" w15:restartNumberingAfterBreak="0">
    <w:nsid w:val="286D17EF"/>
    <w:multiLevelType w:val="multilevel"/>
    <w:tmpl w:val="B5028F40"/>
    <w:lvl w:ilvl="0">
      <w:start w:val="1"/>
      <w:numFmt w:val="decimal"/>
      <w:lvlText w:val="%1."/>
      <w:lvlJc w:val="left"/>
      <w:pPr>
        <w:tabs>
          <w:tab w:val="num" w:pos="0"/>
        </w:tabs>
        <w:ind w:left="720" w:hanging="360"/>
      </w:pPr>
      <w:rPr>
        <w:rFonts w:ascii="Calibri" w:eastAsia="Andale Sans UI" w:hAnsi="Calibri" w:cs="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296F3780"/>
    <w:multiLevelType w:val="multilevel"/>
    <w:tmpl w:val="F5EAD3E4"/>
    <w:lvl w:ilvl="0">
      <w:start w:val="6"/>
      <w:numFmt w:val="decimal"/>
      <w:lvlText w:val="%1."/>
      <w:lvlJc w:val="left"/>
      <w:pPr>
        <w:tabs>
          <w:tab w:val="num" w:pos="0"/>
        </w:tabs>
        <w:ind w:left="360" w:hanging="360"/>
      </w:pPr>
      <w:rPr>
        <w:b/>
        <w:bCs/>
      </w:rPr>
    </w:lvl>
    <w:lvl w:ilvl="1">
      <w:start w:val="3"/>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40" w15:restartNumberingAfterBreak="0">
    <w:nsid w:val="2A677C9C"/>
    <w:multiLevelType w:val="multilevel"/>
    <w:tmpl w:val="86086F86"/>
    <w:lvl w:ilvl="0">
      <w:start w:val="19"/>
      <w:numFmt w:val="decimal"/>
      <w:lvlText w:val="%1"/>
      <w:lvlJc w:val="left"/>
      <w:pPr>
        <w:tabs>
          <w:tab w:val="num" w:pos="0"/>
        </w:tabs>
        <w:ind w:left="435" w:hanging="435"/>
      </w:pPr>
      <w:rPr>
        <w:rFonts w:cs="Times New Roman"/>
        <w:b/>
        <w:color w:val="000000"/>
      </w:rPr>
    </w:lvl>
    <w:lvl w:ilvl="1">
      <w:start w:val="1"/>
      <w:numFmt w:val="decimal"/>
      <w:lvlText w:val="%1.%2"/>
      <w:lvlJc w:val="left"/>
      <w:pPr>
        <w:tabs>
          <w:tab w:val="num" w:pos="0"/>
        </w:tabs>
        <w:ind w:left="1002" w:hanging="435"/>
      </w:pPr>
      <w:rPr>
        <w:rFonts w:cs="Times New Roman"/>
        <w:b w:val="0"/>
        <w:bCs/>
        <w:color w:val="000000"/>
      </w:rPr>
    </w:lvl>
    <w:lvl w:ilvl="2">
      <w:start w:val="1"/>
      <w:numFmt w:val="decimal"/>
      <w:lvlText w:val="%1.%2.%3"/>
      <w:lvlJc w:val="left"/>
      <w:pPr>
        <w:tabs>
          <w:tab w:val="num" w:pos="0"/>
        </w:tabs>
        <w:ind w:left="1854" w:hanging="720"/>
      </w:pPr>
      <w:rPr>
        <w:rFonts w:cs="Times New Roman"/>
        <w:b/>
        <w:color w:val="000000"/>
      </w:rPr>
    </w:lvl>
    <w:lvl w:ilvl="3">
      <w:start w:val="1"/>
      <w:numFmt w:val="decimal"/>
      <w:lvlText w:val="%1.%2.%3.%4"/>
      <w:lvlJc w:val="left"/>
      <w:pPr>
        <w:tabs>
          <w:tab w:val="num" w:pos="0"/>
        </w:tabs>
        <w:ind w:left="2421" w:hanging="720"/>
      </w:pPr>
      <w:rPr>
        <w:rFonts w:cs="Times New Roman"/>
        <w:b/>
        <w:color w:val="000000"/>
      </w:rPr>
    </w:lvl>
    <w:lvl w:ilvl="4">
      <w:start w:val="1"/>
      <w:numFmt w:val="decimal"/>
      <w:lvlText w:val="%1.%2.%3.%4.%5"/>
      <w:lvlJc w:val="left"/>
      <w:pPr>
        <w:tabs>
          <w:tab w:val="num" w:pos="0"/>
        </w:tabs>
        <w:ind w:left="3348" w:hanging="1080"/>
      </w:pPr>
      <w:rPr>
        <w:rFonts w:cs="Times New Roman"/>
        <w:b/>
        <w:color w:val="000000"/>
      </w:rPr>
    </w:lvl>
    <w:lvl w:ilvl="5">
      <w:start w:val="1"/>
      <w:numFmt w:val="decimal"/>
      <w:lvlText w:val="%1.%2.%3.%4.%5.%6"/>
      <w:lvlJc w:val="left"/>
      <w:pPr>
        <w:tabs>
          <w:tab w:val="num" w:pos="0"/>
        </w:tabs>
        <w:ind w:left="3915" w:hanging="1080"/>
      </w:pPr>
      <w:rPr>
        <w:rFonts w:cs="Times New Roman"/>
        <w:b/>
        <w:color w:val="000000"/>
      </w:rPr>
    </w:lvl>
    <w:lvl w:ilvl="6">
      <w:start w:val="1"/>
      <w:numFmt w:val="decimal"/>
      <w:lvlText w:val="%1.%2.%3.%4.%5.%6.%7"/>
      <w:lvlJc w:val="left"/>
      <w:pPr>
        <w:tabs>
          <w:tab w:val="num" w:pos="0"/>
        </w:tabs>
        <w:ind w:left="4842" w:hanging="1440"/>
      </w:pPr>
      <w:rPr>
        <w:rFonts w:cs="Times New Roman"/>
        <w:b/>
        <w:color w:val="000000"/>
      </w:rPr>
    </w:lvl>
    <w:lvl w:ilvl="7">
      <w:start w:val="1"/>
      <w:numFmt w:val="decimal"/>
      <w:lvlText w:val="%1.%2.%3.%4.%5.%6.%7.%8"/>
      <w:lvlJc w:val="left"/>
      <w:pPr>
        <w:tabs>
          <w:tab w:val="num" w:pos="0"/>
        </w:tabs>
        <w:ind w:left="5409" w:hanging="1440"/>
      </w:pPr>
      <w:rPr>
        <w:rFonts w:cs="Times New Roman"/>
        <w:b/>
        <w:color w:val="000000"/>
      </w:rPr>
    </w:lvl>
    <w:lvl w:ilvl="8">
      <w:start w:val="1"/>
      <w:numFmt w:val="decimal"/>
      <w:lvlText w:val="%1.%2.%3.%4.%5.%6.%7.%8.%9"/>
      <w:lvlJc w:val="left"/>
      <w:pPr>
        <w:tabs>
          <w:tab w:val="num" w:pos="0"/>
        </w:tabs>
        <w:ind w:left="5976" w:hanging="1440"/>
      </w:pPr>
      <w:rPr>
        <w:rFonts w:cs="Times New Roman"/>
        <w:b/>
        <w:color w:val="000000"/>
      </w:rPr>
    </w:lvl>
  </w:abstractNum>
  <w:abstractNum w:abstractNumId="41" w15:restartNumberingAfterBreak="0">
    <w:nsid w:val="2C2C5DFE"/>
    <w:multiLevelType w:val="multilevel"/>
    <w:tmpl w:val="2C6A598E"/>
    <w:lvl w:ilvl="0">
      <w:start w:val="21"/>
      <w:numFmt w:val="decimal"/>
      <w:lvlText w:val="%1"/>
      <w:lvlJc w:val="left"/>
      <w:pPr>
        <w:tabs>
          <w:tab w:val="num" w:pos="0"/>
        </w:tabs>
        <w:ind w:left="435" w:hanging="435"/>
      </w:pPr>
    </w:lvl>
    <w:lvl w:ilvl="1">
      <w:start w:val="1"/>
      <w:numFmt w:val="decimal"/>
      <w:lvlText w:val="%1.%2"/>
      <w:lvlJc w:val="left"/>
      <w:pPr>
        <w:tabs>
          <w:tab w:val="num" w:pos="0"/>
        </w:tabs>
        <w:ind w:left="1002" w:hanging="435"/>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42" w15:restartNumberingAfterBreak="0">
    <w:nsid w:val="2FFD46B6"/>
    <w:multiLevelType w:val="multilevel"/>
    <w:tmpl w:val="EFCAD9FC"/>
    <w:lvl w:ilvl="0">
      <w:start w:val="1"/>
      <w:numFmt w:val="lowerLetter"/>
      <w:lvlText w:val="%1)"/>
      <w:lvlJc w:val="left"/>
      <w:pPr>
        <w:tabs>
          <w:tab w:val="num" w:pos="0"/>
        </w:tabs>
        <w:ind w:left="720" w:hanging="360"/>
      </w:pPr>
      <w:rPr>
        <w:rFonts w:ascii="Sylfaen" w:eastAsia="Times New Roman" w:hAnsi="Sylfaen" w:cs="Times New Roman"/>
        <w:i w:val="0"/>
        <w:iCs/>
        <w:color w:val="auto"/>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3" w15:restartNumberingAfterBreak="0">
    <w:nsid w:val="34585704"/>
    <w:multiLevelType w:val="multilevel"/>
    <w:tmpl w:val="FE5EE8AC"/>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44" w15:restartNumberingAfterBreak="0">
    <w:nsid w:val="354A260E"/>
    <w:multiLevelType w:val="multilevel"/>
    <w:tmpl w:val="24C4B548"/>
    <w:lvl w:ilvl="0">
      <w:start w:val="18"/>
      <w:numFmt w:val="decimal"/>
      <w:lvlText w:val="%1"/>
      <w:lvlJc w:val="left"/>
      <w:pPr>
        <w:tabs>
          <w:tab w:val="num" w:pos="0"/>
        </w:tabs>
        <w:ind w:left="420" w:hanging="420"/>
      </w:pPr>
      <w:rPr>
        <w:rFonts w:cs="Arial"/>
        <w:b/>
      </w:rPr>
    </w:lvl>
    <w:lvl w:ilvl="1">
      <w:start w:val="1"/>
      <w:numFmt w:val="decimal"/>
      <w:lvlText w:val="%1.%2"/>
      <w:lvlJc w:val="left"/>
      <w:pPr>
        <w:tabs>
          <w:tab w:val="num" w:pos="0"/>
        </w:tabs>
        <w:ind w:left="987" w:hanging="420"/>
      </w:pPr>
      <w:rPr>
        <w:rFonts w:cs="Arial"/>
        <w:b w:val="0"/>
        <w:bCs/>
      </w:rPr>
    </w:lvl>
    <w:lvl w:ilvl="2">
      <w:start w:val="1"/>
      <w:numFmt w:val="decimal"/>
      <w:lvlText w:val="%1.%2.%3"/>
      <w:lvlJc w:val="left"/>
      <w:pPr>
        <w:tabs>
          <w:tab w:val="num" w:pos="0"/>
        </w:tabs>
        <w:ind w:left="1854" w:hanging="720"/>
      </w:pPr>
      <w:rPr>
        <w:rFonts w:cs="Arial"/>
        <w:b/>
      </w:rPr>
    </w:lvl>
    <w:lvl w:ilvl="3">
      <w:start w:val="1"/>
      <w:numFmt w:val="decimal"/>
      <w:lvlText w:val="%1.%2.%3.%4"/>
      <w:lvlJc w:val="left"/>
      <w:pPr>
        <w:tabs>
          <w:tab w:val="num" w:pos="0"/>
        </w:tabs>
        <w:ind w:left="2421" w:hanging="720"/>
      </w:pPr>
      <w:rPr>
        <w:rFonts w:cs="Arial"/>
        <w:b/>
      </w:rPr>
    </w:lvl>
    <w:lvl w:ilvl="4">
      <w:start w:val="1"/>
      <w:numFmt w:val="decimal"/>
      <w:lvlText w:val="%1.%2.%3.%4.%5"/>
      <w:lvlJc w:val="left"/>
      <w:pPr>
        <w:tabs>
          <w:tab w:val="num" w:pos="0"/>
        </w:tabs>
        <w:ind w:left="3348" w:hanging="1080"/>
      </w:pPr>
      <w:rPr>
        <w:rFonts w:cs="Arial"/>
        <w:b/>
      </w:rPr>
    </w:lvl>
    <w:lvl w:ilvl="5">
      <w:start w:val="1"/>
      <w:numFmt w:val="decimal"/>
      <w:lvlText w:val="%1.%2.%3.%4.%5.%6"/>
      <w:lvlJc w:val="left"/>
      <w:pPr>
        <w:tabs>
          <w:tab w:val="num" w:pos="0"/>
        </w:tabs>
        <w:ind w:left="3915" w:hanging="1080"/>
      </w:pPr>
      <w:rPr>
        <w:rFonts w:cs="Arial"/>
        <w:b/>
      </w:rPr>
    </w:lvl>
    <w:lvl w:ilvl="6">
      <w:start w:val="1"/>
      <w:numFmt w:val="decimal"/>
      <w:lvlText w:val="%1.%2.%3.%4.%5.%6.%7"/>
      <w:lvlJc w:val="left"/>
      <w:pPr>
        <w:tabs>
          <w:tab w:val="num" w:pos="0"/>
        </w:tabs>
        <w:ind w:left="4842" w:hanging="1440"/>
      </w:pPr>
      <w:rPr>
        <w:rFonts w:cs="Arial"/>
        <w:b/>
      </w:rPr>
    </w:lvl>
    <w:lvl w:ilvl="7">
      <w:start w:val="1"/>
      <w:numFmt w:val="decimal"/>
      <w:lvlText w:val="%1.%2.%3.%4.%5.%6.%7.%8"/>
      <w:lvlJc w:val="left"/>
      <w:pPr>
        <w:tabs>
          <w:tab w:val="num" w:pos="0"/>
        </w:tabs>
        <w:ind w:left="5409" w:hanging="1440"/>
      </w:pPr>
      <w:rPr>
        <w:rFonts w:cs="Arial"/>
        <w:b/>
      </w:rPr>
    </w:lvl>
    <w:lvl w:ilvl="8">
      <w:start w:val="1"/>
      <w:numFmt w:val="decimal"/>
      <w:lvlText w:val="%1.%2.%3.%4.%5.%6.%7.%8.%9"/>
      <w:lvlJc w:val="left"/>
      <w:pPr>
        <w:tabs>
          <w:tab w:val="num" w:pos="0"/>
        </w:tabs>
        <w:ind w:left="5976" w:hanging="1440"/>
      </w:pPr>
      <w:rPr>
        <w:rFonts w:cs="Arial"/>
        <w:b/>
      </w:rPr>
    </w:lvl>
  </w:abstractNum>
  <w:abstractNum w:abstractNumId="45" w15:restartNumberingAfterBreak="0">
    <w:nsid w:val="40FE0B63"/>
    <w:multiLevelType w:val="multilevel"/>
    <w:tmpl w:val="0E16C6AC"/>
    <w:lvl w:ilvl="0">
      <w:start w:val="1"/>
      <w:numFmt w:val="lowerLetter"/>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46F153D7"/>
    <w:multiLevelType w:val="multilevel"/>
    <w:tmpl w:val="6A1890F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492967C4"/>
    <w:multiLevelType w:val="multilevel"/>
    <w:tmpl w:val="3DB0F888"/>
    <w:lvl w:ilvl="0">
      <w:start w:val="1"/>
      <w:numFmt w:val="decimal"/>
      <w:lvlText w:val="%1."/>
      <w:lvlJc w:val="left"/>
      <w:pPr>
        <w:tabs>
          <w:tab w:val="num" w:pos="720"/>
        </w:tabs>
        <w:ind w:left="720" w:hanging="360"/>
      </w:pPr>
    </w:lvl>
    <w:lvl w:ilvl="1">
      <w:start w:val="1"/>
      <w:numFmt w:val="lowerLetter"/>
      <w:lvlText w:val="%2)"/>
      <w:lvlJc w:val="left"/>
      <w:pPr>
        <w:tabs>
          <w:tab w:val="num" w:pos="1455"/>
        </w:tabs>
        <w:ind w:left="1455" w:hanging="37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95E5AA8"/>
    <w:multiLevelType w:val="multilevel"/>
    <w:tmpl w:val="3712282E"/>
    <w:lvl w:ilvl="0">
      <w:start w:val="1"/>
      <w:numFmt w:val="lowerLetter"/>
      <w:lvlText w:val="%1)"/>
      <w:lvlJc w:val="left"/>
      <w:pPr>
        <w:tabs>
          <w:tab w:val="num" w:pos="0"/>
        </w:tabs>
        <w:ind w:left="360" w:hanging="360"/>
      </w:pPr>
      <w:rPr>
        <w:rFonts w:ascii="Times New Roman" w:eastAsia="Times New Roman" w:hAnsi="Times New Roman" w:cs="Times New Roman"/>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9" w15:restartNumberingAfterBreak="0">
    <w:nsid w:val="4FCE47B0"/>
    <w:multiLevelType w:val="multilevel"/>
    <w:tmpl w:val="C876D5B6"/>
    <w:lvl w:ilvl="0">
      <w:start w:val="1"/>
      <w:numFmt w:val="decimal"/>
      <w:lvlText w:val="%1."/>
      <w:lvlJc w:val="left"/>
      <w:pPr>
        <w:tabs>
          <w:tab w:val="num" w:pos="0"/>
        </w:tabs>
        <w:ind w:left="720" w:hanging="360"/>
      </w:pPr>
      <w:rPr>
        <w:b/>
        <w:bCs w:val="0"/>
      </w:rPr>
    </w:lvl>
    <w:lvl w:ilvl="1">
      <w:start w:val="1"/>
      <w:numFmt w:val="decimal"/>
      <w:isLgl/>
      <w:lvlText w:val="%1.%2."/>
      <w:lvlJc w:val="left"/>
      <w:pPr>
        <w:tabs>
          <w:tab w:val="num" w:pos="0"/>
        </w:tabs>
        <w:ind w:left="720" w:hanging="360"/>
      </w:pPr>
      <w:rPr>
        <w:b w:val="0"/>
        <w:bCs w:val="0"/>
      </w:r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2160" w:hanging="1800"/>
      </w:pPr>
    </w:lvl>
  </w:abstractNum>
  <w:abstractNum w:abstractNumId="50" w15:restartNumberingAfterBreak="0">
    <w:nsid w:val="52B40FD7"/>
    <w:multiLevelType w:val="multilevel"/>
    <w:tmpl w:val="9E827880"/>
    <w:lvl w:ilvl="0">
      <w:start w:val="8"/>
      <w:numFmt w:val="decimal"/>
      <w:lvlText w:val="%1."/>
      <w:lvlJc w:val="left"/>
      <w:pPr>
        <w:tabs>
          <w:tab w:val="num" w:pos="0"/>
        </w:tabs>
        <w:ind w:left="360" w:hanging="360"/>
      </w:pPr>
    </w:lvl>
    <w:lvl w:ilvl="1">
      <w:start w:val="5"/>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1" w15:restartNumberingAfterBreak="0">
    <w:nsid w:val="53965AEE"/>
    <w:multiLevelType w:val="multilevel"/>
    <w:tmpl w:val="474E10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55392D0F"/>
    <w:multiLevelType w:val="multilevel"/>
    <w:tmpl w:val="AC0E0896"/>
    <w:lvl w:ilvl="0">
      <w:start w:val="1"/>
      <w:numFmt w:val="decimal"/>
      <w:lvlText w:val="%1)"/>
      <w:lvlJc w:val="left"/>
      <w:pPr>
        <w:tabs>
          <w:tab w:val="num" w:pos="0"/>
        </w:tabs>
        <w:ind w:left="927" w:hanging="360"/>
      </w:pPr>
      <w:rPr>
        <w:rFonts w:ascii="Calibri" w:eastAsia="Times New Roman" w:hAnsi="Calibri" w:cs="Calibri"/>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53" w15:restartNumberingAfterBreak="0">
    <w:nsid w:val="55574229"/>
    <w:multiLevelType w:val="multilevel"/>
    <w:tmpl w:val="C13248BC"/>
    <w:lvl w:ilvl="0">
      <w:start w:val="1"/>
      <w:numFmt w:val="lowerLetter"/>
      <w:lvlText w:val="%1)"/>
      <w:lvlJc w:val="left"/>
      <w:pPr>
        <w:tabs>
          <w:tab w:val="num" w:pos="0"/>
        </w:tabs>
        <w:ind w:left="840" w:hanging="360"/>
      </w:pPr>
      <w:rPr>
        <w:b w:val="0"/>
        <w:bCs w:val="0"/>
      </w:r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54" w15:restartNumberingAfterBreak="0">
    <w:nsid w:val="5AB516EC"/>
    <w:multiLevelType w:val="multilevel"/>
    <w:tmpl w:val="030E6BCA"/>
    <w:lvl w:ilvl="0">
      <w:start w:val="6"/>
      <w:numFmt w:val="decimal"/>
      <w:lvlText w:val="%1"/>
      <w:lvlJc w:val="left"/>
      <w:pPr>
        <w:tabs>
          <w:tab w:val="num" w:pos="0"/>
        </w:tabs>
        <w:ind w:left="360" w:hanging="360"/>
      </w:pPr>
      <w:rPr>
        <w:u w:val="none"/>
      </w:rPr>
    </w:lvl>
    <w:lvl w:ilvl="1">
      <w:start w:val="2"/>
      <w:numFmt w:val="decimal"/>
      <w:lvlText w:val="%1.%2"/>
      <w:lvlJc w:val="left"/>
      <w:pPr>
        <w:tabs>
          <w:tab w:val="num" w:pos="0"/>
        </w:tabs>
        <w:ind w:left="360" w:hanging="360"/>
      </w:pPr>
      <w:rPr>
        <w:u w:val="none"/>
      </w:rPr>
    </w:lvl>
    <w:lvl w:ilvl="2">
      <w:start w:val="1"/>
      <w:numFmt w:val="decimal"/>
      <w:lvlText w:val="%1.%2.%3"/>
      <w:lvlJc w:val="left"/>
      <w:pPr>
        <w:tabs>
          <w:tab w:val="num" w:pos="0"/>
        </w:tabs>
        <w:ind w:left="720" w:hanging="720"/>
      </w:pPr>
      <w:rPr>
        <w:u w:val="none"/>
      </w:rPr>
    </w:lvl>
    <w:lvl w:ilvl="3">
      <w:start w:val="1"/>
      <w:numFmt w:val="decimal"/>
      <w:lvlText w:val="%1.%2.%3.%4"/>
      <w:lvlJc w:val="left"/>
      <w:pPr>
        <w:tabs>
          <w:tab w:val="num" w:pos="0"/>
        </w:tabs>
        <w:ind w:left="720" w:hanging="720"/>
      </w:pPr>
      <w:rPr>
        <w:u w:val="none"/>
      </w:rPr>
    </w:lvl>
    <w:lvl w:ilvl="4">
      <w:start w:val="1"/>
      <w:numFmt w:val="decimal"/>
      <w:lvlText w:val="%1.%2.%3.%4.%5"/>
      <w:lvlJc w:val="left"/>
      <w:pPr>
        <w:tabs>
          <w:tab w:val="num" w:pos="0"/>
        </w:tabs>
        <w:ind w:left="1080" w:hanging="1080"/>
      </w:pPr>
      <w:rPr>
        <w:u w:val="none"/>
      </w:rPr>
    </w:lvl>
    <w:lvl w:ilvl="5">
      <w:start w:val="1"/>
      <w:numFmt w:val="decimal"/>
      <w:lvlText w:val="%1.%2.%3.%4.%5.%6"/>
      <w:lvlJc w:val="left"/>
      <w:pPr>
        <w:tabs>
          <w:tab w:val="num" w:pos="0"/>
        </w:tabs>
        <w:ind w:left="1080" w:hanging="1080"/>
      </w:pPr>
      <w:rPr>
        <w:u w:val="none"/>
      </w:rPr>
    </w:lvl>
    <w:lvl w:ilvl="6">
      <w:start w:val="1"/>
      <w:numFmt w:val="decimal"/>
      <w:lvlText w:val="%1.%2.%3.%4.%5.%6.%7"/>
      <w:lvlJc w:val="left"/>
      <w:pPr>
        <w:tabs>
          <w:tab w:val="num" w:pos="0"/>
        </w:tabs>
        <w:ind w:left="1440" w:hanging="1440"/>
      </w:pPr>
      <w:rPr>
        <w:u w:val="none"/>
      </w:rPr>
    </w:lvl>
    <w:lvl w:ilvl="7">
      <w:start w:val="1"/>
      <w:numFmt w:val="decimal"/>
      <w:lvlText w:val="%1.%2.%3.%4.%5.%6.%7.%8"/>
      <w:lvlJc w:val="left"/>
      <w:pPr>
        <w:tabs>
          <w:tab w:val="num" w:pos="0"/>
        </w:tabs>
        <w:ind w:left="1440" w:hanging="1440"/>
      </w:pPr>
      <w:rPr>
        <w:u w:val="none"/>
      </w:rPr>
    </w:lvl>
    <w:lvl w:ilvl="8">
      <w:start w:val="1"/>
      <w:numFmt w:val="decimal"/>
      <w:lvlText w:val="%1.%2.%3.%4.%5.%6.%7.%8.%9"/>
      <w:lvlJc w:val="left"/>
      <w:pPr>
        <w:tabs>
          <w:tab w:val="num" w:pos="0"/>
        </w:tabs>
        <w:ind w:left="1440" w:hanging="1440"/>
      </w:pPr>
      <w:rPr>
        <w:u w:val="none"/>
      </w:rPr>
    </w:lvl>
  </w:abstractNum>
  <w:abstractNum w:abstractNumId="55" w15:restartNumberingAfterBreak="0">
    <w:nsid w:val="5D5D02C7"/>
    <w:multiLevelType w:val="multilevel"/>
    <w:tmpl w:val="613CC9E0"/>
    <w:lvl w:ilvl="0">
      <w:start w:val="9"/>
      <w:numFmt w:val="decimal"/>
      <w:lvlText w:val="%1."/>
      <w:lvlJc w:val="left"/>
      <w:pPr>
        <w:tabs>
          <w:tab w:val="num" w:pos="0"/>
        </w:tabs>
        <w:ind w:left="360" w:hanging="360"/>
      </w:pPr>
      <w:rPr>
        <w:b/>
        <w:bCs/>
        <w:color w:val="000000"/>
      </w:rPr>
    </w:lvl>
    <w:lvl w:ilvl="1">
      <w:start w:val="1"/>
      <w:numFmt w:val="decimal"/>
      <w:lvlText w:val="%1.%2."/>
      <w:lvlJc w:val="left"/>
      <w:pPr>
        <w:tabs>
          <w:tab w:val="num" w:pos="0"/>
        </w:tabs>
        <w:ind w:left="720" w:hanging="360"/>
      </w:pPr>
      <w:rPr>
        <w:b w:val="0"/>
        <w:bCs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56" w15:restartNumberingAfterBreak="0">
    <w:nsid w:val="5D9E4FAD"/>
    <w:multiLevelType w:val="multilevel"/>
    <w:tmpl w:val="EBF0E0A8"/>
    <w:lvl w:ilvl="0">
      <w:start w:val="8"/>
      <w:numFmt w:val="decimal"/>
      <w:lvlText w:val="%1."/>
      <w:lvlJc w:val="left"/>
      <w:pPr>
        <w:tabs>
          <w:tab w:val="num" w:pos="0"/>
        </w:tabs>
        <w:ind w:left="0" w:firstLine="0"/>
      </w:pPr>
      <w:rPr>
        <w:b/>
        <w:color w:val="auto"/>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7" w15:restartNumberingAfterBreak="0">
    <w:nsid w:val="60AF6B5B"/>
    <w:multiLevelType w:val="multilevel"/>
    <w:tmpl w:val="7E3889B2"/>
    <w:lvl w:ilvl="0">
      <w:start w:val="1"/>
      <w:numFmt w:val="lowerLetter"/>
      <w:lvlText w:val="%1)"/>
      <w:lvlJc w:val="left"/>
      <w:pPr>
        <w:tabs>
          <w:tab w:val="num" w:pos="0"/>
        </w:tabs>
        <w:ind w:left="1347" w:hanging="360"/>
      </w:pPr>
    </w:lvl>
    <w:lvl w:ilvl="1">
      <w:start w:val="1"/>
      <w:numFmt w:val="lowerLetter"/>
      <w:lvlText w:val="%2."/>
      <w:lvlJc w:val="left"/>
      <w:pPr>
        <w:tabs>
          <w:tab w:val="num" w:pos="0"/>
        </w:tabs>
        <w:ind w:left="2067" w:hanging="360"/>
      </w:pPr>
    </w:lvl>
    <w:lvl w:ilvl="2">
      <w:start w:val="1"/>
      <w:numFmt w:val="lowerRoman"/>
      <w:lvlText w:val="%3."/>
      <w:lvlJc w:val="right"/>
      <w:pPr>
        <w:tabs>
          <w:tab w:val="num" w:pos="0"/>
        </w:tabs>
        <w:ind w:left="2787" w:hanging="180"/>
      </w:pPr>
    </w:lvl>
    <w:lvl w:ilvl="3">
      <w:start w:val="1"/>
      <w:numFmt w:val="decimal"/>
      <w:lvlText w:val="%4."/>
      <w:lvlJc w:val="left"/>
      <w:pPr>
        <w:tabs>
          <w:tab w:val="num" w:pos="0"/>
        </w:tabs>
        <w:ind w:left="3507" w:hanging="360"/>
      </w:pPr>
    </w:lvl>
    <w:lvl w:ilvl="4">
      <w:start w:val="1"/>
      <w:numFmt w:val="lowerLetter"/>
      <w:lvlText w:val="%5."/>
      <w:lvlJc w:val="left"/>
      <w:pPr>
        <w:tabs>
          <w:tab w:val="num" w:pos="0"/>
        </w:tabs>
        <w:ind w:left="4227" w:hanging="360"/>
      </w:pPr>
    </w:lvl>
    <w:lvl w:ilvl="5">
      <w:start w:val="1"/>
      <w:numFmt w:val="lowerRoman"/>
      <w:lvlText w:val="%6."/>
      <w:lvlJc w:val="right"/>
      <w:pPr>
        <w:tabs>
          <w:tab w:val="num" w:pos="0"/>
        </w:tabs>
        <w:ind w:left="4947" w:hanging="180"/>
      </w:pPr>
    </w:lvl>
    <w:lvl w:ilvl="6">
      <w:start w:val="1"/>
      <w:numFmt w:val="decimal"/>
      <w:lvlText w:val="%7."/>
      <w:lvlJc w:val="left"/>
      <w:pPr>
        <w:tabs>
          <w:tab w:val="num" w:pos="0"/>
        </w:tabs>
        <w:ind w:left="5667" w:hanging="360"/>
      </w:pPr>
    </w:lvl>
    <w:lvl w:ilvl="7">
      <w:start w:val="1"/>
      <w:numFmt w:val="lowerLetter"/>
      <w:lvlText w:val="%8."/>
      <w:lvlJc w:val="left"/>
      <w:pPr>
        <w:tabs>
          <w:tab w:val="num" w:pos="0"/>
        </w:tabs>
        <w:ind w:left="6387" w:hanging="360"/>
      </w:pPr>
    </w:lvl>
    <w:lvl w:ilvl="8">
      <w:start w:val="1"/>
      <w:numFmt w:val="lowerRoman"/>
      <w:lvlText w:val="%9."/>
      <w:lvlJc w:val="right"/>
      <w:pPr>
        <w:tabs>
          <w:tab w:val="num" w:pos="0"/>
        </w:tabs>
        <w:ind w:left="7107" w:hanging="180"/>
      </w:pPr>
    </w:lvl>
  </w:abstractNum>
  <w:abstractNum w:abstractNumId="58" w15:restartNumberingAfterBreak="0">
    <w:nsid w:val="62DC6574"/>
    <w:multiLevelType w:val="multilevel"/>
    <w:tmpl w:val="DE4A7180"/>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59" w15:restartNumberingAfterBreak="0">
    <w:nsid w:val="63FE4094"/>
    <w:multiLevelType w:val="multilevel"/>
    <w:tmpl w:val="428A08BA"/>
    <w:lvl w:ilvl="0">
      <w:start w:val="1"/>
      <w:numFmt w:val="decimal"/>
      <w:lvlText w:val="%1)"/>
      <w:lvlJc w:val="left"/>
      <w:pPr>
        <w:tabs>
          <w:tab w:val="num" w:pos="0"/>
        </w:tabs>
        <w:ind w:left="927" w:hanging="360"/>
      </w:pPr>
      <w:rPr>
        <w:rFonts w:ascii="Calibri" w:eastAsia="Times New Roman" w:hAnsi="Calibri" w:cs="Calibri"/>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0" w15:restartNumberingAfterBreak="0">
    <w:nsid w:val="64D04B26"/>
    <w:multiLevelType w:val="multilevel"/>
    <w:tmpl w:val="483807DC"/>
    <w:lvl w:ilvl="0">
      <w:start w:val="8"/>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61" w15:restartNumberingAfterBreak="0">
    <w:nsid w:val="69E125C5"/>
    <w:multiLevelType w:val="multilevel"/>
    <w:tmpl w:val="724098BC"/>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2" w15:restartNumberingAfterBreak="0">
    <w:nsid w:val="72B60E64"/>
    <w:multiLevelType w:val="multilevel"/>
    <w:tmpl w:val="79A2D300"/>
    <w:lvl w:ilvl="0">
      <w:start w:val="1"/>
      <w:numFmt w:val="lowerLetter"/>
      <w:lvlText w:val="%1)"/>
      <w:lvlJc w:val="left"/>
      <w:pPr>
        <w:tabs>
          <w:tab w:val="num" w:pos="0"/>
        </w:tabs>
        <w:ind w:left="927" w:hanging="360"/>
      </w:pPr>
      <w:rPr>
        <w:b w:val="0"/>
        <w:bCs w:val="0"/>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3" w15:restartNumberingAfterBreak="0">
    <w:nsid w:val="74541660"/>
    <w:multiLevelType w:val="multilevel"/>
    <w:tmpl w:val="41387894"/>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4" w15:restartNumberingAfterBreak="0">
    <w:nsid w:val="77722D84"/>
    <w:multiLevelType w:val="multilevel"/>
    <w:tmpl w:val="C24C5D80"/>
    <w:lvl w:ilvl="0">
      <w:start w:val="14"/>
      <w:numFmt w:val="decimal"/>
      <w:lvlText w:val="%1"/>
      <w:lvlJc w:val="left"/>
      <w:pPr>
        <w:tabs>
          <w:tab w:val="num" w:pos="0"/>
        </w:tabs>
        <w:ind w:left="420" w:hanging="420"/>
      </w:pPr>
    </w:lvl>
    <w:lvl w:ilvl="1">
      <w:start w:val="2"/>
      <w:numFmt w:val="decimal"/>
      <w:lvlText w:val="%1.%2"/>
      <w:lvlJc w:val="left"/>
      <w:pPr>
        <w:tabs>
          <w:tab w:val="num" w:pos="0"/>
        </w:tabs>
        <w:ind w:left="1140" w:hanging="42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200" w:hanging="1440"/>
      </w:pPr>
    </w:lvl>
  </w:abstractNum>
  <w:num w:numId="1" w16cid:durableId="1559701998">
    <w:abstractNumId w:val="22"/>
  </w:num>
  <w:num w:numId="2" w16cid:durableId="1593125937">
    <w:abstractNumId w:val="48"/>
  </w:num>
  <w:num w:numId="3" w16cid:durableId="417138658">
    <w:abstractNumId w:val="23"/>
  </w:num>
  <w:num w:numId="4" w16cid:durableId="1285651856">
    <w:abstractNumId w:val="34"/>
  </w:num>
  <w:num w:numId="5" w16cid:durableId="322972879">
    <w:abstractNumId w:val="42"/>
  </w:num>
  <w:num w:numId="6" w16cid:durableId="1638561957">
    <w:abstractNumId w:val="56"/>
  </w:num>
  <w:num w:numId="7" w16cid:durableId="2072077628">
    <w:abstractNumId w:val="49"/>
  </w:num>
  <w:num w:numId="8" w16cid:durableId="900168279">
    <w:abstractNumId w:val="38"/>
  </w:num>
  <w:num w:numId="9" w16cid:durableId="1670214563">
    <w:abstractNumId w:val="45"/>
  </w:num>
  <w:num w:numId="10" w16cid:durableId="917710554">
    <w:abstractNumId w:val="47"/>
  </w:num>
  <w:num w:numId="11" w16cid:durableId="308480748">
    <w:abstractNumId w:val="31"/>
  </w:num>
  <w:num w:numId="12" w16cid:durableId="1898471673">
    <w:abstractNumId w:val="46"/>
  </w:num>
  <w:num w:numId="13" w16cid:durableId="1614745845">
    <w:abstractNumId w:val="25"/>
  </w:num>
  <w:num w:numId="14" w16cid:durableId="2007708624">
    <w:abstractNumId w:val="54"/>
  </w:num>
  <w:num w:numId="15" w16cid:durableId="993407908">
    <w:abstractNumId w:val="39"/>
  </w:num>
  <w:num w:numId="16" w16cid:durableId="2056733139">
    <w:abstractNumId w:val="60"/>
  </w:num>
  <w:num w:numId="17" w16cid:durableId="1716270583">
    <w:abstractNumId w:val="50"/>
  </w:num>
  <w:num w:numId="18" w16cid:durableId="1624456056">
    <w:abstractNumId w:val="55"/>
  </w:num>
  <w:num w:numId="19" w16cid:durableId="506484665">
    <w:abstractNumId w:val="29"/>
  </w:num>
  <w:num w:numId="20" w16cid:durableId="1399014772">
    <w:abstractNumId w:val="63"/>
  </w:num>
  <w:num w:numId="21" w16cid:durableId="1957566057">
    <w:abstractNumId w:val="58"/>
  </w:num>
  <w:num w:numId="22" w16cid:durableId="1218978624">
    <w:abstractNumId w:val="37"/>
  </w:num>
  <w:num w:numId="23" w16cid:durableId="120465932">
    <w:abstractNumId w:val="35"/>
  </w:num>
  <w:num w:numId="24" w16cid:durableId="1987589755">
    <w:abstractNumId w:val="64"/>
  </w:num>
  <w:num w:numId="25" w16cid:durableId="497691501">
    <w:abstractNumId w:val="43"/>
  </w:num>
  <w:num w:numId="26" w16cid:durableId="1920753278">
    <w:abstractNumId w:val="21"/>
  </w:num>
  <w:num w:numId="27" w16cid:durableId="1439910382">
    <w:abstractNumId w:val="61"/>
  </w:num>
  <w:num w:numId="28" w16cid:durableId="840043599">
    <w:abstractNumId w:val="51"/>
  </w:num>
  <w:num w:numId="29" w16cid:durableId="2128304996">
    <w:abstractNumId w:val="40"/>
  </w:num>
  <w:num w:numId="30" w16cid:durableId="1609045098">
    <w:abstractNumId w:val="32"/>
  </w:num>
  <w:num w:numId="31" w16cid:durableId="884485492">
    <w:abstractNumId w:val="57"/>
  </w:num>
  <w:num w:numId="32" w16cid:durableId="1773820607">
    <w:abstractNumId w:val="36"/>
  </w:num>
  <w:num w:numId="33" w16cid:durableId="1781563315">
    <w:abstractNumId w:val="41"/>
  </w:num>
  <w:num w:numId="34" w16cid:durableId="1196310227">
    <w:abstractNumId w:val="24"/>
  </w:num>
  <w:num w:numId="35" w16cid:durableId="1343244325">
    <w:abstractNumId w:val="28"/>
  </w:num>
  <w:num w:numId="36" w16cid:durableId="1265654200">
    <w:abstractNumId w:val="30"/>
  </w:num>
  <w:num w:numId="37" w16cid:durableId="1506625966">
    <w:abstractNumId w:val="33"/>
  </w:num>
  <w:num w:numId="38" w16cid:durableId="835606680">
    <w:abstractNumId w:val="26"/>
  </w:num>
  <w:num w:numId="39" w16cid:durableId="297147273">
    <w:abstractNumId w:val="62"/>
  </w:num>
  <w:num w:numId="40" w16cid:durableId="994380046">
    <w:abstractNumId w:val="53"/>
  </w:num>
  <w:num w:numId="41" w16cid:durableId="555314546">
    <w:abstractNumId w:val="59"/>
  </w:num>
  <w:num w:numId="42" w16cid:durableId="271909994">
    <w:abstractNumId w:val="52"/>
  </w:num>
  <w:num w:numId="43" w16cid:durableId="127672729">
    <w:abstractNumId w:val="44"/>
  </w:num>
  <w:num w:numId="44" w16cid:durableId="1213007406">
    <w:abstractNumId w:val="27"/>
  </w:num>
  <w:num w:numId="45" w16cid:durableId="1178034816">
    <w:abstractNumId w:val="0"/>
  </w:num>
  <w:num w:numId="46" w16cid:durableId="110056032">
    <w:abstractNumId w:val="1"/>
  </w:num>
  <w:num w:numId="47" w16cid:durableId="1857385137">
    <w:abstractNumId w:val="2"/>
  </w:num>
  <w:num w:numId="48" w16cid:durableId="1295402253">
    <w:abstractNumId w:val="3"/>
  </w:num>
  <w:num w:numId="49" w16cid:durableId="960380227">
    <w:abstractNumId w:val="4"/>
  </w:num>
  <w:num w:numId="50" w16cid:durableId="25521910">
    <w:abstractNumId w:val="5"/>
  </w:num>
  <w:num w:numId="51" w16cid:durableId="379718304">
    <w:abstractNumId w:val="6"/>
  </w:num>
  <w:num w:numId="52" w16cid:durableId="1401248662">
    <w:abstractNumId w:val="7"/>
  </w:num>
  <w:num w:numId="53" w16cid:durableId="1559901188">
    <w:abstractNumId w:val="8"/>
  </w:num>
  <w:num w:numId="54" w16cid:durableId="1117335700">
    <w:abstractNumId w:val="9"/>
  </w:num>
  <w:num w:numId="55" w16cid:durableId="1818839118">
    <w:abstractNumId w:val="10"/>
  </w:num>
  <w:num w:numId="56" w16cid:durableId="529881150">
    <w:abstractNumId w:val="11"/>
  </w:num>
  <w:num w:numId="57" w16cid:durableId="380835096">
    <w:abstractNumId w:val="12"/>
  </w:num>
  <w:num w:numId="58" w16cid:durableId="2105570285">
    <w:abstractNumId w:val="13"/>
  </w:num>
  <w:num w:numId="59" w16cid:durableId="672074099">
    <w:abstractNumId w:val="14"/>
  </w:num>
  <w:num w:numId="60" w16cid:durableId="879897525">
    <w:abstractNumId w:val="15"/>
  </w:num>
  <w:num w:numId="61" w16cid:durableId="2130656950">
    <w:abstractNumId w:val="16"/>
  </w:num>
  <w:num w:numId="62" w16cid:durableId="246694665">
    <w:abstractNumId w:val="17"/>
  </w:num>
  <w:num w:numId="63" w16cid:durableId="1719085669">
    <w:abstractNumId w:val="18"/>
  </w:num>
  <w:num w:numId="64" w16cid:durableId="276718247">
    <w:abstractNumId w:val="19"/>
  </w:num>
  <w:num w:numId="65" w16cid:durableId="16858593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E50"/>
    <w:rsid w:val="00023E50"/>
    <w:rsid w:val="001F6786"/>
    <w:rsid w:val="00290BDC"/>
    <w:rsid w:val="002948C7"/>
    <w:rsid w:val="009D7096"/>
    <w:rsid w:val="00E036C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8BA31"/>
  <w15:docId w15:val="{DC7FF3C4-E280-4FCA-8781-6A3ED91C4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33AD"/>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1833A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1833A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1833A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833A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1833A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833A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833A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833A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1833A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1833A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qFormat/>
    <w:rsid w:val="001833A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qFormat/>
    <w:rsid w:val="001833A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qFormat/>
    <w:rsid w:val="001833AD"/>
    <w:rPr>
      <w:rFonts w:eastAsiaTheme="majorEastAsia" w:cstheme="majorBidi"/>
      <w:i/>
      <w:iCs/>
      <w:color w:val="2F5496" w:themeColor="accent1" w:themeShade="BF"/>
    </w:rPr>
  </w:style>
  <w:style w:type="character" w:customStyle="1" w:styleId="Nagwek5Znak">
    <w:name w:val="Nagłówek 5 Znak"/>
    <w:basedOn w:val="Domylnaczcionkaakapitu"/>
    <w:link w:val="Nagwek5"/>
    <w:qFormat/>
    <w:rsid w:val="001833A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qFormat/>
    <w:rsid w:val="001833A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1833A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1833AD"/>
    <w:rPr>
      <w:rFonts w:eastAsiaTheme="majorEastAsia" w:cstheme="majorBidi"/>
      <w:i/>
      <w:iCs/>
      <w:color w:val="272727" w:themeColor="text1" w:themeTint="D8"/>
    </w:rPr>
  </w:style>
  <w:style w:type="character" w:customStyle="1" w:styleId="Nagwek9Znak">
    <w:name w:val="Nagłówek 9 Znak"/>
    <w:basedOn w:val="Domylnaczcionkaakapitu"/>
    <w:link w:val="Nagwek9"/>
    <w:qFormat/>
    <w:rsid w:val="001833AD"/>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1833AD"/>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qFormat/>
    <w:rsid w:val="001833AD"/>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1833AD"/>
    <w:rPr>
      <w:i/>
      <w:iCs/>
      <w:color w:val="404040" w:themeColor="text1" w:themeTint="BF"/>
    </w:rPr>
  </w:style>
  <w:style w:type="character" w:styleId="Wyrnienieintensywne">
    <w:name w:val="Intense Emphasis"/>
    <w:basedOn w:val="Domylnaczcionkaakapitu"/>
    <w:uiPriority w:val="21"/>
    <w:qFormat/>
    <w:rsid w:val="001833AD"/>
    <w:rPr>
      <w:i/>
      <w:iCs/>
      <w:color w:val="2F5496" w:themeColor="accent1" w:themeShade="BF"/>
    </w:rPr>
  </w:style>
  <w:style w:type="character" w:customStyle="1" w:styleId="CytatintensywnyZnak">
    <w:name w:val="Cytat intensywny Znak"/>
    <w:basedOn w:val="Domylnaczcionkaakapitu"/>
    <w:link w:val="Cytatintensywny"/>
    <w:uiPriority w:val="30"/>
    <w:qFormat/>
    <w:rsid w:val="001833AD"/>
    <w:rPr>
      <w:i/>
      <w:iCs/>
      <w:color w:val="2F5496" w:themeColor="accent1" w:themeShade="BF"/>
    </w:rPr>
  </w:style>
  <w:style w:type="character" w:styleId="Odwoanieintensywne">
    <w:name w:val="Intense Reference"/>
    <w:basedOn w:val="Domylnaczcionkaakapitu"/>
    <w:uiPriority w:val="32"/>
    <w:qFormat/>
    <w:rsid w:val="001833AD"/>
    <w:rPr>
      <w:b/>
      <w:bCs/>
      <w:smallCaps/>
      <w:color w:val="2F5496" w:themeColor="accent1" w:themeShade="BF"/>
      <w:spacing w:val="5"/>
    </w:rPr>
  </w:style>
  <w:style w:type="character" w:styleId="Hipercze">
    <w:name w:val="Hyperlink"/>
    <w:qFormat/>
    <w:rsid w:val="001833AD"/>
    <w:rPr>
      <w:color w:val="0000FF"/>
      <w:u w:val="single"/>
    </w:rPr>
  </w:style>
  <w:style w:type="character" w:customStyle="1" w:styleId="TekstpodstawowyZnak">
    <w:name w:val="Tekst podstawowy Znak"/>
    <w:basedOn w:val="Domylnaczcionkaakapitu"/>
    <w:link w:val="Tekstpodstawowy"/>
    <w:qFormat/>
    <w:rsid w:val="001833AD"/>
    <w:rPr>
      <w:rFonts w:ascii="Times New Roman" w:eastAsia="Times New Roman" w:hAnsi="Times New Roman" w:cs="Times New Roman"/>
      <w:kern w:val="0"/>
      <w:sz w:val="20"/>
      <w:lang w:val="x-none" w:eastAsia="pl-PL"/>
      <w14:ligatures w14:val="none"/>
    </w:rPr>
  </w:style>
  <w:style w:type="character" w:customStyle="1" w:styleId="Tekstpodstawowy3Znak">
    <w:name w:val="Tekst podstawowy 3 Znak"/>
    <w:basedOn w:val="Domylnaczcionkaakapitu"/>
    <w:link w:val="Tekstpodstawowy3"/>
    <w:uiPriority w:val="99"/>
    <w:semiHidden/>
    <w:qFormat/>
    <w:rsid w:val="001833AD"/>
    <w:rPr>
      <w:rFonts w:ascii="Times New Roman" w:eastAsia="Times New Roman" w:hAnsi="Times New Roman" w:cs="Times New Roman"/>
      <w:kern w:val="0"/>
      <w:sz w:val="16"/>
      <w:szCs w:val="16"/>
      <w:lang w:val="x-none" w:eastAsia="pl-PL"/>
      <w14:ligatures w14:val="none"/>
    </w:rPr>
  </w:style>
  <w:style w:type="character" w:customStyle="1" w:styleId="AkapitzlistZnak">
    <w:name w:val="Akapit z listą Znak"/>
    <w:link w:val="Akapitzlist"/>
    <w:uiPriority w:val="34"/>
    <w:qFormat/>
    <w:locked/>
    <w:rsid w:val="001833AD"/>
  </w:style>
  <w:style w:type="character" w:customStyle="1" w:styleId="StopkaZnak">
    <w:name w:val="Stopka Znak"/>
    <w:link w:val="Stopka"/>
    <w:uiPriority w:val="99"/>
    <w:qFormat/>
    <w:locked/>
    <w:rsid w:val="001833AD"/>
    <w:rPr>
      <w:lang w:eastAsia="pl-PL"/>
    </w:rPr>
  </w:style>
  <w:style w:type="character" w:customStyle="1" w:styleId="StopkaZnak1">
    <w:name w:val="Stopka Znak1"/>
    <w:basedOn w:val="Domylnaczcionkaakapitu"/>
    <w:uiPriority w:val="99"/>
    <w:semiHidden/>
    <w:qFormat/>
    <w:rsid w:val="001833AD"/>
    <w:rPr>
      <w:rFonts w:ascii="Times New Roman" w:eastAsia="Times New Roman" w:hAnsi="Times New Roman" w:cs="Times New Roman"/>
      <w:kern w:val="0"/>
      <w:lang w:eastAsia="pl-PL"/>
      <w14:ligatures w14:val="none"/>
    </w:rPr>
  </w:style>
  <w:style w:type="character" w:customStyle="1" w:styleId="CharStyle6">
    <w:name w:val="Char Style 6"/>
    <w:link w:val="Style5"/>
    <w:uiPriority w:val="99"/>
    <w:qFormat/>
    <w:rsid w:val="001833AD"/>
    <w:rPr>
      <w:rFonts w:ascii="Arial" w:hAnsi="Arial" w:cs="Arial"/>
      <w:b/>
      <w:bCs/>
      <w:sz w:val="18"/>
      <w:szCs w:val="18"/>
      <w:shd w:val="clear" w:color="auto" w:fill="FFFFFF"/>
    </w:rPr>
  </w:style>
  <w:style w:type="character" w:customStyle="1" w:styleId="CharStyle79">
    <w:name w:val="Char Style 79"/>
    <w:uiPriority w:val="99"/>
    <w:qFormat/>
    <w:rsid w:val="001833AD"/>
    <w:rPr>
      <w:rFonts w:ascii="Arial" w:hAnsi="Arial" w:cs="Arial"/>
      <w:b w:val="0"/>
      <w:bCs w:val="0"/>
      <w:sz w:val="18"/>
      <w:szCs w:val="18"/>
      <w:shd w:val="clear" w:color="auto" w:fill="FFFFFF"/>
    </w:rPr>
  </w:style>
  <w:style w:type="character" w:customStyle="1" w:styleId="CharStyle80">
    <w:name w:val="Char Style 80"/>
    <w:uiPriority w:val="99"/>
    <w:qFormat/>
    <w:rsid w:val="001833AD"/>
    <w:rPr>
      <w:rFonts w:ascii="Arial" w:hAnsi="Arial" w:cs="Arial"/>
      <w:b/>
      <w:bCs/>
      <w:sz w:val="18"/>
      <w:szCs w:val="18"/>
      <w:shd w:val="clear" w:color="auto" w:fill="FFFFFF"/>
    </w:rPr>
  </w:style>
  <w:style w:type="character" w:customStyle="1" w:styleId="CharStyle81">
    <w:name w:val="Char Style 81"/>
    <w:uiPriority w:val="99"/>
    <w:qFormat/>
    <w:rsid w:val="001833AD"/>
    <w:rPr>
      <w:rFonts w:ascii="Arial" w:hAnsi="Arial" w:cs="Arial"/>
      <w:b/>
      <w:bCs/>
      <w:sz w:val="18"/>
      <w:szCs w:val="18"/>
      <w:u w:val="single"/>
      <w:shd w:val="clear" w:color="auto" w:fill="FFFFFF"/>
      <w:lang w:val="en-US" w:eastAsia="en-US"/>
    </w:rPr>
  </w:style>
  <w:style w:type="character" w:customStyle="1" w:styleId="NagwekZnak">
    <w:name w:val="Nagłówek Znak"/>
    <w:basedOn w:val="Domylnaczcionkaakapitu"/>
    <w:link w:val="Nagwek"/>
    <w:uiPriority w:val="99"/>
    <w:qFormat/>
    <w:rsid w:val="001833AD"/>
    <w:rPr>
      <w:rFonts w:ascii="Calibri" w:eastAsia="Times New Roman" w:hAnsi="Calibri" w:cs="Times New Roman"/>
      <w:kern w:val="2"/>
      <w:sz w:val="22"/>
      <w:szCs w:val="20"/>
      <w:lang w:val="x-none" w:eastAsia="x-none"/>
      <w14:ligatures w14:val="none"/>
    </w:rPr>
  </w:style>
  <w:style w:type="character" w:customStyle="1" w:styleId="TekstdymkaZnak">
    <w:name w:val="Tekst dymka Znak"/>
    <w:basedOn w:val="Domylnaczcionkaakapitu"/>
    <w:link w:val="Tekstdymka"/>
    <w:uiPriority w:val="99"/>
    <w:semiHidden/>
    <w:qFormat/>
    <w:rsid w:val="001833AD"/>
    <w:rPr>
      <w:rFonts w:ascii="Segoe UI" w:eastAsia="Times New Roman" w:hAnsi="Segoe UI" w:cs="Times New Roman"/>
      <w:kern w:val="0"/>
      <w:sz w:val="18"/>
      <w:szCs w:val="18"/>
      <w:lang w:val="x-none" w:eastAsia="pl-PL"/>
      <w14:ligatures w14:val="none"/>
    </w:rPr>
  </w:style>
  <w:style w:type="character" w:customStyle="1" w:styleId="CharStyle14">
    <w:name w:val="Char Style 14"/>
    <w:link w:val="Style13"/>
    <w:uiPriority w:val="99"/>
    <w:qFormat/>
    <w:rsid w:val="001833AD"/>
    <w:rPr>
      <w:b/>
      <w:bCs/>
      <w:sz w:val="20"/>
      <w:szCs w:val="20"/>
      <w:shd w:val="clear" w:color="auto" w:fill="FFFFFF"/>
    </w:rPr>
  </w:style>
  <w:style w:type="character" w:customStyle="1" w:styleId="CharStyle24">
    <w:name w:val="Char Style 24"/>
    <w:link w:val="Style23"/>
    <w:uiPriority w:val="99"/>
    <w:qFormat/>
    <w:rsid w:val="001833AD"/>
    <w:rPr>
      <w:sz w:val="20"/>
      <w:szCs w:val="20"/>
      <w:shd w:val="clear" w:color="auto" w:fill="FFFFFF"/>
    </w:rPr>
  </w:style>
  <w:style w:type="character" w:customStyle="1" w:styleId="CharStyle27">
    <w:name w:val="Char Style 27"/>
    <w:uiPriority w:val="99"/>
    <w:qFormat/>
    <w:rsid w:val="001833AD"/>
    <w:rPr>
      <w:b/>
      <w:bCs/>
      <w:sz w:val="20"/>
      <w:szCs w:val="20"/>
      <w:shd w:val="clear" w:color="auto" w:fill="FFFFFF"/>
    </w:rPr>
  </w:style>
  <w:style w:type="character" w:customStyle="1" w:styleId="TekstpodstawowywcityZnak">
    <w:name w:val="Tekst podstawowy wcięty Znak"/>
    <w:basedOn w:val="Domylnaczcionkaakapitu"/>
    <w:link w:val="Tekstpodstawowywcity"/>
    <w:uiPriority w:val="99"/>
    <w:semiHidden/>
    <w:qFormat/>
    <w:rsid w:val="001833AD"/>
    <w:rPr>
      <w:rFonts w:ascii="Times New Roman" w:eastAsia="Times New Roman" w:hAnsi="Times New Roman" w:cs="Times New Roman"/>
      <w:kern w:val="0"/>
      <w:sz w:val="20"/>
      <w:lang w:val="x-none" w:eastAsia="pl-PL"/>
      <w14:ligatures w14:val="none"/>
    </w:rPr>
  </w:style>
  <w:style w:type="character" w:customStyle="1" w:styleId="Domylnaczcionkaakapitu1">
    <w:name w:val="Domyślna czcionka akapitu1"/>
    <w:qFormat/>
    <w:rsid w:val="001833AD"/>
  </w:style>
  <w:style w:type="character" w:customStyle="1" w:styleId="contact-telephone">
    <w:name w:val="contact-telephone"/>
    <w:basedOn w:val="Domylnaczcionkaakapitu"/>
    <w:qFormat/>
    <w:rsid w:val="001833AD"/>
  </w:style>
  <w:style w:type="character" w:customStyle="1" w:styleId="contact-fax">
    <w:name w:val="contact-fax"/>
    <w:basedOn w:val="Domylnaczcionkaakapitu"/>
    <w:qFormat/>
    <w:rsid w:val="001833AD"/>
  </w:style>
  <w:style w:type="character" w:customStyle="1" w:styleId="Nierozpoznanawzmianka1">
    <w:name w:val="Nierozpoznana wzmianka1"/>
    <w:uiPriority w:val="99"/>
    <w:semiHidden/>
    <w:unhideWhenUsed/>
    <w:qFormat/>
    <w:rsid w:val="001833AD"/>
    <w:rPr>
      <w:color w:val="605E5C"/>
      <w:shd w:val="clear" w:color="auto" w:fill="E1DFDD"/>
    </w:rPr>
  </w:style>
  <w:style w:type="character" w:customStyle="1" w:styleId="Teksttreci2">
    <w:name w:val="Tekst treści (2)_"/>
    <w:link w:val="Teksttreci21"/>
    <w:qFormat/>
    <w:rsid w:val="001833AD"/>
    <w:rPr>
      <w:rFonts w:ascii="Segoe UI" w:hAnsi="Segoe UI"/>
      <w:sz w:val="19"/>
      <w:szCs w:val="19"/>
      <w:shd w:val="clear" w:color="auto" w:fill="FFFFFF"/>
    </w:rPr>
  </w:style>
  <w:style w:type="character" w:customStyle="1" w:styleId="Teksttreci2Kursywa">
    <w:name w:val="Tekst treści (2) + Kursywa"/>
    <w:qFormat/>
    <w:rsid w:val="001833AD"/>
    <w:rPr>
      <w:rFonts w:ascii="Segoe UI" w:hAnsi="Segoe UI" w:cs="Segoe UI"/>
      <w:i/>
      <w:iCs/>
      <w:sz w:val="19"/>
      <w:szCs w:val="19"/>
      <w:u w:val="none"/>
      <w:shd w:val="clear" w:color="auto" w:fill="FFFFFF"/>
      <w:lang w:bidi="ar-SA"/>
    </w:rPr>
  </w:style>
  <w:style w:type="character" w:customStyle="1" w:styleId="ZwykytekstZnak">
    <w:name w:val="Zwykły tekst Znak"/>
    <w:basedOn w:val="Domylnaczcionkaakapitu"/>
    <w:link w:val="Zwykytekst"/>
    <w:qFormat/>
    <w:rsid w:val="001833AD"/>
    <w:rPr>
      <w:rFonts w:ascii="Courier New" w:eastAsia="Batang" w:hAnsi="Courier New" w:cs="Times New Roman"/>
      <w:kern w:val="0"/>
      <w:sz w:val="20"/>
      <w:szCs w:val="20"/>
      <w:lang w:val="x-none" w:eastAsia="x-none"/>
      <w14:ligatures w14:val="none"/>
    </w:rPr>
  </w:style>
  <w:style w:type="character" w:styleId="Pogrubienie">
    <w:name w:val="Strong"/>
    <w:uiPriority w:val="22"/>
    <w:qFormat/>
    <w:rsid w:val="001833AD"/>
    <w:rPr>
      <w:b/>
      <w:bCs/>
    </w:rPr>
  </w:style>
  <w:style w:type="character" w:customStyle="1" w:styleId="TekstprzypisukocowegoZnak">
    <w:name w:val="Tekst przypisu końcowego Znak"/>
    <w:basedOn w:val="Domylnaczcionkaakapitu"/>
    <w:link w:val="Tekstprzypisukocowego"/>
    <w:uiPriority w:val="99"/>
    <w:semiHidden/>
    <w:qFormat/>
    <w:rsid w:val="001833AD"/>
    <w:rPr>
      <w:rFonts w:ascii="Times New Roman" w:eastAsia="Times New Roman" w:hAnsi="Times New Roman" w:cs="Times New Roman"/>
      <w:kern w:val="0"/>
      <w:sz w:val="20"/>
      <w:szCs w:val="20"/>
      <w:lang w:eastAsia="pl-PL"/>
      <w14:ligatures w14:val="none"/>
    </w:rPr>
  </w:style>
  <w:style w:type="character" w:customStyle="1" w:styleId="Znakiprzypiswkocowychuser">
    <w:name w:val="Znaki przypisów końcowych (user)"/>
    <w:uiPriority w:val="99"/>
    <w:semiHidden/>
    <w:unhideWhenUsed/>
    <w:qFormat/>
    <w:rsid w:val="001833AD"/>
    <w:rPr>
      <w:vertAlign w:val="superscript"/>
    </w:rPr>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character" w:customStyle="1" w:styleId="TekstprzypisudolnegoZnak">
    <w:name w:val="Tekst przypisu dolnego Znak"/>
    <w:basedOn w:val="Domylnaczcionkaakapitu"/>
    <w:link w:val="Tekstprzypisudolnego"/>
    <w:qFormat/>
    <w:rsid w:val="001833AD"/>
    <w:rPr>
      <w:rFonts w:ascii="Times New Roman" w:eastAsia="Times New Roman" w:hAnsi="Times New Roman" w:cs="Times New Roman"/>
      <w:kern w:val="0"/>
      <w:sz w:val="20"/>
      <w:szCs w:val="20"/>
      <w:lang w:eastAsia="pl-PL"/>
      <w14:ligatures w14:val="none"/>
    </w:rPr>
  </w:style>
  <w:style w:type="character" w:styleId="Nierozpoznanawzmianka">
    <w:name w:val="Unresolved Mention"/>
    <w:uiPriority w:val="99"/>
    <w:semiHidden/>
    <w:unhideWhenUsed/>
    <w:qFormat/>
    <w:rsid w:val="001833AD"/>
    <w:rPr>
      <w:color w:val="605E5C"/>
      <w:shd w:val="clear" w:color="auto" w:fill="E1DFDD"/>
    </w:rPr>
  </w:style>
  <w:style w:type="character" w:styleId="Odwoaniedokomentarza">
    <w:name w:val="annotation reference"/>
    <w:uiPriority w:val="99"/>
    <w:semiHidden/>
    <w:unhideWhenUsed/>
    <w:qFormat/>
    <w:rsid w:val="001833AD"/>
    <w:rPr>
      <w:sz w:val="16"/>
      <w:szCs w:val="16"/>
    </w:rPr>
  </w:style>
  <w:style w:type="character" w:customStyle="1" w:styleId="TekstkomentarzaZnak">
    <w:name w:val="Tekst komentarza Znak"/>
    <w:basedOn w:val="Domylnaczcionkaakapitu"/>
    <w:link w:val="Tekstkomentarza"/>
    <w:uiPriority w:val="99"/>
    <w:semiHidden/>
    <w:qFormat/>
    <w:rsid w:val="001833AD"/>
    <w:rPr>
      <w:rFonts w:ascii="Times New Roman" w:eastAsia="Times New Roman" w:hAnsi="Times New Roman" w:cs="Times New Roman"/>
      <w:kern w:val="0"/>
      <w:sz w:val="20"/>
      <w:szCs w:val="20"/>
      <w:lang w:eastAsia="pl-PL"/>
      <w14:ligatures w14:val="none"/>
    </w:rPr>
  </w:style>
  <w:style w:type="character" w:customStyle="1" w:styleId="TematkomentarzaZnak">
    <w:name w:val="Temat komentarza Znak"/>
    <w:basedOn w:val="TekstkomentarzaZnak"/>
    <w:link w:val="Tematkomentarza"/>
    <w:uiPriority w:val="99"/>
    <w:semiHidden/>
    <w:qFormat/>
    <w:rsid w:val="001833AD"/>
    <w:rPr>
      <w:rFonts w:ascii="Times New Roman" w:eastAsia="Times New Roman" w:hAnsi="Times New Roman" w:cs="Times New Roman"/>
      <w:b/>
      <w:bCs/>
      <w:kern w:val="0"/>
      <w:sz w:val="20"/>
      <w:szCs w:val="20"/>
      <w:lang w:eastAsia="pl-PL"/>
      <w14:ligatures w14:val="none"/>
    </w:rPr>
  </w:style>
  <w:style w:type="paragraph" w:styleId="Nagwek">
    <w:name w:val="header"/>
    <w:basedOn w:val="Normalny"/>
    <w:next w:val="Tekstpodstawowy"/>
    <w:link w:val="NagwekZnak"/>
    <w:uiPriority w:val="99"/>
    <w:rsid w:val="001833AD"/>
    <w:pPr>
      <w:widowControl w:val="0"/>
      <w:tabs>
        <w:tab w:val="center" w:pos="4536"/>
        <w:tab w:val="right" w:pos="9072"/>
      </w:tabs>
      <w:textAlignment w:val="baseline"/>
    </w:pPr>
    <w:rPr>
      <w:rFonts w:ascii="Calibri" w:hAnsi="Calibri"/>
      <w:kern w:val="2"/>
      <w:sz w:val="22"/>
      <w:szCs w:val="20"/>
      <w:lang w:val="x-none" w:eastAsia="x-none"/>
    </w:rPr>
  </w:style>
  <w:style w:type="paragraph" w:styleId="Tekstpodstawowy">
    <w:name w:val="Body Text"/>
    <w:basedOn w:val="Normalny"/>
    <w:link w:val="TekstpodstawowyZnak"/>
    <w:rsid w:val="001833AD"/>
    <w:pPr>
      <w:spacing w:after="120"/>
    </w:pPr>
    <w:rPr>
      <w:sz w:val="20"/>
      <w:lang w:val="x-none"/>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Lucida Sans"/>
      <w:sz w:val="28"/>
      <w:szCs w:val="28"/>
    </w:rPr>
  </w:style>
  <w:style w:type="paragraph" w:customStyle="1" w:styleId="Indeksuser">
    <w:name w:val="Indeks (user)"/>
    <w:basedOn w:val="Normalny"/>
    <w:qFormat/>
    <w:pPr>
      <w:suppressLineNumbers/>
    </w:pPr>
    <w:rPr>
      <w:rFonts w:cs="Lucida Sans"/>
    </w:rPr>
  </w:style>
  <w:style w:type="paragraph" w:styleId="Tytu">
    <w:name w:val="Title"/>
    <w:basedOn w:val="Normalny"/>
    <w:next w:val="Normalny"/>
    <w:link w:val="TytuZnak"/>
    <w:uiPriority w:val="10"/>
    <w:qFormat/>
    <w:rsid w:val="001833AD"/>
    <w:pPr>
      <w:spacing w:after="80"/>
      <w:contextualSpacing/>
    </w:pPr>
    <w:rPr>
      <w:rFonts w:asciiTheme="majorHAnsi" w:eastAsiaTheme="majorEastAsia" w:hAnsiTheme="majorHAnsi" w:cstheme="majorBidi"/>
      <w:spacing w:val="-10"/>
      <w:kern w:val="2"/>
      <w:sz w:val="56"/>
      <w:szCs w:val="56"/>
    </w:rPr>
  </w:style>
  <w:style w:type="paragraph" w:styleId="Podtytu">
    <w:name w:val="Subtitle"/>
    <w:basedOn w:val="Normalny"/>
    <w:next w:val="Normalny"/>
    <w:link w:val="PodtytuZnak"/>
    <w:qFormat/>
    <w:rsid w:val="001833A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833AD"/>
    <w:pPr>
      <w:spacing w:before="160"/>
      <w:jc w:val="center"/>
    </w:pPr>
    <w:rPr>
      <w:i/>
      <w:iCs/>
      <w:color w:val="404040" w:themeColor="text1" w:themeTint="BF"/>
    </w:rPr>
  </w:style>
  <w:style w:type="paragraph" w:styleId="Akapitzlist">
    <w:name w:val="List Paragraph"/>
    <w:basedOn w:val="Normalny"/>
    <w:link w:val="AkapitzlistZnak"/>
    <w:uiPriority w:val="34"/>
    <w:qFormat/>
    <w:rsid w:val="001833AD"/>
    <w:pPr>
      <w:ind w:left="720"/>
      <w:contextualSpacing/>
    </w:pPr>
  </w:style>
  <w:style w:type="paragraph" w:styleId="Cytatintensywny">
    <w:name w:val="Intense Quote"/>
    <w:basedOn w:val="Normalny"/>
    <w:next w:val="Normalny"/>
    <w:link w:val="CytatintensywnyZnak"/>
    <w:uiPriority w:val="30"/>
    <w:qFormat/>
    <w:rsid w:val="001833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paragraph" w:customStyle="1" w:styleId="Standard">
    <w:name w:val="Standard"/>
    <w:qFormat/>
    <w:rsid w:val="001833AD"/>
    <w:pPr>
      <w:textAlignment w:val="baseline"/>
    </w:pPr>
    <w:rPr>
      <w:rFonts w:ascii="Times New Roman" w:eastAsia="Times New Roman" w:hAnsi="Times New Roman" w:cs="Times New Roman"/>
      <w:sz w:val="20"/>
      <w:szCs w:val="20"/>
      <w:lang w:eastAsia="pl-PL"/>
      <w14:ligatures w14:val="none"/>
    </w:rPr>
  </w:style>
  <w:style w:type="paragraph" w:customStyle="1" w:styleId="western">
    <w:name w:val="western"/>
    <w:basedOn w:val="Normalny"/>
    <w:qFormat/>
    <w:rsid w:val="001833AD"/>
    <w:pPr>
      <w:spacing w:after="119" w:line="257" w:lineRule="auto"/>
    </w:pPr>
    <w:rPr>
      <w:rFonts w:ascii="Liberation Serif" w:hAnsi="Liberation Serif" w:cs="Liberation Serif"/>
      <w:color w:val="000000"/>
      <w:kern w:val="2"/>
    </w:rPr>
  </w:style>
  <w:style w:type="paragraph" w:customStyle="1" w:styleId="Akapitzlist2">
    <w:name w:val="Akapit z listą2"/>
    <w:basedOn w:val="Normalny"/>
    <w:uiPriority w:val="99"/>
    <w:qFormat/>
    <w:rsid w:val="001833AD"/>
    <w:pPr>
      <w:widowControl w:val="0"/>
      <w:textAlignment w:val="baseline"/>
    </w:pPr>
    <w:rPr>
      <w:rFonts w:ascii="Calibri" w:hAnsi="Calibri" w:cs="Calibri"/>
      <w:kern w:val="2"/>
      <w:sz w:val="20"/>
      <w:szCs w:val="20"/>
      <w:lang w:eastAsia="zh-CN"/>
    </w:rPr>
  </w:style>
  <w:style w:type="paragraph" w:styleId="Tekstpodstawowy3">
    <w:name w:val="Body Text 3"/>
    <w:basedOn w:val="Normalny"/>
    <w:link w:val="Tekstpodstawowy3Znak"/>
    <w:uiPriority w:val="99"/>
    <w:semiHidden/>
    <w:unhideWhenUsed/>
    <w:qFormat/>
    <w:rsid w:val="001833AD"/>
    <w:pPr>
      <w:spacing w:after="120"/>
    </w:pPr>
    <w:rPr>
      <w:sz w:val="16"/>
      <w:szCs w:val="16"/>
      <w:lang w:val="x-none"/>
    </w:rPr>
  </w:style>
  <w:style w:type="paragraph" w:customStyle="1" w:styleId="Gwkaistopkauser">
    <w:name w:val="Główka i stopka (user)"/>
    <w:basedOn w:val="Normalny"/>
    <w:qFormat/>
  </w:style>
  <w:style w:type="paragraph" w:customStyle="1" w:styleId="Gwkaistopka">
    <w:name w:val="Główka i stopka"/>
    <w:basedOn w:val="Normalny"/>
    <w:qFormat/>
  </w:style>
  <w:style w:type="paragraph" w:styleId="Stopka">
    <w:name w:val="footer"/>
    <w:basedOn w:val="Normalny"/>
    <w:link w:val="StopkaZnak"/>
    <w:rsid w:val="001833AD"/>
    <w:pPr>
      <w:tabs>
        <w:tab w:val="center" w:pos="4536"/>
        <w:tab w:val="right" w:pos="9072"/>
      </w:tabs>
    </w:pPr>
    <w:rPr>
      <w:rFonts w:asciiTheme="minorHAnsi" w:eastAsiaTheme="minorHAnsi" w:hAnsiTheme="minorHAnsi" w:cstheme="minorBidi"/>
      <w:kern w:val="2"/>
      <w14:ligatures w14:val="standardContextual"/>
    </w:rPr>
  </w:style>
  <w:style w:type="paragraph" w:styleId="NormalnyWeb">
    <w:name w:val="Normal (Web)"/>
    <w:basedOn w:val="Normalny"/>
    <w:uiPriority w:val="99"/>
    <w:qFormat/>
    <w:rsid w:val="001833AD"/>
    <w:pPr>
      <w:spacing w:beforeAutospacing="1" w:afterAutospacing="1"/>
      <w:jc w:val="both"/>
    </w:pPr>
    <w:rPr>
      <w:sz w:val="20"/>
      <w:szCs w:val="20"/>
    </w:rPr>
  </w:style>
  <w:style w:type="paragraph" w:customStyle="1" w:styleId="Style5">
    <w:name w:val="Style 5"/>
    <w:basedOn w:val="Normalny"/>
    <w:link w:val="CharStyle6"/>
    <w:uiPriority w:val="99"/>
    <w:qFormat/>
    <w:rsid w:val="001833AD"/>
    <w:pPr>
      <w:widowControl w:val="0"/>
      <w:shd w:val="clear" w:color="auto" w:fill="FFFFFF"/>
      <w:spacing w:line="173" w:lineRule="exact"/>
      <w:ind w:hanging="480"/>
    </w:pPr>
    <w:rPr>
      <w:rFonts w:ascii="Arial" w:eastAsiaTheme="minorHAnsi" w:hAnsi="Arial" w:cs="Arial"/>
      <w:b/>
      <w:bCs/>
      <w:kern w:val="2"/>
      <w:sz w:val="18"/>
      <w:szCs w:val="18"/>
      <w:lang w:eastAsia="en-US"/>
      <w14:ligatures w14:val="standardContextual"/>
    </w:rPr>
  </w:style>
  <w:style w:type="paragraph" w:customStyle="1" w:styleId="WW-Domy3flnie">
    <w:name w:val="WW-Domyś3flnie"/>
    <w:uiPriority w:val="99"/>
    <w:qFormat/>
    <w:rsid w:val="001833AD"/>
    <w:pPr>
      <w:widowControl w:val="0"/>
      <w:spacing w:after="200" w:line="276" w:lineRule="auto"/>
      <w:textAlignment w:val="baseline"/>
    </w:pPr>
    <w:rPr>
      <w:rFonts w:ascii="Calibri" w:eastAsia="Times New Roman" w:hAnsi="Calibri" w:cs="Calibri"/>
      <w:sz w:val="22"/>
      <w:szCs w:val="22"/>
      <w14:ligatures w14:val="none"/>
    </w:rPr>
  </w:style>
  <w:style w:type="paragraph" w:customStyle="1" w:styleId="Default">
    <w:name w:val="Default"/>
    <w:qFormat/>
    <w:rsid w:val="001833AD"/>
    <w:rPr>
      <w:rFonts w:ascii="Calibri" w:eastAsia="Times New Roman" w:hAnsi="Calibri" w:cs="Calibri"/>
      <w:color w:val="000000"/>
      <w:kern w:val="0"/>
      <w:lang w:eastAsia="pl-PL"/>
      <w14:ligatures w14:val="none"/>
    </w:rPr>
  </w:style>
  <w:style w:type="paragraph" w:customStyle="1" w:styleId="ZnakZnak1Znak">
    <w:name w:val="Znak Znak1 Znak"/>
    <w:basedOn w:val="Normalny"/>
    <w:qFormat/>
    <w:rsid w:val="001833AD"/>
    <w:rPr>
      <w:rFonts w:ascii="Arial" w:hAnsi="Arial" w:cs="Arial"/>
    </w:rPr>
  </w:style>
  <w:style w:type="paragraph" w:styleId="Tekstdymka">
    <w:name w:val="Balloon Text"/>
    <w:basedOn w:val="Normalny"/>
    <w:link w:val="TekstdymkaZnak"/>
    <w:uiPriority w:val="99"/>
    <w:semiHidden/>
    <w:unhideWhenUsed/>
    <w:qFormat/>
    <w:rsid w:val="001833AD"/>
    <w:rPr>
      <w:rFonts w:ascii="Segoe UI" w:hAnsi="Segoe UI"/>
      <w:sz w:val="18"/>
      <w:szCs w:val="18"/>
      <w:lang w:val="x-none"/>
    </w:rPr>
  </w:style>
  <w:style w:type="paragraph" w:customStyle="1" w:styleId="Tekstpodstawowywcity1">
    <w:name w:val="Tekst podstawowy wcięty1"/>
    <w:basedOn w:val="Standard"/>
    <w:uiPriority w:val="99"/>
    <w:qFormat/>
    <w:rsid w:val="001833AD"/>
    <w:rPr>
      <w:rFonts w:ascii="Calibri" w:hAnsi="Calibri" w:cs="Calibri"/>
      <w:lang w:eastAsia="zh-CN"/>
    </w:rPr>
  </w:style>
  <w:style w:type="paragraph" w:customStyle="1" w:styleId="Style13">
    <w:name w:val="Style 13"/>
    <w:basedOn w:val="Normalny"/>
    <w:link w:val="CharStyle14"/>
    <w:uiPriority w:val="99"/>
    <w:qFormat/>
    <w:rsid w:val="001833AD"/>
    <w:pPr>
      <w:widowControl w:val="0"/>
      <w:shd w:val="clear" w:color="auto" w:fill="FFFFFF"/>
      <w:spacing w:after="900" w:line="240" w:lineRule="atLeast"/>
    </w:pPr>
    <w:rPr>
      <w:rFonts w:asciiTheme="minorHAnsi" w:eastAsiaTheme="minorHAnsi" w:hAnsiTheme="minorHAnsi" w:cstheme="minorBidi"/>
      <w:b/>
      <w:bCs/>
      <w:kern w:val="2"/>
      <w:sz w:val="20"/>
      <w:szCs w:val="20"/>
      <w:lang w:eastAsia="en-US"/>
      <w14:ligatures w14:val="standardContextual"/>
    </w:rPr>
  </w:style>
  <w:style w:type="paragraph" w:customStyle="1" w:styleId="Style23">
    <w:name w:val="Style 23"/>
    <w:basedOn w:val="Normalny"/>
    <w:link w:val="CharStyle24"/>
    <w:uiPriority w:val="99"/>
    <w:qFormat/>
    <w:rsid w:val="001833AD"/>
    <w:pPr>
      <w:widowControl w:val="0"/>
      <w:shd w:val="clear" w:color="auto" w:fill="FFFFFF"/>
      <w:spacing w:before="600" w:after="300" w:line="254" w:lineRule="exact"/>
      <w:jc w:val="both"/>
    </w:pPr>
    <w:rPr>
      <w:rFonts w:asciiTheme="minorHAnsi" w:eastAsiaTheme="minorHAnsi" w:hAnsiTheme="minorHAnsi" w:cstheme="minorBidi"/>
      <w:kern w:val="2"/>
      <w:sz w:val="20"/>
      <w:szCs w:val="20"/>
      <w:lang w:eastAsia="en-US"/>
      <w14:ligatures w14:val="standardContextual"/>
    </w:rPr>
  </w:style>
  <w:style w:type="paragraph" w:styleId="Tekstpodstawowywcity">
    <w:name w:val="Body Text Indent"/>
    <w:basedOn w:val="Normalny"/>
    <w:link w:val="TekstpodstawowywcityZnak"/>
    <w:uiPriority w:val="99"/>
    <w:semiHidden/>
    <w:unhideWhenUsed/>
    <w:rsid w:val="001833AD"/>
    <w:pPr>
      <w:spacing w:after="120"/>
      <w:ind w:left="283"/>
    </w:pPr>
    <w:rPr>
      <w:sz w:val="20"/>
      <w:lang w:val="x-none"/>
    </w:rPr>
  </w:style>
  <w:style w:type="paragraph" w:customStyle="1" w:styleId="Normalny1">
    <w:name w:val="Normalny1"/>
    <w:qFormat/>
    <w:rsid w:val="001833AD"/>
    <w:pPr>
      <w:widowControl w:val="0"/>
      <w:spacing w:line="100" w:lineRule="atLeast"/>
      <w:textAlignment w:val="baseline"/>
    </w:pPr>
    <w:rPr>
      <w:rFonts w:ascii="Times New Roman" w:eastAsia="Andale Sans UI" w:hAnsi="Times New Roman" w:cs="Tahoma"/>
      <w:lang w:val="de-DE" w:eastAsia="fa-IR" w:bidi="fa-IR"/>
      <w14:ligatures w14:val="none"/>
    </w:rPr>
  </w:style>
  <w:style w:type="paragraph" w:customStyle="1" w:styleId="glowny">
    <w:name w:val="glowny"/>
    <w:basedOn w:val="Stopka"/>
    <w:next w:val="Stopka"/>
    <w:qFormat/>
    <w:rsid w:val="001833AD"/>
    <w:pPr>
      <w:tabs>
        <w:tab w:val="clear" w:pos="4536"/>
        <w:tab w:val="clear" w:pos="9072"/>
      </w:tabs>
      <w:spacing w:line="258" w:lineRule="atLeast"/>
      <w:jc w:val="both"/>
    </w:pPr>
    <w:rPr>
      <w:rFonts w:ascii="FrankfurtGothic" w:hAnsi="FrankfurtGothic"/>
      <w:color w:val="000000"/>
      <w:sz w:val="19"/>
      <w:szCs w:val="20"/>
      <w:lang w:eastAsia="x-none"/>
    </w:rPr>
  </w:style>
  <w:style w:type="paragraph" w:customStyle="1" w:styleId="awciety">
    <w:name w:val="a) wciety"/>
    <w:basedOn w:val="Normalny"/>
    <w:uiPriority w:val="99"/>
    <w:qFormat/>
    <w:rsid w:val="001833AD"/>
    <w:pPr>
      <w:tabs>
        <w:tab w:val="left" w:pos="454"/>
      </w:tabs>
      <w:spacing w:line="258" w:lineRule="atLeast"/>
      <w:ind w:left="454" w:hanging="227"/>
      <w:jc w:val="both"/>
    </w:pPr>
    <w:rPr>
      <w:rFonts w:ascii="FrankfurtGothic" w:hAnsi="FrankfurtGothic"/>
      <w:color w:val="000000"/>
      <w:sz w:val="19"/>
      <w:szCs w:val="20"/>
    </w:rPr>
  </w:style>
  <w:style w:type="paragraph" w:customStyle="1" w:styleId="Teksttreci21">
    <w:name w:val="Tekst treści (2)1"/>
    <w:basedOn w:val="Normalny"/>
    <w:link w:val="Teksttreci2"/>
    <w:qFormat/>
    <w:rsid w:val="001833AD"/>
    <w:pPr>
      <w:widowControl w:val="0"/>
      <w:shd w:val="clear" w:color="auto" w:fill="FFFFFF"/>
      <w:spacing w:before="60" w:after="300" w:line="240" w:lineRule="atLeast"/>
      <w:ind w:hanging="720"/>
      <w:jc w:val="center"/>
    </w:pPr>
    <w:rPr>
      <w:rFonts w:ascii="Segoe UI" w:eastAsiaTheme="minorHAnsi" w:hAnsi="Segoe UI" w:cstheme="minorBidi"/>
      <w:kern w:val="2"/>
      <w:sz w:val="19"/>
      <w:szCs w:val="19"/>
      <w:shd w:val="clear" w:color="auto" w:fill="FFFFFF"/>
      <w:lang w:eastAsia="en-US"/>
      <w14:ligatures w14:val="standardContextual"/>
    </w:rPr>
  </w:style>
  <w:style w:type="paragraph" w:styleId="Zwykytekst">
    <w:name w:val="Plain Text"/>
    <w:basedOn w:val="Normalny"/>
    <w:link w:val="ZwykytekstZnak"/>
    <w:qFormat/>
    <w:rsid w:val="001833AD"/>
    <w:rPr>
      <w:rFonts w:ascii="Courier New" w:eastAsia="Batang" w:hAnsi="Courier New"/>
      <w:sz w:val="20"/>
      <w:szCs w:val="20"/>
      <w:lang w:val="x-none" w:eastAsia="x-none"/>
    </w:rPr>
  </w:style>
  <w:style w:type="paragraph" w:customStyle="1" w:styleId="Zwykytekst1">
    <w:name w:val="Zwykły tekst1"/>
    <w:basedOn w:val="Normalny"/>
    <w:qFormat/>
    <w:rsid w:val="001833AD"/>
    <w:rPr>
      <w:rFonts w:ascii="Courier New" w:hAnsi="Courier New"/>
      <w:sz w:val="20"/>
      <w:szCs w:val="20"/>
      <w:lang w:eastAsia="ar-SA"/>
    </w:rPr>
  </w:style>
  <w:style w:type="paragraph" w:styleId="Bezodstpw">
    <w:name w:val="No Spacing"/>
    <w:uiPriority w:val="1"/>
    <w:qFormat/>
    <w:rsid w:val="001833AD"/>
    <w:rPr>
      <w:rFonts w:ascii="Calibri" w:eastAsia="Calibri" w:hAnsi="Calibri" w:cs="Times New Roman"/>
      <w:kern w:val="0"/>
      <w:sz w:val="22"/>
      <w:szCs w:val="22"/>
      <w:lang w:val="en-US"/>
      <w14:ligatures w14:val="none"/>
    </w:rPr>
  </w:style>
  <w:style w:type="paragraph" w:customStyle="1" w:styleId="artartustawynprozporzdzenia">
    <w:name w:val="artartustawynprozporzdzenia"/>
    <w:basedOn w:val="Normalny"/>
    <w:qFormat/>
    <w:rsid w:val="001833AD"/>
    <w:pPr>
      <w:spacing w:beforeAutospacing="1" w:afterAutospacing="1"/>
    </w:pPr>
  </w:style>
  <w:style w:type="paragraph" w:customStyle="1" w:styleId="pktpunkt">
    <w:name w:val="pktpunkt"/>
    <w:basedOn w:val="Normalny"/>
    <w:qFormat/>
    <w:rsid w:val="001833AD"/>
    <w:pPr>
      <w:spacing w:beforeAutospacing="1" w:afterAutospacing="1"/>
    </w:pPr>
  </w:style>
  <w:style w:type="paragraph" w:customStyle="1" w:styleId="ustustnpkodeksu">
    <w:name w:val="ustustnpkodeksu"/>
    <w:basedOn w:val="Normalny"/>
    <w:qFormat/>
    <w:rsid w:val="001833AD"/>
    <w:pPr>
      <w:spacing w:beforeAutospacing="1" w:afterAutospacing="1"/>
    </w:pPr>
  </w:style>
  <w:style w:type="paragraph" w:customStyle="1" w:styleId="oznrodzaktutznustawalubrozporzdzenieiorganwydajcy">
    <w:name w:val="oznrodzaktutznustawalubrozporzdzenieiorganwydajcy"/>
    <w:basedOn w:val="Normalny"/>
    <w:qFormat/>
    <w:rsid w:val="001833AD"/>
    <w:pPr>
      <w:spacing w:beforeAutospacing="1" w:afterAutospacing="1"/>
    </w:pPr>
  </w:style>
  <w:style w:type="paragraph" w:styleId="Tekstprzypisukocowego">
    <w:name w:val="endnote text"/>
    <w:basedOn w:val="Normalny"/>
    <w:link w:val="TekstprzypisukocowegoZnak"/>
    <w:uiPriority w:val="99"/>
    <w:semiHidden/>
    <w:unhideWhenUsed/>
    <w:rsid w:val="001833AD"/>
    <w:rPr>
      <w:sz w:val="20"/>
      <w:szCs w:val="20"/>
    </w:rPr>
  </w:style>
  <w:style w:type="paragraph" w:styleId="Tekstprzypisudolnego">
    <w:name w:val="footnote text"/>
    <w:basedOn w:val="Normalny"/>
    <w:link w:val="TekstprzypisudolnegoZnak"/>
    <w:rsid w:val="001833AD"/>
    <w:rPr>
      <w:sz w:val="20"/>
      <w:szCs w:val="20"/>
    </w:rPr>
  </w:style>
  <w:style w:type="paragraph" w:customStyle="1" w:styleId="Tekstkomentarza1">
    <w:name w:val="Tekst komentarza1"/>
    <w:basedOn w:val="Normalny"/>
    <w:qFormat/>
    <w:rsid w:val="001833AD"/>
    <w:rPr>
      <w:sz w:val="20"/>
      <w:szCs w:val="20"/>
      <w:lang w:eastAsia="ar-SA"/>
    </w:rPr>
  </w:style>
  <w:style w:type="paragraph" w:styleId="Tekstkomentarza">
    <w:name w:val="annotation text"/>
    <w:basedOn w:val="Normalny"/>
    <w:link w:val="TekstkomentarzaZnak"/>
    <w:uiPriority w:val="99"/>
    <w:semiHidden/>
    <w:unhideWhenUsed/>
    <w:rsid w:val="001833AD"/>
    <w:rPr>
      <w:sz w:val="20"/>
      <w:szCs w:val="20"/>
    </w:rPr>
  </w:style>
  <w:style w:type="paragraph" w:styleId="Tematkomentarza">
    <w:name w:val="annotation subject"/>
    <w:basedOn w:val="Tekstkomentarza"/>
    <w:next w:val="Tekstkomentarza"/>
    <w:link w:val="TematkomentarzaZnak"/>
    <w:uiPriority w:val="99"/>
    <w:semiHidden/>
    <w:unhideWhenUsed/>
    <w:qFormat/>
    <w:rsid w:val="001833AD"/>
    <w:rPr>
      <w:b/>
      <w:bCs/>
    </w:rPr>
  </w:style>
  <w:style w:type="paragraph" w:customStyle="1" w:styleId="Zawartoramkiuser">
    <w:name w:val="Zawartość ramki (user)"/>
    <w:basedOn w:val="Normalny"/>
    <w:qFormat/>
  </w:style>
  <w:style w:type="paragraph" w:customStyle="1" w:styleId="Standard1">
    <w:name w:val="Standard1"/>
    <w:qFormat/>
    <w:pPr>
      <w:spacing w:after="160" w:line="278" w:lineRule="auto"/>
      <w:textAlignment w:val="baseline"/>
    </w:pPr>
    <w:rPr>
      <w:rFonts w:ascii="Times New Roman" w:eastAsia="Times New Roman" w:hAnsi="Times New Roman" w:cs="Times New Roman"/>
      <w:sz w:val="20"/>
      <w:szCs w:val="20"/>
    </w:rPr>
  </w:style>
  <w:style w:type="paragraph" w:customStyle="1" w:styleId="Zawartotabeliuser">
    <w:name w:val="Zawartość tabeli (user)"/>
    <w:basedOn w:val="Normalny"/>
    <w:qFormat/>
    <w:pPr>
      <w:widowControl w:val="0"/>
      <w:suppressLineNumbers/>
    </w:pPr>
  </w:style>
  <w:style w:type="paragraph" w:customStyle="1" w:styleId="Nagwektabeliuser">
    <w:name w:val="Nagłówek tabeli (user)"/>
    <w:basedOn w:val="Zawartotabeliuser"/>
    <w:qFormat/>
    <w:pPr>
      <w:jc w:val="center"/>
    </w:pPr>
    <w:rPr>
      <w:b/>
      <w:bCs/>
    </w:rPr>
  </w:style>
  <w:style w:type="numbering" w:customStyle="1" w:styleId="Bezlistyuser">
    <w:name w:val="Bez listy (user)"/>
    <w:uiPriority w:val="99"/>
    <w:semiHidden/>
    <w:unhideWhenUsed/>
    <w:qFormat/>
  </w:style>
  <w:style w:type="table" w:styleId="Tabela-Siatka">
    <w:name w:val="Table Grid"/>
    <w:basedOn w:val="Standardowy"/>
    <w:uiPriority w:val="59"/>
    <w:rsid w:val="001833AD"/>
    <w:rPr>
      <w:sz w:val="22"/>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uiPriority w:val="39"/>
    <w:rsid w:val="001833A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sip.lex.pl/" TargetMode="External"/><Relationship Id="rId18" Type="http://schemas.openxmlformats.org/officeDocument/2006/relationships/footer" Target="footer1.xml"/><Relationship Id="rId26" Type="http://schemas.openxmlformats.org/officeDocument/2006/relationships/hyperlink" Target="mailto:iod@med.torun.pl" TargetMode="Externa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hyperlink" Target="mailto:dzp@med.torun.pl" TargetMode="External"/><Relationship Id="rId12" Type="http://schemas.openxmlformats.org/officeDocument/2006/relationships/hyperlink" Target="https://sip.lex.pl/" TargetMode="External"/><Relationship Id="rId17" Type="http://schemas.openxmlformats.org/officeDocument/2006/relationships/hyperlink" Target="mailto:iod@med.torun.pl" TargetMode="External"/><Relationship Id="rId25" Type="http://schemas.openxmlformats.org/officeDocument/2006/relationships/hyperlink" Target="mailto:dz@med.torun.pl" TargetMode="External"/><Relationship Id="rId2" Type="http://schemas.openxmlformats.org/officeDocument/2006/relationships/styles" Target="styles.xml"/><Relationship Id="rId16" Type="http://schemas.openxmlformats.org/officeDocument/2006/relationships/hyperlink" Target="https://www.uzp.gov.pl/strona-glowna/slider-aktualnosci/platforma-e-zamowienia-na-youtube/platforma-e-zamowienia-na-youtube" TargetMode="Externa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hyperlink" Target="mailto:dz@med.torun.pl" TargetMode="External"/><Relationship Id="rId5"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hyperlink" Target="https://ezamowienia.gov.pl/pl/" TargetMode="Externa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dzp@med.torun.pl" TargetMode="External"/><Relationship Id="rId14" Type="http://schemas.openxmlformats.org/officeDocument/2006/relationships/hyperlink" Target="https://sip.lex.pl/" TargetMode="Externa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38</Pages>
  <Words>15266</Words>
  <Characters>91601</Characters>
  <Application>Microsoft Office Word</Application>
  <DocSecurity>0</DocSecurity>
  <Lines>763</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Kilińska</dc:creator>
  <dc:description/>
  <cp:lastModifiedBy>Dominika Kilińska</cp:lastModifiedBy>
  <cp:revision>6</cp:revision>
  <cp:lastPrinted>2025-11-28T11:32:00Z</cp:lastPrinted>
  <dcterms:created xsi:type="dcterms:W3CDTF">2025-10-28T07:09:00Z</dcterms:created>
  <dcterms:modified xsi:type="dcterms:W3CDTF">2025-12-02T09:55:00Z</dcterms:modified>
  <dc:language>pl-PL</dc:language>
</cp:coreProperties>
</file>